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C" w:rsidRDefault="00131AC1" w:rsidP="003675C3">
      <w:pPr>
        <w:rPr>
          <w:b/>
          <w:szCs w:val="28"/>
        </w:rPr>
      </w:pPr>
      <w:bookmarkStart w:id="0" w:name="_GoBack"/>
      <w:r>
        <w:rPr>
          <w:noProof/>
        </w:rPr>
        <w:drawing>
          <wp:inline distT="0" distB="0" distL="0" distR="0">
            <wp:extent cx="8445596" cy="6142617"/>
            <wp:effectExtent l="0" t="0" r="0" b="0"/>
            <wp:docPr id="2" name="Рисунок 2" descr="C:\Users\лщьз\AppData\Local\Microsoft\Windows\Temporary Internet Files\Content.Word\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мате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7528" cy="6144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22491" w:rsidRPr="003675C3" w:rsidRDefault="0071358F" w:rsidP="003675C3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</w:t>
      </w:r>
      <w:r w:rsidR="003675C3">
        <w:rPr>
          <w:b/>
          <w:szCs w:val="28"/>
        </w:rPr>
        <w:t xml:space="preserve">                                                          </w:t>
      </w:r>
      <w:r w:rsidR="00222491" w:rsidRPr="00222491">
        <w:rPr>
          <w:rFonts w:ascii="Arial" w:eastAsia="Calibri" w:hAnsi="Arial"/>
          <w:b/>
          <w:bCs/>
          <w:color w:val="993300"/>
          <w:sz w:val="22"/>
          <w:szCs w:val="22"/>
          <w:lang w:eastAsia="en-US"/>
        </w:rPr>
        <w:t>ПОЯСНИТЕЛЬНАЯ</w:t>
      </w:r>
      <w:r w:rsidR="00222491" w:rsidRPr="00222491">
        <w:rPr>
          <w:rFonts w:ascii="Arial" w:eastAsia="Calibri" w:hAnsi="Arial" w:cs="Arial"/>
          <w:b/>
          <w:bCs/>
          <w:color w:val="993300"/>
          <w:sz w:val="22"/>
          <w:szCs w:val="22"/>
          <w:lang w:eastAsia="en-US"/>
        </w:rPr>
        <w:t xml:space="preserve"> </w:t>
      </w:r>
      <w:r w:rsidR="00222491" w:rsidRPr="00222491">
        <w:rPr>
          <w:rFonts w:ascii="Arial" w:eastAsia="Calibri" w:hAnsi="Arial"/>
          <w:b/>
          <w:bCs/>
          <w:color w:val="993300"/>
          <w:sz w:val="22"/>
          <w:szCs w:val="22"/>
          <w:lang w:eastAsia="en-US"/>
        </w:rPr>
        <w:t>ЗАПИСКА</w:t>
      </w:r>
    </w:p>
    <w:p w:rsidR="00222491" w:rsidRPr="00222491" w:rsidRDefault="00222491" w:rsidP="00222491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  <w:r w:rsidRPr="00222491">
        <w:rPr>
          <w:rFonts w:ascii="Calibri" w:eastAsia="Calibri" w:hAnsi="Calibri"/>
          <w:b/>
          <w:i/>
          <w:sz w:val="22"/>
          <w:szCs w:val="22"/>
          <w:lang w:eastAsia="en-US"/>
        </w:rPr>
        <w:t>Рабочая программа учебного предмета «Математика» составлена в соответствии с требованиями Федерального государственного общеобразовательного стандарта начального общего образования,  примерной пр</w:t>
      </w:r>
      <w:r w:rsidR="001B4B8C">
        <w:rPr>
          <w:rFonts w:ascii="Calibri" w:eastAsia="Calibri" w:hAnsi="Calibri"/>
          <w:b/>
          <w:i/>
          <w:sz w:val="22"/>
          <w:szCs w:val="22"/>
          <w:lang w:eastAsia="en-US"/>
        </w:rPr>
        <w:t>ограммы по математике</w:t>
      </w:r>
      <w:proofErr w:type="gramStart"/>
      <w:r w:rsidR="001B4B8C">
        <w:rPr>
          <w:rFonts w:ascii="Calibri" w:eastAsia="Calibri" w:hAnsi="Calibri"/>
          <w:b/>
          <w:i/>
          <w:sz w:val="22"/>
          <w:szCs w:val="22"/>
          <w:lang w:eastAsia="en-US"/>
        </w:rPr>
        <w:t xml:space="preserve"> .</w:t>
      </w:r>
      <w:proofErr w:type="gramEnd"/>
    </w:p>
    <w:p w:rsidR="00222491" w:rsidRPr="00222491" w:rsidRDefault="00222491" w:rsidP="00222491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  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          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   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Изучение математики  в начальной  школе  направлено на достижение следующих </w:t>
      </w: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целей:</w:t>
      </w:r>
    </w:p>
    <w:p w:rsidR="00222491" w:rsidRPr="00222491" w:rsidRDefault="00222491" w:rsidP="00222491">
      <w:pPr>
        <w:shd w:val="clear" w:color="auto" w:fill="FFFFFF"/>
        <w:spacing w:line="276" w:lineRule="auto"/>
        <w:ind w:left="360"/>
        <w:jc w:val="both"/>
        <w:rPr>
          <w:sz w:val="24"/>
          <w:lang w:eastAsia="en-US"/>
        </w:rPr>
      </w:pPr>
      <w:r w:rsidRPr="00222491">
        <w:rPr>
          <w:i/>
          <w:iCs/>
          <w:color w:val="000000"/>
          <w:sz w:val="24"/>
          <w:lang w:eastAsia="en-US"/>
        </w:rPr>
        <w:t>- математическое развитие младшего школьника</w:t>
      </w:r>
      <w:r w:rsidRPr="00222491">
        <w:rPr>
          <w:color w:val="000000"/>
          <w:sz w:val="24"/>
          <w:lang w:eastAsia="en-US"/>
        </w:rPr>
        <w:t xml:space="preserve">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222491" w:rsidRPr="00222491" w:rsidRDefault="00222491" w:rsidP="00222491">
      <w:pPr>
        <w:shd w:val="clear" w:color="auto" w:fill="FFFFFF"/>
        <w:spacing w:line="276" w:lineRule="auto"/>
        <w:ind w:left="360"/>
        <w:rPr>
          <w:sz w:val="24"/>
          <w:lang w:eastAsia="en-US"/>
        </w:rPr>
      </w:pPr>
      <w:r w:rsidRPr="00222491">
        <w:rPr>
          <w:i/>
          <w:iCs/>
          <w:color w:val="000000"/>
          <w:sz w:val="24"/>
          <w:lang w:eastAsia="en-US"/>
        </w:rPr>
        <w:t>- освоение начальных математических знаний</w:t>
      </w:r>
      <w:r w:rsidRPr="00222491">
        <w:rPr>
          <w:color w:val="000000"/>
          <w:sz w:val="24"/>
          <w:lang w:eastAsia="en-US"/>
        </w:rPr>
        <w:t xml:space="preserve">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222491" w:rsidRPr="00222491" w:rsidRDefault="00222491" w:rsidP="00222491">
      <w:pPr>
        <w:shd w:val="clear" w:color="auto" w:fill="FFFFFF"/>
        <w:spacing w:line="276" w:lineRule="auto"/>
        <w:ind w:left="360"/>
        <w:rPr>
          <w:spacing w:val="-3"/>
          <w:sz w:val="24"/>
          <w:lang w:eastAsia="en-US"/>
        </w:rPr>
      </w:pPr>
      <w:r w:rsidRPr="00222491">
        <w:rPr>
          <w:i/>
          <w:iCs/>
          <w:sz w:val="24"/>
          <w:lang w:eastAsia="en-US"/>
        </w:rPr>
        <w:t>- воспитание</w:t>
      </w:r>
      <w:r w:rsidRPr="00222491">
        <w:rPr>
          <w:sz w:val="24"/>
          <w:lang w:eastAsia="en-US"/>
        </w:rPr>
        <w:t xml:space="preserve">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</w:t>
      </w:r>
      <w:r w:rsidRPr="00222491">
        <w:rPr>
          <w:spacing w:val="-8"/>
          <w:sz w:val="24"/>
          <w:lang w:eastAsia="en-US"/>
        </w:rPr>
        <w:t xml:space="preserve"> исполь</w:t>
      </w:r>
      <w:r w:rsidRPr="00222491">
        <w:rPr>
          <w:spacing w:val="-3"/>
          <w:sz w:val="24"/>
          <w:lang w:eastAsia="en-US"/>
        </w:rPr>
        <w:t>зовать математические знания в повседневной жизни.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firstLine="567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Исходя из общих положений концепции математического образования, начальный курс математики призван решать следующие  </w:t>
      </w: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задачи:</w:t>
      </w:r>
    </w:p>
    <w:p w:rsidR="00222491" w:rsidRPr="00222491" w:rsidRDefault="00222491" w:rsidP="00222491">
      <w:pPr>
        <w:shd w:val="clear" w:color="auto" w:fill="FFFFFF"/>
        <w:spacing w:line="276" w:lineRule="auto"/>
        <w:ind w:left="360"/>
        <w:jc w:val="both"/>
        <w:rPr>
          <w:color w:val="000000"/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>-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- сформировать набор необходимых для дальнейшего обучения предметных и </w:t>
      </w:r>
      <w:proofErr w:type="spellStart"/>
      <w:r w:rsidRPr="00222491">
        <w:rPr>
          <w:rFonts w:ascii="Calibri" w:eastAsia="Calibri" w:hAnsi="Calibri"/>
          <w:sz w:val="22"/>
          <w:szCs w:val="22"/>
          <w:lang w:eastAsia="en-US"/>
        </w:rPr>
        <w:t>общеучебных</w:t>
      </w:r>
      <w:proofErr w:type="spellEnd"/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умений на основе решения как предметных, так и интегрированных жизненных задач;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сформировать устойчивый интерес к математике на основе дифференцированного подхода к учащимся;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222491" w:rsidRPr="00222491" w:rsidRDefault="00222491" w:rsidP="00222491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lastRenderedPageBreak/>
        <w:t>  </w:t>
      </w: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ab/>
      </w:r>
      <w:r w:rsidRPr="00222491">
        <w:rPr>
          <w:rFonts w:ascii="Calibri" w:eastAsia="Calibri" w:hAnsi="Calibri"/>
          <w:b/>
          <w:sz w:val="22"/>
          <w:szCs w:val="22"/>
          <w:lang w:eastAsia="en-US"/>
        </w:rPr>
        <w:t>Ведущие принципы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обучения математике в младших классах 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обучении. </w:t>
      </w:r>
    </w:p>
    <w:p w:rsidR="00222491" w:rsidRPr="00222491" w:rsidRDefault="00222491" w:rsidP="00222491">
      <w:pPr>
        <w:spacing w:before="100" w:beforeAutospacing="1" w:after="100" w:afterAutospacing="1" w:line="276" w:lineRule="auto"/>
        <w:rPr>
          <w:sz w:val="24"/>
        </w:rPr>
      </w:pPr>
      <w:r w:rsidRPr="00222491">
        <w:rPr>
          <w:b/>
          <w:bCs/>
          <w:sz w:val="24"/>
        </w:rPr>
        <w:t xml:space="preserve">          Общая характеристика учебного предмета</w:t>
      </w:r>
      <w:r w:rsidRPr="00222491">
        <w:rPr>
          <w:sz w:val="24"/>
        </w:rPr>
        <w:br/>
        <w:t>      </w:t>
      </w:r>
      <w:r w:rsidRPr="00222491">
        <w:rPr>
          <w:b/>
          <w:bCs/>
          <w:sz w:val="24"/>
        </w:rPr>
        <w:t>Начальный курс математики — курс интегрированный:</w:t>
      </w:r>
      <w:r w:rsidRPr="00222491">
        <w:rPr>
          <w:sz w:val="24"/>
        </w:rPr>
        <w:t xml:space="preserve">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  <w:r w:rsidRPr="00222491">
        <w:rPr>
          <w:sz w:val="24"/>
        </w:rPr>
        <w:br/>
        <w:t>    Наряду с этим важное место в курсе занимает ознакомление с величинами и их измерением. 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  <w:r w:rsidRPr="00222491">
        <w:rPr>
          <w:sz w:val="24"/>
        </w:rPr>
        <w:br/>
        <w:t>      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Место учебного предмета в учебном плане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ab/>
        <w:t>В Федеральном базисном образовательном плане на изучение математики в каждом классе начальной школы отводится 4 часа в неделю, всего 540 часов.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         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Ценностные ориентиры содержания курса «Математика»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В основе учебно-воспитательного процесса лежат следую</w:t>
      </w:r>
      <w:r w:rsidRPr="00222491">
        <w:rPr>
          <w:rFonts w:ascii="Calibri" w:eastAsia="Calibri" w:hAnsi="Calibri"/>
          <w:sz w:val="22"/>
          <w:szCs w:val="22"/>
          <w:lang w:eastAsia="en-US"/>
        </w:rPr>
        <w:softHyphen/>
        <w:t>щие ценности математики:</w:t>
      </w:r>
    </w:p>
    <w:p w:rsidR="00222491" w:rsidRPr="00222491" w:rsidRDefault="00222491" w:rsidP="00222491">
      <w:pPr>
        <w:shd w:val="clear" w:color="auto" w:fill="FFFFFF"/>
        <w:spacing w:line="276" w:lineRule="auto"/>
        <w:ind w:left="480"/>
        <w:jc w:val="both"/>
        <w:rPr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222491">
        <w:rPr>
          <w:color w:val="000000"/>
          <w:sz w:val="24"/>
          <w:lang w:eastAsia="en-US"/>
        </w:rPr>
        <w:softHyphen/>
        <w:t>де и в обществе (хронология событий, протяжённость по времени, образование целого из частей, изменение формы, размера и т. д.);</w:t>
      </w:r>
    </w:p>
    <w:p w:rsidR="00222491" w:rsidRPr="00222491" w:rsidRDefault="00222491" w:rsidP="00222491">
      <w:pPr>
        <w:shd w:val="clear" w:color="auto" w:fill="FFFFFF"/>
        <w:spacing w:line="276" w:lineRule="auto"/>
        <w:ind w:left="480"/>
        <w:jc w:val="both"/>
        <w:rPr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22491" w:rsidRPr="00222491" w:rsidRDefault="00222491" w:rsidP="00222491">
      <w:pPr>
        <w:shd w:val="clear" w:color="auto" w:fill="FFFFFF"/>
        <w:spacing w:line="276" w:lineRule="auto"/>
        <w:ind w:left="480"/>
        <w:jc w:val="both"/>
        <w:rPr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lastRenderedPageBreak/>
        <w:t>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ab/>
        <w:t xml:space="preserve">На первой ступени школьного обучения в ходе освоения математического содержания обеспечиваются условия для достижения обучающимися следующих личностных, </w:t>
      </w:r>
      <w:proofErr w:type="spellStart"/>
      <w:r w:rsidRPr="00222491">
        <w:rPr>
          <w:rFonts w:ascii="Calibri" w:eastAsia="Calibri" w:hAnsi="Calibri"/>
          <w:sz w:val="22"/>
          <w:szCs w:val="22"/>
          <w:lang w:eastAsia="en-US"/>
        </w:rPr>
        <w:t>метапредметных</w:t>
      </w:r>
      <w:proofErr w:type="spellEnd"/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 предметных результатов.</w:t>
      </w:r>
    </w:p>
    <w:p w:rsidR="00222491" w:rsidRPr="00222491" w:rsidRDefault="00222491" w:rsidP="00222491">
      <w:pPr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Cs/>
          <w:sz w:val="22"/>
          <w:szCs w:val="22"/>
          <w:u w:val="single"/>
          <w:lang w:eastAsia="en-US"/>
        </w:rPr>
        <w:t>Личностными результатами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обучающихся в 1 классе  являются формирование следующих умений:</w:t>
      </w:r>
    </w:p>
    <w:p w:rsidR="00222491" w:rsidRPr="00222491" w:rsidRDefault="00222491" w:rsidP="00222491">
      <w:pPr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iCs/>
          <w:sz w:val="22"/>
          <w:szCs w:val="22"/>
          <w:lang w:eastAsia="en-US"/>
        </w:rPr>
        <w:t>Определять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 </w:t>
      </w:r>
      <w:r w:rsidRPr="00222491">
        <w:rPr>
          <w:rFonts w:ascii="Calibri" w:eastAsia="Calibri" w:hAnsi="Calibri"/>
          <w:iCs/>
          <w:sz w:val="22"/>
          <w:szCs w:val="22"/>
          <w:lang w:eastAsia="en-US"/>
        </w:rPr>
        <w:t>высказывать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240"/>
        <w:rPr>
          <w:color w:val="000000"/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222491">
        <w:rPr>
          <w:i/>
          <w:iCs/>
          <w:color w:val="000000"/>
          <w:sz w:val="24"/>
          <w:lang w:eastAsia="en-US"/>
        </w:rPr>
        <w:t>делать выбор</w:t>
      </w:r>
      <w:r w:rsidRPr="00222491">
        <w:rPr>
          <w:color w:val="000000"/>
          <w:sz w:val="24"/>
          <w:lang w:eastAsia="en-US"/>
        </w:rPr>
        <w:t>, при поддержке других участников группы и педагога, как поступить.</w:t>
      </w:r>
      <w:r w:rsidRPr="00222491">
        <w:rPr>
          <w:b/>
          <w:bCs/>
          <w:color w:val="000000"/>
          <w:sz w:val="24"/>
          <w:u w:val="single"/>
          <w:lang w:eastAsia="en-US"/>
        </w:rPr>
        <w:t xml:space="preserve"> </w:t>
      </w:r>
    </w:p>
    <w:p w:rsidR="00222491" w:rsidRPr="00222491" w:rsidRDefault="00222491" w:rsidP="00222491">
      <w:pPr>
        <w:spacing w:line="276" w:lineRule="auto"/>
        <w:rPr>
          <w:color w:val="000000"/>
          <w:sz w:val="24"/>
        </w:rPr>
      </w:pPr>
      <w:proofErr w:type="spellStart"/>
      <w:r w:rsidRPr="00222491">
        <w:rPr>
          <w:b/>
          <w:bCs/>
          <w:i/>
          <w:iCs/>
          <w:sz w:val="24"/>
          <w:u w:val="single"/>
        </w:rPr>
        <w:t>Метапредметными</w:t>
      </w:r>
      <w:proofErr w:type="spellEnd"/>
      <w:r w:rsidRPr="00222491">
        <w:rPr>
          <w:sz w:val="24"/>
        </w:rPr>
        <w:t xml:space="preserve"> результатами изучения курса «Математика» в 1-м классе являются формирование следующих универсальных учебных действий (УУД).</w:t>
      </w:r>
    </w:p>
    <w:p w:rsidR="00222491" w:rsidRPr="00222491" w:rsidRDefault="00222491" w:rsidP="00222491">
      <w:pPr>
        <w:spacing w:line="276" w:lineRule="auto"/>
        <w:rPr>
          <w:i/>
          <w:iCs/>
          <w:color w:val="000000"/>
          <w:sz w:val="24"/>
        </w:rPr>
      </w:pPr>
      <w:r w:rsidRPr="00222491">
        <w:rPr>
          <w:i/>
          <w:iCs/>
          <w:color w:val="000000"/>
          <w:sz w:val="24"/>
        </w:rPr>
        <w:t>Регулятивные УУД:</w:t>
      </w:r>
    </w:p>
    <w:p w:rsidR="00222491" w:rsidRPr="00222491" w:rsidRDefault="00222491" w:rsidP="00222491">
      <w:pPr>
        <w:spacing w:line="276" w:lineRule="auto"/>
        <w:rPr>
          <w:i/>
          <w:color w:val="000000"/>
          <w:sz w:val="24"/>
        </w:rPr>
      </w:pPr>
      <w:r w:rsidRPr="00222491">
        <w:rPr>
          <w:i/>
          <w:iCs/>
          <w:color w:val="000000"/>
          <w:sz w:val="24"/>
        </w:rPr>
        <w:t xml:space="preserve">- </w:t>
      </w:r>
      <w:r w:rsidRPr="00222491">
        <w:rPr>
          <w:sz w:val="24"/>
        </w:rPr>
        <w:t xml:space="preserve">Готовность ученика целенаправленно </w:t>
      </w:r>
      <w:r w:rsidRPr="00222491">
        <w:rPr>
          <w:b/>
          <w:bCs/>
          <w:i/>
          <w:iCs/>
          <w:sz w:val="24"/>
        </w:rPr>
        <w:t>использовать</w:t>
      </w:r>
      <w:r w:rsidRPr="00222491">
        <w:rPr>
          <w:sz w:val="24"/>
        </w:rPr>
        <w:t xml:space="preserve"> знания в учении и в повседневной жизни для исследования </w:t>
      </w:r>
      <w:proofErr w:type="spellStart"/>
      <w:r w:rsidRPr="00222491">
        <w:rPr>
          <w:sz w:val="24"/>
        </w:rPr>
        <w:t>ма</w:t>
      </w:r>
      <w:proofErr w:type="spellEnd"/>
      <w:r w:rsidRPr="00222491">
        <w:rPr>
          <w:sz w:val="24"/>
        </w:rPr>
        <w:t xml:space="preserve">   тематической сущности предмета (явления, события, факта); - </w:t>
      </w:r>
      <w:r w:rsidRPr="00222491">
        <w:rPr>
          <w:i/>
          <w:iCs/>
          <w:color w:val="000000"/>
          <w:sz w:val="24"/>
        </w:rPr>
        <w:t>Определять</w:t>
      </w:r>
      <w:r w:rsidRPr="00222491">
        <w:rPr>
          <w:color w:val="000000"/>
          <w:sz w:val="24"/>
        </w:rPr>
        <w:t xml:space="preserve"> и </w:t>
      </w:r>
      <w:r w:rsidRPr="00222491">
        <w:rPr>
          <w:i/>
          <w:iCs/>
          <w:color w:val="000000"/>
          <w:sz w:val="24"/>
        </w:rPr>
        <w:t>формулировать</w:t>
      </w:r>
      <w:r w:rsidRPr="00222491">
        <w:rPr>
          <w:i/>
          <w:color w:val="000000"/>
          <w:sz w:val="24"/>
        </w:rPr>
        <w:t xml:space="preserve"> цель деятельности на уроке с помощью учителя.</w:t>
      </w:r>
    </w:p>
    <w:p w:rsidR="00222491" w:rsidRPr="00222491" w:rsidRDefault="00222491" w:rsidP="00222491">
      <w:pPr>
        <w:spacing w:line="276" w:lineRule="auto"/>
        <w:rPr>
          <w:sz w:val="24"/>
        </w:rPr>
      </w:pPr>
      <w:r w:rsidRPr="00222491">
        <w:rPr>
          <w:i/>
          <w:sz w:val="24"/>
        </w:rPr>
        <w:t xml:space="preserve">- </w:t>
      </w:r>
      <w:r w:rsidRPr="00222491">
        <w:rPr>
          <w:i/>
          <w:iCs/>
          <w:color w:val="000000"/>
          <w:sz w:val="24"/>
        </w:rPr>
        <w:t>Проговаривать</w:t>
      </w:r>
      <w:r w:rsidRPr="00222491">
        <w:rPr>
          <w:sz w:val="24"/>
        </w:rPr>
        <w:t xml:space="preserve"> последовательность действий на уроке.</w:t>
      </w:r>
    </w:p>
    <w:p w:rsidR="00222491" w:rsidRPr="00222491" w:rsidRDefault="00222491" w:rsidP="00222491">
      <w:pPr>
        <w:spacing w:line="276" w:lineRule="auto"/>
        <w:rPr>
          <w:sz w:val="24"/>
        </w:rPr>
      </w:pPr>
      <w:r w:rsidRPr="00222491">
        <w:rPr>
          <w:sz w:val="24"/>
        </w:rPr>
        <w:t xml:space="preserve">- Учиться </w:t>
      </w:r>
      <w:r w:rsidRPr="00222491">
        <w:rPr>
          <w:i/>
          <w:iCs/>
          <w:color w:val="000000"/>
          <w:sz w:val="24"/>
        </w:rPr>
        <w:t>высказывать</w:t>
      </w:r>
      <w:r w:rsidRPr="00222491">
        <w:rPr>
          <w:sz w:val="24"/>
        </w:rPr>
        <w:t xml:space="preserve"> своё предположение (версию) на основе работы с иллюстрацией учебника.</w:t>
      </w:r>
    </w:p>
    <w:p w:rsidR="00222491" w:rsidRPr="00222491" w:rsidRDefault="00222491" w:rsidP="00222491">
      <w:pPr>
        <w:spacing w:line="276" w:lineRule="auto"/>
        <w:rPr>
          <w:sz w:val="24"/>
        </w:rPr>
      </w:pPr>
      <w:r w:rsidRPr="00222491">
        <w:rPr>
          <w:sz w:val="24"/>
        </w:rPr>
        <w:t xml:space="preserve">- Учиться </w:t>
      </w:r>
      <w:r w:rsidRPr="00222491">
        <w:rPr>
          <w:i/>
          <w:iCs/>
          <w:color w:val="000000"/>
          <w:sz w:val="24"/>
        </w:rPr>
        <w:t>работать</w:t>
      </w:r>
      <w:r w:rsidRPr="00222491">
        <w:rPr>
          <w:sz w:val="24"/>
        </w:rPr>
        <w:t xml:space="preserve"> по предложенному учителем плану.</w:t>
      </w:r>
    </w:p>
    <w:p w:rsidR="00222491" w:rsidRPr="00222491" w:rsidRDefault="00222491" w:rsidP="00222491">
      <w:pPr>
        <w:spacing w:line="276" w:lineRule="auto"/>
        <w:rPr>
          <w:sz w:val="24"/>
        </w:rPr>
      </w:pPr>
      <w:r w:rsidRPr="00222491">
        <w:rPr>
          <w:sz w:val="24"/>
        </w:rPr>
        <w:t xml:space="preserve">- Учиться </w:t>
      </w:r>
      <w:r w:rsidRPr="00222491">
        <w:rPr>
          <w:i/>
          <w:iCs/>
          <w:color w:val="000000"/>
          <w:sz w:val="24"/>
        </w:rPr>
        <w:t>отличать</w:t>
      </w:r>
      <w:r w:rsidRPr="00222491">
        <w:rPr>
          <w:sz w:val="24"/>
        </w:rPr>
        <w:t xml:space="preserve"> верно выполненное задание от неверного.</w:t>
      </w:r>
    </w:p>
    <w:p w:rsidR="00222491" w:rsidRPr="00222491" w:rsidRDefault="00222491" w:rsidP="00222491">
      <w:pPr>
        <w:spacing w:line="276" w:lineRule="auto"/>
        <w:rPr>
          <w:i/>
          <w:sz w:val="24"/>
        </w:rPr>
      </w:pPr>
      <w:r w:rsidRPr="00222491">
        <w:rPr>
          <w:sz w:val="24"/>
        </w:rPr>
        <w:t xml:space="preserve">- </w:t>
      </w:r>
      <w:r w:rsidRPr="00222491">
        <w:rPr>
          <w:i/>
          <w:sz w:val="24"/>
        </w:rPr>
        <w:t xml:space="preserve">Учиться совместно с учителем и другими учениками </w:t>
      </w:r>
      <w:r w:rsidRPr="00222491">
        <w:rPr>
          <w:iCs/>
          <w:color w:val="000000"/>
          <w:sz w:val="24"/>
        </w:rPr>
        <w:t>давать</w:t>
      </w:r>
      <w:r w:rsidRPr="00222491">
        <w:rPr>
          <w:i/>
          <w:sz w:val="24"/>
        </w:rPr>
        <w:t xml:space="preserve"> эмоциональную </w:t>
      </w:r>
      <w:r w:rsidRPr="00222491">
        <w:rPr>
          <w:iCs/>
          <w:color w:val="000000"/>
          <w:sz w:val="24"/>
        </w:rPr>
        <w:t>оценку</w:t>
      </w:r>
      <w:r w:rsidRPr="00222491">
        <w:rPr>
          <w:i/>
          <w:sz w:val="24"/>
        </w:rPr>
        <w:t xml:space="preserve"> деятельности класса на уроке.</w:t>
      </w:r>
    </w:p>
    <w:p w:rsidR="00222491" w:rsidRPr="00222491" w:rsidRDefault="00222491" w:rsidP="00222491">
      <w:pPr>
        <w:spacing w:line="276" w:lineRule="auto"/>
        <w:rPr>
          <w:i/>
          <w:iCs/>
          <w:color w:val="000000"/>
          <w:sz w:val="24"/>
        </w:rPr>
      </w:pPr>
    </w:p>
    <w:p w:rsidR="00222491" w:rsidRPr="00222491" w:rsidRDefault="00222491" w:rsidP="00222491">
      <w:pPr>
        <w:shd w:val="clear" w:color="auto" w:fill="FFFFFF"/>
        <w:spacing w:line="276" w:lineRule="auto"/>
        <w:rPr>
          <w:sz w:val="24"/>
          <w:lang w:eastAsia="en-US"/>
        </w:rPr>
      </w:pPr>
      <w:r w:rsidRPr="00222491">
        <w:rPr>
          <w:i/>
          <w:iCs/>
          <w:color w:val="000000"/>
          <w:sz w:val="24"/>
          <w:lang w:eastAsia="en-US"/>
        </w:rPr>
        <w:t>Познавательные УУД: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sz w:val="24"/>
          <w:lang w:eastAsia="en-US"/>
        </w:rPr>
      </w:pPr>
      <w:r w:rsidRPr="00222491">
        <w:rPr>
          <w:sz w:val="24"/>
          <w:lang w:eastAsia="en-US"/>
        </w:rPr>
        <w:t xml:space="preserve">- </w:t>
      </w:r>
      <w:r w:rsidRPr="00222491">
        <w:rPr>
          <w:color w:val="000000"/>
          <w:sz w:val="24"/>
          <w:lang w:eastAsia="en-US"/>
        </w:rPr>
        <w:t xml:space="preserve">Способность </w:t>
      </w:r>
      <w:r w:rsidRPr="00222491">
        <w:rPr>
          <w:b/>
          <w:bCs/>
          <w:i/>
          <w:iCs/>
          <w:color w:val="000000"/>
          <w:sz w:val="24"/>
          <w:lang w:eastAsia="en-US"/>
        </w:rPr>
        <w:t>характеризовать</w:t>
      </w:r>
      <w:r w:rsidRPr="00222491">
        <w:rPr>
          <w:color w:val="000000"/>
          <w:sz w:val="24"/>
          <w:lang w:eastAsia="en-US"/>
        </w:rPr>
        <w:t xml:space="preserve"> собственные знания по предмету, формулиро</w:t>
      </w:r>
      <w:r w:rsidRPr="00222491">
        <w:rPr>
          <w:color w:val="000000"/>
          <w:sz w:val="24"/>
          <w:lang w:eastAsia="en-US"/>
        </w:rPr>
        <w:softHyphen/>
        <w:t xml:space="preserve">вать вопросы, устанавливать, какие из предложенных математических задач могут быть им успешно решены; 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sz w:val="24"/>
          <w:lang w:eastAsia="en-US"/>
        </w:rPr>
        <w:t xml:space="preserve">- </w:t>
      </w:r>
      <w:r w:rsidRPr="00222491">
        <w:rPr>
          <w:i/>
          <w:color w:val="000000"/>
          <w:sz w:val="24"/>
          <w:lang w:eastAsia="en-US"/>
        </w:rPr>
        <w:t xml:space="preserve">Ориентироваться в своей системе знаний: </w:t>
      </w:r>
      <w:r w:rsidRPr="00222491">
        <w:rPr>
          <w:iCs/>
          <w:color w:val="000000"/>
          <w:sz w:val="24"/>
          <w:lang w:eastAsia="en-US"/>
        </w:rPr>
        <w:t>отличать</w:t>
      </w:r>
      <w:r w:rsidRPr="00222491">
        <w:rPr>
          <w:i/>
          <w:color w:val="000000"/>
          <w:sz w:val="24"/>
          <w:lang w:eastAsia="en-US"/>
        </w:rPr>
        <w:t xml:space="preserve"> новое от уже известного с помощью учителя.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color w:val="000000"/>
          <w:sz w:val="24"/>
          <w:lang w:eastAsia="en-US"/>
        </w:rPr>
        <w:t xml:space="preserve">Делать предварительный отбор источников информации: </w:t>
      </w:r>
      <w:r w:rsidRPr="00222491">
        <w:rPr>
          <w:i/>
          <w:iCs/>
          <w:color w:val="000000"/>
          <w:sz w:val="24"/>
          <w:lang w:eastAsia="en-US"/>
        </w:rPr>
        <w:t>ориентироваться</w:t>
      </w:r>
      <w:r w:rsidRPr="00222491">
        <w:rPr>
          <w:color w:val="000000"/>
          <w:sz w:val="24"/>
          <w:lang w:eastAsia="en-US"/>
        </w:rPr>
        <w:t xml:space="preserve"> в учебнике (на развороте, в оглавлении, в словаре).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color w:val="000000"/>
          <w:sz w:val="24"/>
          <w:lang w:eastAsia="en-US"/>
        </w:rPr>
        <w:t xml:space="preserve">Добывать новые знания: </w:t>
      </w:r>
      <w:r w:rsidRPr="00222491">
        <w:rPr>
          <w:i/>
          <w:iCs/>
          <w:color w:val="000000"/>
          <w:sz w:val="24"/>
          <w:lang w:eastAsia="en-US"/>
        </w:rPr>
        <w:t>находить ответы</w:t>
      </w:r>
      <w:r w:rsidRPr="00222491">
        <w:rPr>
          <w:color w:val="000000"/>
          <w:sz w:val="24"/>
          <w:lang w:eastAsia="en-US"/>
        </w:rPr>
        <w:t xml:space="preserve"> на вопросы, используя учебник, свой жизненный опыт и информацию, полученную на уроке.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color w:val="000000"/>
          <w:sz w:val="24"/>
          <w:lang w:eastAsia="en-US"/>
        </w:rPr>
        <w:t xml:space="preserve">Перерабатывать полученную информацию: </w:t>
      </w:r>
      <w:r w:rsidRPr="00222491">
        <w:rPr>
          <w:i/>
          <w:iCs/>
          <w:color w:val="000000"/>
          <w:sz w:val="24"/>
          <w:lang w:eastAsia="en-US"/>
        </w:rPr>
        <w:t>делать</w:t>
      </w:r>
      <w:r w:rsidRPr="00222491">
        <w:rPr>
          <w:color w:val="000000"/>
          <w:sz w:val="24"/>
          <w:lang w:eastAsia="en-US"/>
        </w:rPr>
        <w:t xml:space="preserve"> выводы в результате совместной работы всего класса.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lastRenderedPageBreak/>
        <w:t xml:space="preserve">- </w:t>
      </w:r>
      <w:r w:rsidRPr="00222491">
        <w:rPr>
          <w:color w:val="000000"/>
          <w:sz w:val="24"/>
          <w:lang w:eastAsia="en-US"/>
        </w:rPr>
        <w:t xml:space="preserve">Перерабатывать полученную информацию: </w:t>
      </w:r>
      <w:r w:rsidRPr="00222491">
        <w:rPr>
          <w:i/>
          <w:iCs/>
          <w:color w:val="000000"/>
          <w:sz w:val="24"/>
          <w:lang w:eastAsia="en-US"/>
        </w:rPr>
        <w:t>сравнивать</w:t>
      </w:r>
      <w:r w:rsidRPr="00222491">
        <w:rPr>
          <w:color w:val="000000"/>
          <w:sz w:val="24"/>
          <w:lang w:eastAsia="en-US"/>
        </w:rPr>
        <w:t xml:space="preserve"> и </w:t>
      </w:r>
      <w:r w:rsidRPr="00222491">
        <w:rPr>
          <w:i/>
          <w:iCs/>
          <w:color w:val="000000"/>
          <w:sz w:val="24"/>
          <w:lang w:eastAsia="en-US"/>
        </w:rPr>
        <w:t>группировать</w:t>
      </w:r>
      <w:r w:rsidRPr="00222491">
        <w:rPr>
          <w:color w:val="000000"/>
          <w:sz w:val="24"/>
          <w:lang w:eastAsia="en-US"/>
        </w:rPr>
        <w:t xml:space="preserve">    такие математические объекты, как числа, числовые выражения, равенства, неравенства, плоские геометрические фигуры.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b/>
          <w:bCs/>
          <w:i/>
          <w:iCs/>
          <w:sz w:val="24"/>
          <w:lang w:eastAsia="en-US"/>
        </w:rPr>
        <w:t>Преобразовывать</w:t>
      </w:r>
      <w:r w:rsidRPr="00222491">
        <w:rPr>
          <w:sz w:val="24"/>
          <w:lang w:eastAsia="en-US"/>
        </w:rPr>
        <w:t xml:space="preserve">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sz w:val="24"/>
          <w:lang w:eastAsia="en-US"/>
        </w:rPr>
        <w:t>- Познавательный интерес к математической науке.</w:t>
      </w:r>
    </w:p>
    <w:p w:rsidR="00222491" w:rsidRPr="00222491" w:rsidRDefault="00222491" w:rsidP="00222491">
      <w:pPr>
        <w:shd w:val="clear" w:color="auto" w:fill="FFFFFF"/>
        <w:spacing w:line="276" w:lineRule="auto"/>
        <w:rPr>
          <w:i/>
          <w:sz w:val="24"/>
          <w:lang w:eastAsia="en-US"/>
        </w:rPr>
      </w:pPr>
      <w:r w:rsidRPr="00222491">
        <w:rPr>
          <w:i/>
          <w:sz w:val="24"/>
          <w:lang w:eastAsia="en-US"/>
        </w:rPr>
        <w:t xml:space="preserve">- </w:t>
      </w:r>
      <w:r w:rsidRPr="00222491">
        <w:rPr>
          <w:rFonts w:eastAsia="@Arial Unicode MS"/>
          <w:color w:val="000000"/>
          <w:sz w:val="24"/>
          <w:lang w:eastAsia="en-US"/>
        </w:rPr>
        <w:t>О</w:t>
      </w:r>
      <w:r w:rsidRPr="00222491">
        <w:rPr>
          <w:sz w:val="24"/>
          <w:lang w:eastAsia="en-US"/>
        </w:rPr>
        <w:t xml:space="preserve">существлять </w:t>
      </w:r>
      <w:r w:rsidRPr="00222491">
        <w:rPr>
          <w:b/>
          <w:bCs/>
          <w:i/>
          <w:iCs/>
          <w:sz w:val="24"/>
          <w:lang w:eastAsia="en-US"/>
        </w:rPr>
        <w:t>поиск необходимой информации</w:t>
      </w:r>
      <w:r w:rsidRPr="00222491">
        <w:rPr>
          <w:sz w:val="24"/>
          <w:lang w:eastAsia="en-US"/>
        </w:rPr>
        <w:t xml:space="preserve">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Коммуникативные УУД: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- </w:t>
      </w: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Донести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свою позицию до других:</w:t>
      </w: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оформлять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свою мысль в устной и письменной речи (на уровне одного предложения или небольшого текста).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Слушать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 </w:t>
      </w: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понимать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речь других.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@Arial Unicode MS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</w:t>
      </w: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Читать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и </w:t>
      </w: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пересказывать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текст. </w:t>
      </w:r>
      <w:r w:rsidRPr="00222491">
        <w:rPr>
          <w:rFonts w:ascii="Calibri" w:eastAsia="@Arial Unicode MS" w:hAnsi="Calibri"/>
          <w:sz w:val="22"/>
          <w:szCs w:val="22"/>
          <w:lang w:eastAsia="en-US"/>
        </w:rPr>
        <w:t>Находить в тексте конкретные сведения, факты, заданные в явном виде.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@Arial Unicode MS" w:hAnsi="Calibri"/>
          <w:sz w:val="22"/>
          <w:szCs w:val="22"/>
          <w:lang w:eastAsia="en-US"/>
        </w:rPr>
        <w:t xml:space="preserve">- </w:t>
      </w:r>
      <w:r w:rsidRPr="00222491">
        <w:rPr>
          <w:rFonts w:ascii="Calibri" w:eastAsia="Calibri" w:hAnsi="Calibri"/>
          <w:sz w:val="22"/>
          <w:szCs w:val="22"/>
          <w:lang w:eastAsia="en-US"/>
        </w:rPr>
        <w:t>Совместно</w:t>
      </w: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договариваться</w:t>
      </w: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о правилах общения и поведения в школе и следовать им.</w:t>
      </w:r>
    </w:p>
    <w:p w:rsidR="00222491" w:rsidRPr="00222491" w:rsidRDefault="00222491" w:rsidP="00222491">
      <w:pPr>
        <w:tabs>
          <w:tab w:val="num" w:pos="0"/>
        </w:tabs>
        <w:spacing w:before="100" w:beforeAutospacing="1" w:after="100" w:afterAutospacing="1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Учиться выполнять различные роли в группе (лидера, исполнителя, критика).</w:t>
      </w:r>
    </w:p>
    <w:p w:rsidR="00222491" w:rsidRPr="00222491" w:rsidRDefault="00222491" w:rsidP="00222491">
      <w:pPr>
        <w:spacing w:line="276" w:lineRule="auto"/>
        <w:rPr>
          <w:b/>
          <w:bCs/>
          <w:color w:val="000000"/>
          <w:sz w:val="24"/>
        </w:rPr>
      </w:pPr>
      <w:r w:rsidRPr="00222491">
        <w:rPr>
          <w:b/>
          <w:bCs/>
          <w:color w:val="000000"/>
          <w:sz w:val="24"/>
          <w:u w:val="single"/>
        </w:rPr>
        <w:t>Предметными результатами</w:t>
      </w:r>
      <w:r w:rsidRPr="00222491">
        <w:rPr>
          <w:color w:val="000000"/>
          <w:sz w:val="24"/>
          <w:u w:val="single"/>
        </w:rPr>
        <w:t xml:space="preserve"> </w:t>
      </w:r>
      <w:r w:rsidRPr="00222491">
        <w:rPr>
          <w:color w:val="000000"/>
          <w:sz w:val="24"/>
        </w:rPr>
        <w:t>изучения курса «Математика» в 1-м классе являются формирование следующих умений.</w:t>
      </w:r>
    </w:p>
    <w:p w:rsidR="00222491" w:rsidRPr="00222491" w:rsidRDefault="00222491" w:rsidP="00222491">
      <w:pPr>
        <w:tabs>
          <w:tab w:val="num" w:pos="0"/>
        </w:tabs>
        <w:spacing w:line="276" w:lineRule="auto"/>
        <w:rPr>
          <w:color w:val="000000"/>
          <w:sz w:val="24"/>
        </w:rPr>
      </w:pPr>
      <w:r w:rsidRPr="00222491">
        <w:rPr>
          <w:color w:val="000000"/>
          <w:sz w:val="24"/>
        </w:rPr>
        <w:t>Учащиеся</w:t>
      </w:r>
      <w:r w:rsidRPr="00222491">
        <w:rPr>
          <w:b/>
          <w:bCs/>
          <w:i/>
          <w:iCs/>
          <w:color w:val="000000"/>
          <w:sz w:val="24"/>
        </w:rPr>
        <w:t xml:space="preserve"> должны знать</w:t>
      </w:r>
      <w:r w:rsidRPr="00222491">
        <w:rPr>
          <w:color w:val="000000"/>
          <w:sz w:val="24"/>
        </w:rPr>
        <w:t>: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названия и обозначения действий сложения и вычитания, таблицу сложения чисел в пределах 20 и соответствующие случаи вычитания</w:t>
      </w:r>
    </w:p>
    <w:p w:rsidR="00222491" w:rsidRPr="00222491" w:rsidRDefault="00222491" w:rsidP="00222491">
      <w:pPr>
        <w:spacing w:line="276" w:lineRule="auto"/>
        <w:rPr>
          <w:sz w:val="24"/>
          <w:lang w:eastAsia="en-US"/>
        </w:rPr>
      </w:pPr>
      <w:r w:rsidRPr="00222491">
        <w:rPr>
          <w:color w:val="000000"/>
          <w:sz w:val="24"/>
          <w:lang w:eastAsia="en-US"/>
        </w:rPr>
        <w:t xml:space="preserve">Учащиеся </w:t>
      </w:r>
      <w:r w:rsidRPr="00222491">
        <w:rPr>
          <w:b/>
          <w:bCs/>
          <w:i/>
          <w:iCs/>
          <w:color w:val="000000"/>
          <w:sz w:val="24"/>
          <w:lang w:eastAsia="en-US"/>
        </w:rPr>
        <w:t>должны уметь</w:t>
      </w:r>
      <w:r w:rsidRPr="00222491">
        <w:rPr>
          <w:color w:val="000000"/>
          <w:sz w:val="24"/>
          <w:lang w:eastAsia="en-US"/>
        </w:rPr>
        <w:t>:</w:t>
      </w:r>
      <w:r w:rsidRPr="00222491">
        <w:rPr>
          <w:sz w:val="24"/>
          <w:lang w:eastAsia="en-US"/>
        </w:rPr>
        <w:t xml:space="preserve"> </w:t>
      </w:r>
    </w:p>
    <w:p w:rsidR="00222491" w:rsidRPr="00222491" w:rsidRDefault="00222491" w:rsidP="00222491">
      <w:pPr>
        <w:spacing w:line="276" w:lineRule="auto"/>
        <w:ind w:left="360"/>
        <w:rPr>
          <w:sz w:val="24"/>
          <w:lang w:eastAsia="en-US"/>
        </w:rPr>
      </w:pPr>
      <w:r w:rsidRPr="00222491">
        <w:rPr>
          <w:sz w:val="24"/>
          <w:lang w:eastAsia="en-US"/>
        </w:rPr>
        <w:t>- Оценивать количество предметов числом и проверять сделанные оценки подсчетом в пределах 20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Вести счет, как в прямом, так и в обратном порядке в пределах 20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Записывать и сравнивать числа  в пределах 20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Находить значение числового выражения в 1-2 действия в пределах 20 (без скобок)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- Решать задачи в 1-2 действия, раскрывающие конкретный смысл действий сложения и вычитания, а также задачи на нахождение числа, которое на несколько единиц больше (меньше) данного и 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- Проводить измерение длины отрезка и длины ломаной 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Строить отрезок заданной длины</w:t>
      </w:r>
    </w:p>
    <w:p w:rsidR="00222491" w:rsidRPr="00222491" w:rsidRDefault="00222491" w:rsidP="00222491">
      <w:pPr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- Вычислять длину ломаной.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222491" w:rsidRPr="00222491" w:rsidRDefault="00222491" w:rsidP="00222491">
      <w:pPr>
        <w:tabs>
          <w:tab w:val="num" w:pos="0"/>
        </w:tabs>
        <w:spacing w:line="276" w:lineRule="auto"/>
        <w:rPr>
          <w:color w:val="000000"/>
          <w:sz w:val="24"/>
        </w:rPr>
      </w:pPr>
      <w:r w:rsidRPr="00222491">
        <w:rPr>
          <w:b/>
          <w:i/>
          <w:iCs/>
          <w:color w:val="000000"/>
          <w:sz w:val="24"/>
        </w:rPr>
        <w:t>Учащиеся в совместной деятельности с учителем имеют возможность научиться:</w:t>
      </w:r>
      <w:r w:rsidRPr="00222491">
        <w:rPr>
          <w:color w:val="000000"/>
          <w:sz w:val="24"/>
        </w:rPr>
        <w:t xml:space="preserve"> 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использовать в процессе вычислений знание переместительного свойства сложения; (повышенный уровень)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использовать в процессе измерения знание единиц измерения длин</w:t>
      </w:r>
      <w:proofErr w:type="gramStart"/>
      <w:r w:rsidRPr="00222491">
        <w:rPr>
          <w:i/>
          <w:color w:val="000000"/>
          <w:sz w:val="24"/>
          <w:lang w:eastAsia="en-US"/>
        </w:rPr>
        <w:t>ы(</w:t>
      </w:r>
      <w:proofErr w:type="gramEnd"/>
      <w:r w:rsidRPr="00222491">
        <w:rPr>
          <w:i/>
          <w:color w:val="000000"/>
          <w:sz w:val="24"/>
          <w:lang w:eastAsia="en-US"/>
        </w:rPr>
        <w:t>сантиметр, дециметр), объёма (литр) и массы (килограмм);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выделять как основание классификации такие признаки предметов, как цвет, форма, размер, назначение, материал;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выделять часть предметов из большей группы на основании общего признака (видовое отличие);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производить классификацию предметов, математических объектов по одному основанию;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решать задачи в два действия на сложение и вычитание;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квадраты,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определять длину данного отрезка;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заполнять таблицу, содержащую не более трёх строк и трёх столбцов; (повышенный уровень)</w:t>
      </w:r>
    </w:p>
    <w:p w:rsidR="00222491" w:rsidRPr="00222491" w:rsidRDefault="00222491" w:rsidP="00222491">
      <w:pPr>
        <w:spacing w:before="100" w:beforeAutospacing="1" w:after="100" w:afterAutospacing="1" w:line="276" w:lineRule="auto"/>
        <w:ind w:left="360"/>
        <w:rPr>
          <w:i/>
          <w:color w:val="000000"/>
          <w:sz w:val="24"/>
          <w:lang w:eastAsia="en-US"/>
        </w:rPr>
      </w:pPr>
      <w:r w:rsidRPr="00222491">
        <w:rPr>
          <w:i/>
          <w:color w:val="000000"/>
          <w:sz w:val="24"/>
          <w:lang w:eastAsia="en-US"/>
        </w:rPr>
        <w:t>- решать арифметические ребусы и числовые головоломки, содержащие не более двух действий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 </w:t>
      </w: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Основное содержание  предмета.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Обучение  математике по программе «Школа России» представлено разделами: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1.«Числа и величины»,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2.«Арифметические действия»,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3.«Текстовые задачи»,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4.«Пространственные отношения.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5. «Геометрические фигуры»,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6.«Геометрические величины»,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7.«Работа с информацией». Новый раздел «Работа с информацией» изучается на основе содержания всех других разделов курса математики.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      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lang w:eastAsia="en-US"/>
        </w:rPr>
        <w:t>Содержание курса  начального общего образования по учебному предмету.</w:t>
      </w: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 xml:space="preserve"> 1.Числа и величины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 xml:space="preserve"> 2.Арифметические действия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Деление с остатком.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lastRenderedPageBreak/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оценка достоверности, прикидка результата, вычисление на калькуляторе).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3.Работа с текстовыми задачами.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Решение текстовых задач арифметическим способом. Планирование хода решения задачи. Представление текста задачи (таблица, схема, диаграмма и другие модели).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Задачи, содержащие отношения «больше (меньше) </w:t>
      </w:r>
      <w:proofErr w:type="gramStart"/>
      <w:r w:rsidRPr="00222491">
        <w:rPr>
          <w:rFonts w:ascii="Calibri" w:eastAsia="Calibri" w:hAnsi="Calibri"/>
          <w:sz w:val="22"/>
          <w:szCs w:val="22"/>
          <w:lang w:eastAsia="en-US"/>
        </w:rPr>
        <w:t>на</w:t>
      </w:r>
      <w:proofErr w:type="gramEnd"/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... «, «больше (меньше) в...». </w:t>
      </w:r>
      <w:proofErr w:type="gramStart"/>
      <w:r w:rsidRPr="00222491">
        <w:rPr>
          <w:rFonts w:ascii="Calibri" w:eastAsia="Calibri" w:hAnsi="Calibri"/>
          <w:sz w:val="22"/>
          <w:szCs w:val="22"/>
          <w:lang w:eastAsia="en-US"/>
        </w:rPr>
        <w:t>Зависимости между величинами, характеризующими процессы движения, работы, купли-продажи и  др. Скорость, время, путь, объём работы, время, производительность труда; количество товара, его цена и стоимость и др.</w:t>
      </w:r>
      <w:proofErr w:type="gramEnd"/>
    </w:p>
    <w:p w:rsidR="00222491" w:rsidRPr="00222491" w:rsidRDefault="00222491" w:rsidP="00222491">
      <w:pPr>
        <w:shd w:val="clear" w:color="auto" w:fill="FFFFFF"/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Задачи на нахождение доли целого и целого по его доле.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4.Пространственные  отношения. Геометрические фигуры.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 xml:space="preserve">Взаимное расположение предметов в пространстве и  на  плоскости (выше - ниже, слева </w:t>
      </w:r>
      <w:proofErr w:type="gramStart"/>
      <w:r w:rsidRPr="00222491">
        <w:rPr>
          <w:rFonts w:ascii="Calibri" w:eastAsia="Calibri" w:hAnsi="Calibri"/>
          <w:sz w:val="22"/>
          <w:szCs w:val="22"/>
          <w:lang w:eastAsia="en-US"/>
        </w:rPr>
        <w:t>-с</w:t>
      </w:r>
      <w:proofErr w:type="gramEnd"/>
      <w:r w:rsidRPr="00222491">
        <w:rPr>
          <w:rFonts w:ascii="Calibri" w:eastAsia="Calibri" w:hAnsi="Calibri"/>
          <w:sz w:val="22"/>
          <w:szCs w:val="22"/>
          <w:lang w:eastAsia="en-US"/>
        </w:rPr>
        <w:t>права, сверху – снизу, ближе— дальше, между и пр.).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Геометрические формы в окружающем мире. Распознавание и называние: куб, шар, параллелепипед, пирамида, цилиндр, конус.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5.Геометрические величины.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Геометрические величины и их измерение. Измерение длины отрезка. Единицы длины (миллиметр, сантиметр, дециметр, метр, километр). Периметр. Вычисление периметра многоугольника.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Площадь геометрической фигуры. Единицы площади (квадратный сантиметр, квадратный дециметр, квадратный метр). Точное и приближённое измерение площади геометрической фигуры. Вычисление площади прямоугольника.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u w:val="single"/>
          <w:lang w:eastAsia="en-US"/>
        </w:rPr>
      </w:pPr>
      <w:r w:rsidRPr="00222491">
        <w:rPr>
          <w:rFonts w:ascii="Calibri" w:eastAsia="Calibri" w:hAnsi="Calibri"/>
          <w:b/>
          <w:bCs/>
          <w:sz w:val="22"/>
          <w:szCs w:val="22"/>
          <w:u w:val="single"/>
          <w:lang w:eastAsia="en-US"/>
        </w:rPr>
        <w:t>6.Работа с информацией.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lastRenderedPageBreak/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Построение простейших логических выражений с помощью логических связок и слов («… и/или …», «если …, то …», «вер</w:t>
      </w:r>
      <w:r w:rsidRPr="00222491">
        <w:rPr>
          <w:rFonts w:ascii="Calibri" w:eastAsia="Calibri" w:hAnsi="Calibri"/>
          <w:sz w:val="22"/>
          <w:szCs w:val="22"/>
          <w:lang w:eastAsia="en-US"/>
        </w:rPr>
        <w:softHyphen/>
        <w:t>но/неверно, что …», «каждый», «все», «найдётся», «не»); истинность утверждений.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Составление конечной последовательности (цепочки) пред</w:t>
      </w:r>
      <w:r w:rsidRPr="00222491">
        <w:rPr>
          <w:rFonts w:ascii="Calibri" w:eastAsia="Calibri" w:hAnsi="Calibri"/>
          <w:sz w:val="22"/>
          <w:szCs w:val="22"/>
          <w:lang w:eastAsia="en-US"/>
        </w:rPr>
        <w:softHyphen/>
        <w:t>метов, чисел, геометрических фигур и др. по правилу. Составление, запись и выполнение простого алгоритма, плана поиска информации.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Чтение и заполнение таблицы. Интерпретация данных таб</w:t>
      </w:r>
      <w:r w:rsidRPr="00222491">
        <w:rPr>
          <w:rFonts w:ascii="Calibri" w:eastAsia="Calibri" w:hAnsi="Calibri"/>
          <w:sz w:val="22"/>
          <w:szCs w:val="22"/>
          <w:lang w:eastAsia="en-US"/>
        </w:rPr>
        <w:softHyphen/>
        <w:t>лицы.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z w:val="22"/>
          <w:szCs w:val="22"/>
          <w:lang w:eastAsia="en-US"/>
        </w:rPr>
        <w:t>Чтение столбчатой диаграммы.</w:t>
      </w: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A344D4" w:rsidRDefault="00A344D4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3675C3" w:rsidRDefault="003675C3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lastRenderedPageBreak/>
        <w:t>Тематическое планирование</w:t>
      </w:r>
    </w:p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Математика 1 класс </w:t>
      </w:r>
    </w:p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i/>
          <w:iCs/>
          <w:sz w:val="22"/>
          <w:szCs w:val="22"/>
          <w:lang w:eastAsia="en-US"/>
        </w:rPr>
        <w:t>УМК «Школа России»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74"/>
        <w:gridCol w:w="7762"/>
      </w:tblGrid>
      <w:tr w:rsidR="00222491" w:rsidRPr="00222491" w:rsidTr="0012691C">
        <w:tc>
          <w:tcPr>
            <w:tcW w:w="5000" w:type="pct"/>
            <w:gridSpan w:val="2"/>
            <w:vAlign w:val="center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1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Числа и величины (31час)</w:t>
            </w:r>
          </w:p>
        </w:tc>
      </w:tr>
      <w:tr w:rsidR="00222491" w:rsidRPr="00222491" w:rsidTr="0012691C">
        <w:tc>
          <w:tcPr>
            <w:tcW w:w="2518" w:type="pct"/>
            <w:vAlign w:val="center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2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Содержание курса</w:t>
            </w:r>
          </w:p>
        </w:tc>
        <w:tc>
          <w:tcPr>
            <w:tcW w:w="2482" w:type="pct"/>
            <w:vAlign w:val="center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3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Характеристика деятельности учащихся</w:t>
            </w:r>
          </w:p>
        </w:tc>
      </w:tr>
      <w:tr w:rsidR="00222491" w:rsidRPr="00222491" w:rsidTr="0012691C">
        <w:tc>
          <w:tcPr>
            <w:tcW w:w="2518" w:type="pct"/>
          </w:tcPr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4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Числа от 1 до 10. Число 0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Счёт предметов и их изображение, движений, звуков и др. Порядок следования чисел при счёте.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Получение числа прибавлением 1 к предыдущему числу, вычитанием 1 из числа, непосредственно следующего за ним при счёте. Запись и чтение чисел от 1 до 10.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Число «нуль». Его получение и образование. </w:t>
            </w: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Равенство, неравенство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Отношения «равно», «больше», «меньше» для чисел, знаки сравнения. Сравнение чисел (с опорой на порядок следования чисел при счёте). Состав чисел 2, 3, 4, 5.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9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Числа от 1 до 20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Название и запись чисел от 1 до 20.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Представление числа в виде суммы разрядных слагаемых.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2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Десятичный состав чисел от 11 до 20.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3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Отношения «равно», больше», «меньше» для чисел, знаки сравнения. Сравнение чисел (с опорой на порядок следования чисел при счёте, с помощью действий вычитания).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4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Группировка чисел. Упорядочение чисел.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5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Составление числовых последовательностей.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6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Величины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7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Сравнение и упорядочение предметов (событий) по разным признакам: массе, вместимости, времени, стоимости.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8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массы: килограмм.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9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вместимости: литр.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0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Единицы времени: час. 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pPrChange w:id="21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Определение времени по часам с точностью до часа.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стоимости: копейка, рубль.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Монеты: 1 р., 2 р., 5 р., 1 к., 5 к., 10 к.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длины: сантиметр, дециметр.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" w:author="школа" w:date="2017-06-08T12:22:00Z">
                <w:pPr>
                  <w:spacing w:after="200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Соотношения между единицами измерения однородных величин.</w:t>
            </w:r>
          </w:p>
        </w:tc>
        <w:tc>
          <w:tcPr>
            <w:tcW w:w="2482" w:type="pct"/>
          </w:tcPr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Моделировать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ситуации, требующие перехода от одних единиц измерения к другим.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Составлять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модель числа.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Группировать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числа по заданному или самостоятельно установленному правилу.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Наблюдать: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устанавливать закономерности в числовой последовательности, составлять числовую последовательность по заданному ил самостоятельно выбранному правилу.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Исследовать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ситуации, требующие сравнения чисел и величин, их упорядочения.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Характеризовать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явления и события с использованием чисел и величин.</w:t>
            </w:r>
          </w:p>
          <w:p w:rsidR="0046249D" w:rsidRDefault="00222491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2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Оценивать 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правильность составления числовой последовательности.</w:t>
            </w: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3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4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5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6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7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8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39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0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1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2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3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4" w:author="школа" w:date="2017-06-08T12:22:00Z">
                <w:pPr>
                  <w:spacing w:after="200" w:line="276" w:lineRule="auto"/>
                </w:pPr>
              </w:pPrChange>
            </w:pPr>
          </w:p>
        </w:tc>
      </w:tr>
      <w:tr w:rsidR="00222491" w:rsidRPr="00222491" w:rsidTr="0012691C">
        <w:tc>
          <w:tcPr>
            <w:tcW w:w="5000" w:type="pct"/>
            <w:gridSpan w:val="2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45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Арифметические действия(63часа)</w:t>
            </w:r>
          </w:p>
        </w:tc>
      </w:tr>
      <w:tr w:rsidR="00222491" w:rsidRPr="00222491" w:rsidTr="0012691C">
        <w:tc>
          <w:tcPr>
            <w:tcW w:w="2518" w:type="pct"/>
          </w:tcPr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4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Сложение и вычитание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Сложение. Слагаемое, сумма. Знак сложения. Таблица сложения. Сложение с нулём. Перестановка слагаемых в сумме двух чисел.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Перестановка и группировка слагаемых в сумме нескольких чисел.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4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Вычитание. Уменьшаемое, вычитаемое, разность. Знак вычитания. Вычитание нуля.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Взаимосвязь сложения и вычитания.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pPrChange w:id="5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Приёмы вычислений: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pPrChange w:id="5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а) при сложении – прибавление числа по частям, перестановка чисел;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pPrChange w:id="5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 xml:space="preserve">б) при вычитании – вычитание числа по частям и вычитание на основе знания </w:t>
            </w: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lastRenderedPageBreak/>
              <w:t>соответствующего случая сложения.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Таблица сложения и вычитания в пределах 10. Соответствующие случаи вычитания. Сложение и вычитание с числом 0.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Сложение двух однозначных чисел, сумма которых больше чем 10. С использованием изученных приёмов вычислений. Таблица сложения и соответствующие случаи вычитания.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5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Отношения «больше на…», «меньше на…». Нахождение числа, которое на несколько единиц (единица разряда) больше или меньше данного.</w:t>
            </w: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57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Числовые выражения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8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Чтение и запись числового выражения. Нахождение значений числовых выражений в одно два действия без скобок.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59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Чтение и запись числовых выражений.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0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Свойства арифметических действий: переместительное свойство сложения и умножения, сочетательное свойство сложения</w:t>
            </w: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1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2482" w:type="pct"/>
          </w:tcPr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Сравнивать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разные способы вычислений, выбирать удобный.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Моделировать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ситуации, иллюстрирующие арифметическое действие и ход его выполнения.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Использовать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математическую терминологию при записи и выполнении арифметического действия (сложения, вычитания, умножения, деления).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Моделировать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изученные арифметические зависимости.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Прогнозировать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результат вычисления.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6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Контролировать и осуществлять пошаговый контроль правильности и полноты выполнения алгоритма арифметического действия.</w:t>
            </w: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68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69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0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1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2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Использовать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различные приёмы проверки правильности нахождения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</w:tc>
      </w:tr>
      <w:tr w:rsidR="00222491" w:rsidRPr="00222491" w:rsidTr="0012691C">
        <w:tc>
          <w:tcPr>
            <w:tcW w:w="5000" w:type="pct"/>
            <w:gridSpan w:val="2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3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Работа с текстовыми задачами (22часа)</w:t>
            </w:r>
          </w:p>
        </w:tc>
      </w:tr>
      <w:tr w:rsidR="00222491" w:rsidRPr="00222491" w:rsidTr="0012691C">
        <w:tc>
          <w:tcPr>
            <w:tcW w:w="2518" w:type="pct"/>
          </w:tcPr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Задача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Условие и вопрос задачи. 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Установление зависимости между величинами, представленными в задаче. Планирование хода решения и ответа на вопрос задачи.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7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Решение текстовых задач арифметическим способом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Задачи, при решении которых используются: смысл арифметического действия (сложение, вычитание). Понятия «увеличить на…», «уменьшить на…». Решение задач в одно, два действия на сложение и вычитание. Задачи на нахождение неизвестного слагаемого, неизвестного уменьшаемого и неизвестного 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вычитаемого.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7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Решение задач логического характера.</w:t>
            </w:r>
          </w:p>
        </w:tc>
        <w:tc>
          <w:tcPr>
            <w:tcW w:w="2482" w:type="pct"/>
          </w:tcPr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0" w:author="школа" w:date="2017-06-08T12:22:00Z">
                <w:pPr>
                  <w:spacing w:after="200" w:line="276" w:lineRule="auto"/>
                </w:pPr>
              </w:pPrChange>
            </w:pP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1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Планировать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решение задачи. Выбирать наиболее целесообразный способ решения текстовой задачи.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2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Объяснять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выбор арифметических действий для решений.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3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Действовать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по заданному и самостоятельному плану решения задачи.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4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Презентовать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различные способы рассуждения (по вопросам, с комментированием, составлением выражения).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5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Самостоятельно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выбирать способ решения задачи.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6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Использовать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геометрические образы для решения задачи. 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7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Контролировать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: обнаруживать и устранять ошибки логического (в ходе решения) и арифметического (в вычислении) характера.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8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Наблюдать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за изменением решения задачи при изменении её условия.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89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Самостоятельно выбирать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способ решения задачи.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0" w:author="школа" w:date="2017-06-08T12:22:00Z">
                <w:pPr>
                  <w:spacing w:after="200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Выполнять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краткую запись разными способами, в том числе с помощью геометрических образов (отрезок, прямоугольник и др.).</w:t>
            </w:r>
          </w:p>
        </w:tc>
      </w:tr>
      <w:tr w:rsidR="00222491" w:rsidRPr="00222491" w:rsidTr="0012691C">
        <w:tc>
          <w:tcPr>
            <w:tcW w:w="5000" w:type="pct"/>
            <w:gridSpan w:val="2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91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Пространственные отношения. Геометрические фигуры (12часов)</w:t>
            </w:r>
          </w:p>
        </w:tc>
      </w:tr>
      <w:tr w:rsidR="00222491" w:rsidRPr="00222491" w:rsidTr="0012691C">
        <w:tc>
          <w:tcPr>
            <w:tcW w:w="2518" w:type="pct"/>
          </w:tcPr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9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Пространственные отношения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Описание местоположения предмета в пространстве и на плоскости. Взаимное расположение предметов в пространстве и на плоскости: выше – ниже, слева – справа, сверху – снизу, ближе – дальше, между.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Сравнение предметов по размеру (больше – меньше, выше – ниже, длиннее – короче) и форме (круглый, квадратный, треугольный).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Направления движения: слева – направо, справа – налево, сверху – вниз, снизу – вверх).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Временные представления: сначала, потом, до, после, раньше, позже).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Сравнение групп предметов: больше, меньше, столько же, больше (меньше) на…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9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Геометрические фигуры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9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Распознавание и называние геометрической фигуры: точка, линия (кривая, прямая), отрезок, ломаная (замкнутая и незамкнутая), многоугольник.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i/>
                <w:iCs/>
                <w:sz w:val="22"/>
                <w:szCs w:val="22"/>
                <w:lang w:eastAsia="en-US"/>
              </w:rPr>
              <w:t>Углы, вершины, стороны многоугольника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. 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Выделение фигур на чертеже.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Изображение фигуры от руки.</w:t>
            </w: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3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2482" w:type="pct"/>
          </w:tcPr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4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Моделировать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разнообразные ситуации расположения объектов в пространстве и на плоскости.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5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Изготавливать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(конструировать) модели геометрических фигур, преобразовывать модели.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6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Исследовать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предметы окружающего мира: сопоставлять с геометрическими формами.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7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Характеризовать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свойства геометрических фигур.</w:t>
            </w:r>
          </w:p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08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Сравнивать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геометрические фигуры по форме.</w:t>
            </w:r>
          </w:p>
        </w:tc>
      </w:tr>
      <w:tr w:rsidR="00222491" w:rsidRPr="00222491" w:rsidTr="0012691C">
        <w:trPr>
          <w:trHeight w:val="415"/>
        </w:trPr>
        <w:tc>
          <w:tcPr>
            <w:tcW w:w="5000" w:type="pct"/>
            <w:gridSpan w:val="2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109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lastRenderedPageBreak/>
              <w:t>Геометрические величины(4часа).</w:t>
            </w:r>
          </w:p>
        </w:tc>
      </w:tr>
      <w:tr w:rsidR="00222491" w:rsidRPr="00222491" w:rsidTr="0012691C">
        <w:trPr>
          <w:trHeight w:val="1117"/>
        </w:trPr>
        <w:tc>
          <w:tcPr>
            <w:tcW w:w="2518" w:type="pct"/>
          </w:tcPr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pPrChange w:id="11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Длина отрезка. Периметр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Единицы длины: сантиметр, дециметр, соотношения между ними. Переход от одних единиц длины к другим.</w:t>
            </w:r>
          </w:p>
        </w:tc>
        <w:tc>
          <w:tcPr>
            <w:tcW w:w="2482" w:type="pct"/>
          </w:tcPr>
          <w:p w:rsidR="0046249D" w:rsidRDefault="00222491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2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Анализировать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житейские ситуации, требующие умения находить геометрические величины (планировка, разметка).</w:t>
            </w:r>
          </w:p>
          <w:p w:rsidR="0046249D" w:rsidRDefault="00222491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3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Сравнивать 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>геометрические фигуры по величине (размеру).</w:t>
            </w:r>
          </w:p>
          <w:p w:rsidR="0046249D" w:rsidRDefault="00222491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4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Классифицировать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(объединять в группы) геометрические фигуры.</w:t>
            </w:r>
          </w:p>
          <w:p w:rsidR="0046249D" w:rsidRDefault="00222491">
            <w:pPr>
              <w:tabs>
                <w:tab w:val="left" w:pos="1976"/>
              </w:tabs>
              <w:spacing w:after="108" w:line="27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5" w:author="школа" w:date="2017-06-08T12:22:00Z">
                <w:pPr>
                  <w:tabs>
                    <w:tab w:val="left" w:pos="3660"/>
                  </w:tabs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Находить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геометрическую величину разными способами.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11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Использовать</w:t>
            </w:r>
            <w:r w:rsidRPr="00222491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различные инструменты и технические средства для проведения измерений.</w:t>
            </w:r>
          </w:p>
        </w:tc>
      </w:tr>
    </w:tbl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caps/>
          <w:sz w:val="22"/>
          <w:szCs w:val="22"/>
          <w:lang w:eastAsia="en-US"/>
        </w:rPr>
      </w:pPr>
    </w:p>
    <w:p w:rsidR="00222491" w:rsidRPr="00222491" w:rsidRDefault="00222491" w:rsidP="00222491">
      <w:pPr>
        <w:shd w:val="clear" w:color="auto" w:fill="FFFFFF"/>
        <w:spacing w:after="200" w:line="211" w:lineRule="exact"/>
        <w:ind w:left="350" w:right="-23" w:firstLine="1234"/>
        <w:jc w:val="center"/>
        <w:rPr>
          <w:rFonts w:ascii="Calibri" w:eastAsia="Calibri" w:hAnsi="Calibri"/>
          <w:b/>
          <w:bCs/>
          <w:w w:val="90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w w:val="90"/>
          <w:sz w:val="22"/>
          <w:szCs w:val="22"/>
          <w:lang w:eastAsia="en-US"/>
        </w:rPr>
        <w:t>Тематический план учебного курса (132 часа)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jc w:val="center"/>
        <w:rPr>
          <w:rFonts w:ascii="Calibri" w:eastAsia="Calibri" w:hAnsi="Calibri"/>
          <w:b/>
          <w:bCs/>
          <w:i/>
          <w:iCs/>
          <w:w w:val="90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w w:val="90"/>
          <w:sz w:val="22"/>
          <w:szCs w:val="22"/>
          <w:lang w:eastAsia="en-US"/>
        </w:rPr>
        <w:t>4 часа в неделю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jc w:val="center"/>
        <w:rPr>
          <w:rFonts w:ascii="Calibri" w:eastAsia="Calibri" w:hAnsi="Calibri"/>
          <w:b/>
          <w:bCs/>
          <w:color w:val="0000FF"/>
          <w:w w:val="90"/>
          <w:sz w:val="22"/>
          <w:szCs w:val="22"/>
          <w:lang w:eastAsia="en-US"/>
        </w:rPr>
      </w:pP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jc w:val="center"/>
        <w:rPr>
          <w:rFonts w:ascii="Calibri" w:eastAsia="Calibri" w:hAnsi="Calibri"/>
          <w:b/>
          <w:bCs/>
          <w:w w:val="90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w w:val="90"/>
          <w:sz w:val="22"/>
          <w:szCs w:val="22"/>
          <w:lang w:eastAsia="en-US"/>
        </w:rPr>
        <w:t>Подготовка к изучению чисел и действий с ними.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rPr>
          <w:rFonts w:ascii="Calibri" w:eastAsia="Calibri" w:hAnsi="Calibri"/>
          <w:b/>
          <w:bCs/>
          <w:i/>
          <w:iCs/>
          <w:spacing w:val="-10"/>
          <w:w w:val="90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w w:val="90"/>
          <w:sz w:val="22"/>
          <w:szCs w:val="22"/>
          <w:lang w:eastAsia="en-US"/>
        </w:rPr>
        <w:t xml:space="preserve"> </w:t>
      </w:r>
      <w:r w:rsidRPr="00222491">
        <w:rPr>
          <w:rFonts w:ascii="Calibri" w:eastAsia="Calibri" w:hAnsi="Calibri"/>
          <w:b/>
          <w:bCs/>
          <w:i/>
          <w:iCs/>
          <w:spacing w:val="-10"/>
          <w:w w:val="90"/>
          <w:sz w:val="22"/>
          <w:szCs w:val="22"/>
          <w:lang w:eastAsia="en-US"/>
        </w:rPr>
        <w:t>Сравнение предметов и групп предметов.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0" w:right="-23" w:hanging="66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pacing w:val="-10"/>
          <w:w w:val="90"/>
          <w:sz w:val="22"/>
          <w:szCs w:val="22"/>
          <w:lang w:eastAsia="en-US"/>
        </w:rPr>
        <w:t xml:space="preserve"> </w:t>
      </w:r>
      <w:r w:rsidRPr="00222491">
        <w:rPr>
          <w:rFonts w:ascii="Calibri" w:eastAsia="Calibri" w:hAnsi="Calibri"/>
          <w:b/>
          <w:bCs/>
          <w:i/>
          <w:iCs/>
          <w:spacing w:val="-9"/>
          <w:w w:val="90"/>
          <w:sz w:val="22"/>
          <w:szCs w:val="22"/>
          <w:lang w:eastAsia="en-US"/>
        </w:rPr>
        <w:t>Пространственные и временные представления (8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right="14" w:firstLine="35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7"/>
          <w:sz w:val="22"/>
          <w:szCs w:val="22"/>
          <w:lang w:eastAsia="en-US"/>
        </w:rPr>
        <w:t xml:space="preserve">Сравнение предметов по размеру (больше—меньше, выше—ниже, </w:t>
      </w: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длиннее—короче) и форме (круглый, квадратный, треугольный и др.).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4" w:right="14" w:firstLine="35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t>Пространственные представления, взаимное расположение пред</w:t>
      </w: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softHyphen/>
      </w:r>
      <w:r w:rsidRPr="00222491">
        <w:rPr>
          <w:rFonts w:ascii="Calibri" w:eastAsia="Calibri" w:hAnsi="Calibri"/>
          <w:spacing w:val="-7"/>
          <w:sz w:val="22"/>
          <w:szCs w:val="22"/>
          <w:lang w:eastAsia="en-US"/>
        </w:rPr>
        <w:t xml:space="preserve">метов: вверху, внизу (выше, ниже), слева, справа (левее, правее), перед, </w:t>
      </w:r>
      <w:r w:rsidRPr="00222491">
        <w:rPr>
          <w:rFonts w:ascii="Calibri" w:eastAsia="Calibri" w:hAnsi="Calibri"/>
          <w:spacing w:val="-10"/>
          <w:sz w:val="22"/>
          <w:szCs w:val="22"/>
          <w:lang w:eastAsia="en-US"/>
        </w:rPr>
        <w:t>за, между; рядом.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14" w:right="14" w:firstLine="35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7"/>
          <w:sz w:val="22"/>
          <w:szCs w:val="22"/>
          <w:lang w:eastAsia="en-US"/>
        </w:rPr>
        <w:t xml:space="preserve">Направления движения: слева направо, справа налево, сверху вниз, </w:t>
      </w:r>
      <w:r w:rsidRPr="00222491">
        <w:rPr>
          <w:rFonts w:ascii="Calibri" w:eastAsia="Calibri" w:hAnsi="Calibri"/>
          <w:spacing w:val="-12"/>
          <w:sz w:val="22"/>
          <w:szCs w:val="22"/>
          <w:lang w:eastAsia="en-US"/>
        </w:rPr>
        <w:t>снизу вверх.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0"/>
          <w:sz w:val="22"/>
          <w:szCs w:val="22"/>
          <w:lang w:eastAsia="en-US"/>
        </w:rPr>
        <w:t>Временные представления: сначала, потом, до, после, раньше, позже.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9" w:right="5" w:firstLine="341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t xml:space="preserve">Сравнение групп предметов: больше, меньше, столько же, больше </w:t>
      </w: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 xml:space="preserve">(меньше) на.... 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2342"/>
        <w:rPr>
          <w:rFonts w:ascii="Calibri" w:eastAsia="Calibri" w:hAnsi="Calibri"/>
          <w:b/>
          <w:bCs/>
          <w:color w:val="0000FF"/>
          <w:w w:val="78"/>
          <w:sz w:val="22"/>
          <w:szCs w:val="22"/>
          <w:lang w:eastAsia="en-US"/>
        </w:rPr>
      </w:pPr>
    </w:p>
    <w:p w:rsidR="00222491" w:rsidRPr="00222491" w:rsidRDefault="00222491" w:rsidP="00222491">
      <w:pPr>
        <w:shd w:val="clear" w:color="auto" w:fill="FFFFFF"/>
        <w:spacing w:after="200" w:line="276" w:lineRule="auto"/>
        <w:ind w:left="2342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w w:val="78"/>
          <w:sz w:val="22"/>
          <w:szCs w:val="22"/>
          <w:lang w:eastAsia="en-US"/>
        </w:rPr>
        <w:lastRenderedPageBreak/>
        <w:t>Числа от 1 до 10 и число О.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w w:val="82"/>
          <w:sz w:val="22"/>
          <w:szCs w:val="22"/>
          <w:lang w:eastAsia="en-US"/>
        </w:rPr>
        <w:t>Нумерация(28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9" w:firstLine="341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 xml:space="preserve">Названия, последовательность и обозначение чисел от 1 до 10. Счет </w:t>
      </w:r>
      <w:r w:rsidRPr="00222491">
        <w:rPr>
          <w:rFonts w:ascii="Calibri" w:eastAsia="Calibri" w:hAnsi="Calibri"/>
          <w:spacing w:val="-4"/>
          <w:sz w:val="22"/>
          <w:szCs w:val="22"/>
          <w:lang w:eastAsia="en-US"/>
        </w:rPr>
        <w:t xml:space="preserve">предметов. Получение числа прибавлением 1 к предыдущему числу, </w:t>
      </w: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вычитанием 1 из числа, непосредственно следующего за ним при счете.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Число 0. Его получение и обозначение.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Сравнение чисел.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74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Равенство, неравенство. Знаки</w:t>
      </w:r>
      <w:proofErr w:type="gramStart"/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 xml:space="preserve"> «&gt;», «&lt;», «=» .</w:t>
      </w:r>
      <w:proofErr w:type="gramEnd"/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>Состав чисел 2, 3,4, 5. Монеты в 1 р., 2р., 5 р.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4" w:right="14" w:firstLine="336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4"/>
          <w:sz w:val="22"/>
          <w:szCs w:val="22"/>
          <w:lang w:eastAsia="en-US"/>
        </w:rPr>
        <w:t xml:space="preserve">Точка, Линии: кривая, прямая, отрезок, ломаная. Многоугольник. </w:t>
      </w: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>Углы, вершины, стороны многоугольника. Длина отрезка. Сантиметр.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4" w:right="10" w:firstLine="35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t xml:space="preserve">Решение задач в 1 действие на сложение и вычитание </w:t>
      </w:r>
      <w:r w:rsidRPr="00222491">
        <w:rPr>
          <w:rFonts w:ascii="Calibri" w:eastAsia="Calibri" w:hAnsi="Calibri"/>
          <w:smallCaps/>
          <w:spacing w:val="-5"/>
          <w:sz w:val="22"/>
          <w:szCs w:val="22"/>
          <w:lang w:eastAsia="en-US"/>
        </w:rPr>
        <w:t xml:space="preserve">(на </w:t>
      </w:r>
      <w:r w:rsidRPr="00222491">
        <w:rPr>
          <w:rFonts w:ascii="Calibri" w:eastAsia="Calibri" w:hAnsi="Calibri"/>
          <w:spacing w:val="-5"/>
          <w:sz w:val="22"/>
          <w:szCs w:val="22"/>
          <w:lang w:eastAsia="en-US"/>
        </w:rPr>
        <w:t xml:space="preserve">основе </w:t>
      </w:r>
      <w:r w:rsidRPr="00222491">
        <w:rPr>
          <w:rFonts w:ascii="Calibri" w:eastAsia="Calibri" w:hAnsi="Calibri"/>
          <w:spacing w:val="-10"/>
          <w:sz w:val="22"/>
          <w:szCs w:val="22"/>
          <w:lang w:eastAsia="en-US"/>
        </w:rPr>
        <w:t>счета предметов).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w w:val="81"/>
          <w:sz w:val="22"/>
          <w:szCs w:val="22"/>
          <w:lang w:eastAsia="en-US"/>
        </w:rPr>
        <w:t>Сложение и вычитание (56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70"/>
        <w:rPr>
          <w:rFonts w:ascii="Calibri" w:eastAsia="Calibri" w:hAnsi="Calibri"/>
          <w:spacing w:val="-8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>Конкретный смысл и названия действий. Знаки «+», «-», «=».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firstLine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4"/>
          <w:w w:val="101"/>
          <w:sz w:val="22"/>
          <w:szCs w:val="22"/>
          <w:lang w:eastAsia="en-US"/>
        </w:rPr>
        <w:t xml:space="preserve">Названия компонентов и результатов сложения и вычитания (их </w:t>
      </w:r>
      <w:r w:rsidRPr="00222491">
        <w:rPr>
          <w:rFonts w:ascii="Calibri" w:eastAsia="Calibri" w:hAnsi="Calibri"/>
          <w:spacing w:val="-6"/>
          <w:w w:val="101"/>
          <w:sz w:val="22"/>
          <w:szCs w:val="22"/>
          <w:lang w:eastAsia="en-US"/>
        </w:rPr>
        <w:t>использование при чтении и записи числовых выражений). Нахожде</w:t>
      </w:r>
      <w:r w:rsidRPr="00222491">
        <w:rPr>
          <w:rFonts w:ascii="Calibri" w:eastAsia="Calibri" w:hAnsi="Calibri"/>
          <w:spacing w:val="-6"/>
          <w:w w:val="101"/>
          <w:sz w:val="22"/>
          <w:szCs w:val="22"/>
          <w:lang w:eastAsia="en-US"/>
        </w:rPr>
        <w:softHyphen/>
      </w: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t>ние значений числовых выражений в 1—2 действия без скобок.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37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1"/>
          <w:w w:val="101"/>
          <w:sz w:val="22"/>
          <w:szCs w:val="22"/>
          <w:lang w:eastAsia="en-US"/>
        </w:rPr>
        <w:t>Переместительное свойство суммы.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5" w:right="5" w:firstLine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w w:val="101"/>
          <w:sz w:val="22"/>
          <w:szCs w:val="22"/>
          <w:lang w:eastAsia="en-US"/>
        </w:rPr>
        <w:t xml:space="preserve">Приемы вычислений: при сложении (прибавление числа по частям, </w:t>
      </w:r>
      <w:r w:rsidRPr="00222491">
        <w:rPr>
          <w:rFonts w:ascii="Calibri" w:eastAsia="Calibri" w:hAnsi="Calibri"/>
          <w:spacing w:val="-4"/>
          <w:w w:val="101"/>
          <w:sz w:val="22"/>
          <w:szCs w:val="22"/>
          <w:lang w:eastAsia="en-US"/>
        </w:rPr>
        <w:t xml:space="preserve">перестановка чисел); при вычитании (вычитание числа по частям и </w:t>
      </w: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t>вычитание на основе знания соответствующего случая сложения).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0" w:right="10" w:firstLine="341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t>Таблица сложения в пределах 10. Соответствующие случаи вычита</w:t>
      </w: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softHyphen/>
        <w:t>ния.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35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t>Сложение и вычитание с числом 0.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0" w:right="5" w:firstLine="35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3"/>
          <w:w w:val="101"/>
          <w:sz w:val="22"/>
          <w:szCs w:val="22"/>
          <w:lang w:eastAsia="en-US"/>
        </w:rPr>
        <w:t xml:space="preserve">Нахождение числа, которое на несколько единиц больше или </w:t>
      </w:r>
      <w:r w:rsidRPr="00222491">
        <w:rPr>
          <w:rFonts w:ascii="Calibri" w:eastAsia="Calibri" w:hAnsi="Calibri"/>
          <w:spacing w:val="-11"/>
          <w:w w:val="101"/>
          <w:sz w:val="22"/>
          <w:szCs w:val="22"/>
          <w:lang w:eastAsia="en-US"/>
        </w:rPr>
        <w:t>меньше данного.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0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0"/>
          <w:w w:val="101"/>
          <w:sz w:val="22"/>
          <w:szCs w:val="22"/>
          <w:lang w:eastAsia="en-US"/>
        </w:rPr>
        <w:lastRenderedPageBreak/>
        <w:t>Решение задач в 1 действие на сложение и вычитание.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2746"/>
        <w:rPr>
          <w:rFonts w:ascii="Calibri" w:eastAsia="Calibri" w:hAnsi="Calibri"/>
          <w:b/>
          <w:bCs/>
          <w:i/>
          <w:iCs/>
          <w:w w:val="77"/>
          <w:sz w:val="22"/>
          <w:szCs w:val="22"/>
          <w:lang w:eastAsia="en-US"/>
        </w:rPr>
      </w:pPr>
    </w:p>
    <w:p w:rsidR="00222491" w:rsidRPr="00222491" w:rsidRDefault="00222491" w:rsidP="00222491">
      <w:pPr>
        <w:shd w:val="clear" w:color="auto" w:fill="FFFFFF"/>
        <w:spacing w:after="200" w:line="276" w:lineRule="auto"/>
        <w:ind w:left="2746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w w:val="77"/>
          <w:sz w:val="22"/>
          <w:szCs w:val="22"/>
          <w:lang w:eastAsia="en-US"/>
        </w:rPr>
        <w:t>Числа от 1 до 20.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5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pacing w:val="-14"/>
          <w:sz w:val="22"/>
          <w:szCs w:val="22"/>
          <w:lang w:eastAsia="en-US"/>
        </w:rPr>
        <w:t>Нумерация (12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4" w:right="5" w:firstLine="355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Названия и последовательность чисел от 1 до 20. Десятичный состав чисел от 11 до 20. Чтение и запись чисел от 11 до 20. Сравнение чисел.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10" w:right="5" w:firstLine="336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7"/>
          <w:sz w:val="22"/>
          <w:szCs w:val="22"/>
          <w:lang w:eastAsia="en-US"/>
        </w:rPr>
        <w:t xml:space="preserve">Сложение и вычитание вида 10+7,17- 7,16 — 10. Сравнение чисел с помощью вычитания. Час. Определение времени по часам с точностью </w:t>
      </w:r>
      <w:r w:rsidRPr="00222491">
        <w:rPr>
          <w:rFonts w:ascii="Calibri" w:eastAsia="Calibri" w:hAnsi="Calibri"/>
          <w:spacing w:val="-12"/>
          <w:sz w:val="22"/>
          <w:szCs w:val="22"/>
          <w:lang w:eastAsia="en-US"/>
        </w:rPr>
        <w:t>до часа.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346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Длина отрезка. Сантиметр и дециметр. Соотношение между ними.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6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Килограмм, литр.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5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pacing w:val="-15"/>
          <w:sz w:val="22"/>
          <w:szCs w:val="22"/>
          <w:lang w:eastAsia="en-US"/>
        </w:rPr>
        <w:t>Табличное сложение и вычитание (22 ч).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24" w:right="14" w:firstLine="336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8"/>
          <w:sz w:val="22"/>
          <w:szCs w:val="22"/>
          <w:lang w:eastAsia="en-US"/>
        </w:rPr>
        <w:t xml:space="preserve">Сложение двух однозначных чисел, сумма которых больше, чем 10, </w:t>
      </w: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с использованием изученных приемов вычислений.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55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9"/>
          <w:sz w:val="22"/>
          <w:szCs w:val="22"/>
          <w:lang w:eastAsia="en-US"/>
        </w:rPr>
        <w:t>Таблица сложения и соответствующие случаи вычитания.</w:t>
      </w:r>
    </w:p>
    <w:p w:rsidR="00222491" w:rsidRPr="00222491" w:rsidRDefault="00222491" w:rsidP="00222491">
      <w:pPr>
        <w:shd w:val="clear" w:color="auto" w:fill="FFFFFF"/>
        <w:spacing w:after="200" w:line="276" w:lineRule="auto"/>
        <w:ind w:left="374"/>
        <w:rPr>
          <w:rFonts w:ascii="Calibri" w:eastAsia="Calibri" w:hAnsi="Calibri"/>
          <w:sz w:val="22"/>
          <w:szCs w:val="22"/>
          <w:lang w:eastAsia="en-US"/>
        </w:rPr>
      </w:pPr>
      <w:r w:rsidRPr="00222491">
        <w:rPr>
          <w:rFonts w:ascii="Calibri" w:eastAsia="Calibri" w:hAnsi="Calibri"/>
          <w:spacing w:val="-11"/>
          <w:sz w:val="22"/>
          <w:szCs w:val="22"/>
          <w:lang w:eastAsia="en-US"/>
        </w:rPr>
        <w:t>Решение задач в 1 —2 действия на сложение и вычитание.</w:t>
      </w:r>
    </w:p>
    <w:p w:rsidR="00222491" w:rsidRPr="00222491" w:rsidRDefault="00222491" w:rsidP="00222491">
      <w:pPr>
        <w:shd w:val="clear" w:color="auto" w:fill="FFFFFF"/>
        <w:spacing w:before="5" w:after="200" w:line="276" w:lineRule="auto"/>
        <w:ind w:left="370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222491">
        <w:rPr>
          <w:rFonts w:ascii="Calibri" w:eastAsia="Calibri" w:hAnsi="Calibri"/>
          <w:b/>
          <w:bCs/>
          <w:i/>
          <w:iCs/>
          <w:spacing w:val="-10"/>
          <w:sz w:val="22"/>
          <w:szCs w:val="22"/>
          <w:lang w:eastAsia="en-US"/>
        </w:rPr>
        <w:t>Итоговое повторение (6 ч).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22491" w:rsidRPr="00222491" w:rsidRDefault="00222491" w:rsidP="00222491">
      <w:pPr>
        <w:autoSpaceDE w:val="0"/>
        <w:autoSpaceDN w:val="0"/>
        <w:adjustRightInd w:val="0"/>
        <w:rPr>
          <w:rFonts w:eastAsia="Calibri"/>
          <w:color w:val="000000"/>
          <w:sz w:val="24"/>
        </w:rPr>
      </w:pPr>
      <w:r w:rsidRPr="00222491">
        <w:rPr>
          <w:rFonts w:eastAsia="Calibri"/>
          <w:b/>
          <w:bCs/>
          <w:color w:val="000000"/>
          <w:sz w:val="24"/>
        </w:rPr>
        <w:t>Материально-технического обеспечения  к УМК «Школа России»</w:t>
      </w:r>
    </w:p>
    <w:p w:rsidR="00222491" w:rsidRPr="00222491" w:rsidRDefault="00222491" w:rsidP="00222491">
      <w:pPr>
        <w:spacing w:after="120" w:line="276" w:lineRule="auto"/>
        <w:ind w:left="435"/>
        <w:jc w:val="center"/>
        <w:rPr>
          <w:rFonts w:ascii="Calibri" w:eastAsia="Calibri" w:hAnsi="Calibri"/>
          <w:b/>
          <w:sz w:val="22"/>
          <w:szCs w:val="28"/>
          <w:lang w:eastAsia="en-US"/>
        </w:rPr>
      </w:pPr>
      <w:r w:rsidRPr="00222491">
        <w:rPr>
          <w:rFonts w:ascii="Calibri" w:eastAsia="Calibri" w:hAnsi="Calibri"/>
          <w:b/>
          <w:sz w:val="22"/>
          <w:szCs w:val="28"/>
          <w:lang w:eastAsia="en-US"/>
        </w:rPr>
        <w:t xml:space="preserve">Программное и учебно-методическое обеспечение </w:t>
      </w:r>
      <w:proofErr w:type="spellStart"/>
      <w:r w:rsidRPr="00222491">
        <w:rPr>
          <w:rFonts w:ascii="Calibri" w:eastAsia="Calibri" w:hAnsi="Calibri"/>
          <w:b/>
          <w:sz w:val="22"/>
          <w:szCs w:val="28"/>
          <w:lang w:eastAsia="en-US"/>
        </w:rPr>
        <w:t>ГОСа</w:t>
      </w:r>
      <w:proofErr w:type="spellEnd"/>
    </w:p>
    <w:p w:rsidR="00222491" w:rsidRPr="00222491" w:rsidRDefault="00222491" w:rsidP="00222491">
      <w:pPr>
        <w:spacing w:after="200" w:line="276" w:lineRule="auto"/>
        <w:jc w:val="center"/>
        <w:rPr>
          <w:rFonts w:ascii="Calibri" w:eastAsia="Calibri" w:hAnsi="Calibri"/>
          <w:b/>
          <w:bCs/>
          <w:sz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0"/>
        <w:gridCol w:w="1302"/>
        <w:gridCol w:w="1717"/>
        <w:gridCol w:w="1474"/>
        <w:gridCol w:w="1303"/>
        <w:gridCol w:w="1303"/>
        <w:gridCol w:w="1303"/>
        <w:gridCol w:w="1303"/>
      </w:tblGrid>
      <w:tr w:rsidR="00222491" w:rsidRPr="00222491" w:rsidTr="0012691C">
        <w:tc>
          <w:tcPr>
            <w:tcW w:w="1302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17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lastRenderedPageBreak/>
              <w:t xml:space="preserve">Учебная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дисципли</w:t>
            </w:r>
            <w:proofErr w:type="spellEnd"/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18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на</w:t>
            </w:r>
          </w:p>
        </w:tc>
        <w:tc>
          <w:tcPr>
            <w:tcW w:w="1302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19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Класс </w:t>
            </w:r>
          </w:p>
        </w:tc>
        <w:tc>
          <w:tcPr>
            <w:tcW w:w="1302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0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Программа, кем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рекомендо</w:t>
            </w:r>
            <w:proofErr w:type="spellEnd"/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1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вана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и когда </w:t>
            </w:r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2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Тип программы (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государст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-</w:t>
            </w:r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3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венная, авторская)</w:t>
            </w:r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4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Кол-во часов в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неде</w:t>
            </w:r>
            <w:proofErr w:type="spellEnd"/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5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лю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, общее кол-во часов</w:t>
            </w:r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6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Базовый учебник </w:t>
            </w:r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7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Методи</w:t>
            </w:r>
            <w:proofErr w:type="spellEnd"/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8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ческое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обеспе</w:t>
            </w:r>
            <w:proofErr w:type="spellEnd"/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29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чение</w:t>
            </w:r>
            <w:proofErr w:type="spellEnd"/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30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Дидакти</w:t>
            </w:r>
            <w:proofErr w:type="spellEnd"/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31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ческое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</w:t>
            </w: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обеспече</w:t>
            </w:r>
            <w:proofErr w:type="spellEnd"/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32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>ние</w:t>
            </w:r>
            <w:proofErr w:type="spellEnd"/>
            <w:r w:rsidRPr="00222491">
              <w:rPr>
                <w:rFonts w:ascii="Calibri" w:eastAsia="Calibri" w:hAnsi="Calibri"/>
                <w:b/>
                <w:bCs/>
                <w:sz w:val="22"/>
                <w:lang w:eastAsia="en-US"/>
              </w:rPr>
              <w:t xml:space="preserve"> </w:t>
            </w:r>
          </w:p>
        </w:tc>
      </w:tr>
      <w:tr w:rsidR="00222491" w:rsidRPr="00222491" w:rsidTr="0012691C">
        <w:tc>
          <w:tcPr>
            <w:tcW w:w="1302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3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Математика </w:t>
            </w:r>
          </w:p>
        </w:tc>
        <w:tc>
          <w:tcPr>
            <w:tcW w:w="1302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4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1</w:t>
            </w:r>
          </w:p>
        </w:tc>
        <w:tc>
          <w:tcPr>
            <w:tcW w:w="1302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5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Программа авторов М. И. Моро, М. А.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Бантова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, Г. В. Бельтюкова,</w:t>
            </w:r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6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С. И. Волкова </w:t>
            </w:r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7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Рекомендовано Министерством образования и науки РФ </w:t>
            </w:r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8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Государствен</w:t>
            </w:r>
            <w:proofErr w:type="spellEnd"/>
          </w:p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39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ная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 </w:t>
            </w:r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40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4 часа в неделю, 132 часа в год</w:t>
            </w:r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jc w:val="center"/>
              <w:rPr>
                <w:rFonts w:ascii="Calibri" w:eastAsia="Calibri" w:hAnsi="Calibri"/>
                <w:bCs/>
                <w:sz w:val="22"/>
                <w:lang w:eastAsia="en-US"/>
              </w:rPr>
              <w:pPrChange w:id="141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М. И. Моро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Матема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-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тика </w:t>
            </w:r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jc w:val="both"/>
              <w:rPr>
                <w:rFonts w:ascii="Calibri" w:eastAsia="Calibri" w:hAnsi="Calibri"/>
                <w:b/>
                <w:bCs/>
                <w:sz w:val="22"/>
                <w:lang w:eastAsia="en-US"/>
              </w:rPr>
              <w:pPrChange w:id="143" w:author="школа" w:date="2017-06-08T12:22:00Z">
                <w:pPr>
                  <w:spacing w:before="100" w:beforeAutospacing="1" w:after="200" w:afterAutospacing="1" w:line="276" w:lineRule="auto"/>
                  <w:jc w:val="both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Учебник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Методичес</w:t>
            </w:r>
            <w:proofErr w:type="spellEnd"/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кое пособие 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С. В. Савинова «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Поуроч</w:t>
            </w:r>
            <w:proofErr w:type="spellEnd"/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ные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разработ</w:t>
            </w:r>
            <w:proofErr w:type="spellEnd"/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ки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 по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математи</w:t>
            </w:r>
            <w:proofErr w:type="spellEnd"/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4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ке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»  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С. И. Волкова «Рабочая тетрадь»</w:t>
            </w:r>
          </w:p>
        </w:tc>
        <w:tc>
          <w:tcPr>
            <w:tcW w:w="1303" w:type="dxa"/>
          </w:tcPr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Набор таблиц по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математи</w:t>
            </w:r>
            <w:proofErr w:type="spellEnd"/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ке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.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Тетрадь по </w:t>
            </w:r>
            <w:proofErr w:type="spellStart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>матем</w:t>
            </w:r>
            <w:proofErr w:type="spellEnd"/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. 1 и 2 части </w:t>
            </w:r>
          </w:p>
          <w:p w:rsidR="0046249D" w:rsidRDefault="00222491">
            <w:pPr>
              <w:spacing w:after="108" w:line="276" w:lineRule="auto"/>
              <w:rPr>
                <w:rFonts w:ascii="Calibri" w:eastAsia="Calibri" w:hAnsi="Calibri"/>
                <w:bCs/>
                <w:sz w:val="22"/>
                <w:lang w:eastAsia="en-US"/>
              </w:rPr>
              <w:pPrChange w:id="15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 w:rsidRPr="00222491">
              <w:rPr>
                <w:rFonts w:ascii="Calibri" w:eastAsia="Calibri" w:hAnsi="Calibri"/>
                <w:bCs/>
                <w:sz w:val="22"/>
                <w:lang w:eastAsia="en-US"/>
              </w:rPr>
              <w:t xml:space="preserve"> </w:t>
            </w:r>
          </w:p>
        </w:tc>
      </w:tr>
    </w:tbl>
    <w:p w:rsidR="00222491" w:rsidRPr="00222491" w:rsidRDefault="00222491" w:rsidP="00222491">
      <w:pPr>
        <w:spacing w:after="200" w:line="276" w:lineRule="auto"/>
        <w:ind w:firstLine="567"/>
        <w:rPr>
          <w:rFonts w:ascii="Calibri" w:eastAsia="Calibri" w:hAnsi="Calibri"/>
          <w:b/>
          <w:i/>
          <w:sz w:val="22"/>
          <w:lang w:eastAsia="en-US"/>
        </w:rPr>
      </w:pPr>
      <w:r w:rsidRPr="00222491">
        <w:rPr>
          <w:rFonts w:ascii="Calibri" w:eastAsia="Calibri" w:hAnsi="Calibri"/>
          <w:b/>
          <w:i/>
          <w:sz w:val="22"/>
          <w:lang w:eastAsia="en-US"/>
        </w:rPr>
        <w:t>Учебно-методический комплект:</w:t>
      </w:r>
    </w:p>
    <w:p w:rsidR="00222491" w:rsidRPr="00222491" w:rsidRDefault="00222491" w:rsidP="00222491">
      <w:pPr>
        <w:spacing w:after="200" w:line="276" w:lineRule="auto"/>
        <w:ind w:firstLine="540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 xml:space="preserve">Моро М.И. Математика: учебник для 1 класса: в 2 частях / М.И. Моро, М.А.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Бантова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. – М.: Просвещение, 2011</w:t>
      </w:r>
    </w:p>
    <w:p w:rsidR="00222491" w:rsidRPr="00222491" w:rsidRDefault="00222491" w:rsidP="00222491">
      <w:pPr>
        <w:spacing w:after="200" w:line="276" w:lineRule="auto"/>
        <w:ind w:firstLine="540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 xml:space="preserve">Моро М.И. Тетрадь по математике для 1 класса: в 2 частях / М.И. Моро, М.А.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Бантова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. – М.: Просвещение, 2011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lastRenderedPageBreak/>
        <w:tab/>
        <w:t xml:space="preserve">Методическое пособие к учебнику «Математика. 1кл.»/ М.А.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Бантова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, Г.В. Бельтюкова, С.В. Степанова.- М.: Просвещение,2011.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ab/>
        <w:t>«Поурочные разработки по математике + Текстовые задачи двух уровней сложности к учебному комплекту М.И. Моро и др. « - М.:ВАКО,2007.</w:t>
      </w:r>
    </w:p>
    <w:p w:rsidR="00222491" w:rsidRPr="00222491" w:rsidRDefault="00222491" w:rsidP="00222491">
      <w:pPr>
        <w:spacing w:after="200" w:line="276" w:lineRule="auto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ab/>
        <w:t xml:space="preserve">Контрольные работы по математике. 1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кл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 xml:space="preserve">.: к учебнику М.И. Моро и др. Автор: В.Н.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Рудницкая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-М.: Экзамен,2007.</w:t>
      </w:r>
    </w:p>
    <w:p w:rsidR="00222491" w:rsidRPr="00222491" w:rsidRDefault="00222491" w:rsidP="00222491">
      <w:pPr>
        <w:spacing w:before="100" w:beforeAutospacing="1" w:after="100" w:afterAutospacing="1" w:line="276" w:lineRule="auto"/>
        <w:contextualSpacing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ab/>
        <w:t xml:space="preserve">Уткина Н.Г., Улитина Н.В., Юдачева Т.В. Дидактический материал по математике для 1 класса четырёхлетней нач.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шк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.: Пособие для учащихся. – М.: АРКТИ, 2001.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i/>
          <w:sz w:val="22"/>
          <w:lang w:eastAsia="en-US"/>
        </w:rPr>
      </w:pPr>
      <w:proofErr w:type="spellStart"/>
      <w:r w:rsidRPr="00222491">
        <w:rPr>
          <w:rFonts w:ascii="Calibri" w:eastAsia="Calibri" w:hAnsi="Calibri"/>
          <w:sz w:val="22"/>
          <w:lang w:eastAsia="en-US"/>
        </w:rPr>
        <w:t>Рудницкая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 xml:space="preserve"> В.Н. Тесты по математике: 1 класс: к учебнику М.И.Моро и др. «Математика. 1 класс. В 2-х частях»/ В.Н. </w:t>
      </w:r>
      <w:proofErr w:type="spellStart"/>
      <w:r w:rsidRPr="00222491">
        <w:rPr>
          <w:rFonts w:ascii="Calibri" w:eastAsia="Calibri" w:hAnsi="Calibri"/>
          <w:sz w:val="22"/>
          <w:lang w:eastAsia="en-US"/>
        </w:rPr>
        <w:t>Рудницкая</w:t>
      </w:r>
      <w:proofErr w:type="spellEnd"/>
      <w:r w:rsidRPr="00222491">
        <w:rPr>
          <w:rFonts w:ascii="Calibri" w:eastAsia="Calibri" w:hAnsi="Calibri"/>
          <w:sz w:val="22"/>
          <w:lang w:eastAsia="en-US"/>
        </w:rPr>
        <w:t>. – М.: Издательство «Экзамен», 2009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b/>
          <w:i/>
          <w:sz w:val="22"/>
          <w:lang w:eastAsia="en-US"/>
        </w:rPr>
      </w:pPr>
      <w:r w:rsidRPr="00222491">
        <w:rPr>
          <w:rFonts w:ascii="Calibri" w:eastAsia="Calibri" w:hAnsi="Calibri"/>
          <w:b/>
          <w:i/>
          <w:sz w:val="22"/>
          <w:lang w:eastAsia="en-US"/>
        </w:rPr>
        <w:t>Демонстрационные пособия.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Объекты, предназначенные для демонстрации счёта: от 1 до 10; от 1 до 20; от 1 до 100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Наглядные пособия для изучения состава чисел (в том числе числовые карточки и знаки отношений).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Демонстрационные измерительные инструменты и приспособления (размеченные и неразмеченные линейки, циркули, наборы угольников, мерки).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Демонстрационные пособия для изучения геометрических фигур: модели геометрических фигур и тел, развёртки геометрических тел.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b/>
          <w:i/>
          <w:sz w:val="22"/>
          <w:lang w:eastAsia="en-US"/>
        </w:rPr>
      </w:pPr>
      <w:r w:rsidRPr="00222491">
        <w:rPr>
          <w:rFonts w:ascii="Calibri" w:eastAsia="Calibri" w:hAnsi="Calibri"/>
          <w:b/>
          <w:i/>
          <w:sz w:val="22"/>
          <w:lang w:eastAsia="en-US"/>
        </w:rPr>
        <w:t>Учебно-практическое оборудование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Объекты (предметы для счёта).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Пособия для изучения состава чисел.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Пособия для изучения геометрических величин, фигур, тел.</w:t>
      </w: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sz w:val="22"/>
          <w:lang w:eastAsia="en-US"/>
        </w:rPr>
      </w:pPr>
    </w:p>
    <w:p w:rsidR="00222491" w:rsidRPr="00222491" w:rsidRDefault="00222491" w:rsidP="00222491">
      <w:pPr>
        <w:spacing w:after="200" w:line="276" w:lineRule="auto"/>
        <w:ind w:firstLine="567"/>
        <w:jc w:val="both"/>
        <w:rPr>
          <w:rFonts w:ascii="Calibri" w:eastAsia="Calibri" w:hAnsi="Calibri"/>
          <w:b/>
          <w:sz w:val="22"/>
          <w:lang w:eastAsia="en-US"/>
        </w:rPr>
      </w:pPr>
      <w:r w:rsidRPr="00222491">
        <w:rPr>
          <w:rFonts w:ascii="Calibri" w:eastAsia="Calibri" w:hAnsi="Calibri"/>
          <w:b/>
          <w:sz w:val="22"/>
          <w:lang w:eastAsia="en-US"/>
        </w:rPr>
        <w:t>Список литературы.</w:t>
      </w:r>
    </w:p>
    <w:p w:rsidR="00222491" w:rsidRPr="00222491" w:rsidRDefault="00222491" w:rsidP="0012691C">
      <w:pPr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Программа по УМК «Школа России». М. Просвещение. 2008г.</w:t>
      </w:r>
    </w:p>
    <w:p w:rsidR="00222491" w:rsidRPr="00222491" w:rsidRDefault="00222491" w:rsidP="0012691C">
      <w:pPr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/>
          <w:sz w:val="22"/>
          <w:lang w:eastAsia="en-US"/>
        </w:rPr>
      </w:pPr>
      <w:r w:rsidRPr="00222491">
        <w:rPr>
          <w:rFonts w:ascii="Calibri" w:eastAsia="Calibri" w:hAnsi="Calibri"/>
          <w:sz w:val="22"/>
          <w:lang w:eastAsia="en-US"/>
        </w:rPr>
        <w:t>Примерные программы по учебным предметам. Начальная школа. В 2 ч. – М., 2010.</w:t>
      </w:r>
    </w:p>
    <w:p w:rsidR="00222491" w:rsidRPr="005E4AD9" w:rsidRDefault="00222491" w:rsidP="005E4AD9">
      <w:pPr>
        <w:jc w:val="center"/>
        <w:rPr>
          <w:b/>
          <w:sz w:val="40"/>
          <w:szCs w:val="40"/>
        </w:rPr>
      </w:pPr>
    </w:p>
    <w:tbl>
      <w:tblPr>
        <w:tblW w:w="3150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"/>
        <w:gridCol w:w="701"/>
        <w:gridCol w:w="7"/>
        <w:gridCol w:w="79"/>
        <w:gridCol w:w="141"/>
        <w:gridCol w:w="9"/>
        <w:gridCol w:w="840"/>
        <w:gridCol w:w="13"/>
        <w:gridCol w:w="1097"/>
        <w:gridCol w:w="26"/>
        <w:gridCol w:w="337"/>
        <w:gridCol w:w="1364"/>
        <w:gridCol w:w="59"/>
        <w:gridCol w:w="368"/>
        <w:gridCol w:w="884"/>
        <w:gridCol w:w="65"/>
        <w:gridCol w:w="22"/>
        <w:gridCol w:w="19"/>
        <w:gridCol w:w="356"/>
        <w:gridCol w:w="1854"/>
        <w:gridCol w:w="58"/>
        <w:gridCol w:w="317"/>
        <w:gridCol w:w="1928"/>
        <w:gridCol w:w="23"/>
        <w:gridCol w:w="352"/>
        <w:gridCol w:w="2307"/>
        <w:gridCol w:w="35"/>
        <w:gridCol w:w="345"/>
        <w:gridCol w:w="1942"/>
        <w:gridCol w:w="139"/>
        <w:gridCol w:w="251"/>
        <w:gridCol w:w="15506"/>
      </w:tblGrid>
      <w:tr w:rsidR="00222491" w:rsidRPr="00222491" w:rsidTr="0012691C">
        <w:trPr>
          <w:gridBefore w:val="1"/>
          <w:gridAfter w:val="3"/>
          <w:wBefore w:w="65" w:type="dxa"/>
          <w:wAfter w:w="15896" w:type="dxa"/>
          <w:trHeight w:val="537"/>
        </w:trPr>
        <w:tc>
          <w:tcPr>
            <w:tcW w:w="701" w:type="dxa"/>
            <w:vMerge w:val="restart"/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186" w:type="dxa"/>
            <w:gridSpan w:val="7"/>
            <w:tcBorders>
              <w:bottom w:val="single" w:sz="4" w:space="0" w:color="auto"/>
            </w:tcBorders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1786" w:type="dxa"/>
            <w:gridSpan w:val="4"/>
            <w:vMerge w:val="restart"/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Тема 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урока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222491" w:rsidRPr="00222491" w:rsidRDefault="00F638E5" w:rsidP="00F638E5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316" w:type="dxa"/>
            <w:gridSpan w:val="5"/>
            <w:vMerge w:val="restart"/>
            <w:vAlign w:val="center"/>
          </w:tcPr>
          <w:p w:rsidR="00222491" w:rsidRPr="00222491" w:rsidRDefault="00DA3A39" w:rsidP="00DA3A39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Форма занятий</w:t>
            </w:r>
          </w:p>
        </w:tc>
        <w:tc>
          <w:tcPr>
            <w:tcW w:w="7307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Планируемые предметные результаты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освоения материала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  <w:vMerge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07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46249D" w:rsidRDefault="00222491">
            <w:pPr>
              <w:spacing w:after="108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  <w:pPrChange w:id="155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план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6249D" w:rsidRDefault="00222491">
            <w:pPr>
              <w:spacing w:after="108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  <w:pPrChange w:id="156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факт</w:t>
            </w:r>
          </w:p>
        </w:tc>
        <w:tc>
          <w:tcPr>
            <w:tcW w:w="1786" w:type="dxa"/>
            <w:gridSpan w:val="4"/>
            <w:vMerge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16" w:type="dxa"/>
            <w:gridSpan w:val="5"/>
            <w:vMerge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предметные</w:t>
            </w:r>
          </w:p>
        </w:tc>
        <w:tc>
          <w:tcPr>
            <w:tcW w:w="2682" w:type="dxa"/>
            <w:gridSpan w:val="3"/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  <w:vAlign w:val="center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личностные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46249D" w:rsidRDefault="00222491">
            <w:pPr>
              <w:spacing w:after="108" w:line="276" w:lineRule="auto"/>
              <w:jc w:val="center"/>
              <w:rPr>
                <w:rFonts w:ascii="Arial" w:eastAsia="Calibri" w:hAnsi="Arial" w:cs="Arial"/>
                <w:b/>
                <w:szCs w:val="28"/>
              </w:rPr>
              <w:pPrChange w:id="157" w:author="школа" w:date="2017-06-08T12:22:00Z">
                <w:pPr>
                  <w:spacing w:after="200" w:line="276" w:lineRule="auto"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Cs w:val="28"/>
              </w:rPr>
              <w:t>1 четверть (32ч)</w:t>
            </w:r>
          </w:p>
        </w:tc>
      </w:tr>
      <w:tr w:rsidR="00DA3A39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4"/>
              </w:rPr>
              <w:t>Подготовка к изучению чисел. Пространственные и временные представления</w:t>
            </w:r>
          </w:p>
        </w:tc>
        <w:tc>
          <w:tcPr>
            <w:tcW w:w="1339" w:type="dxa"/>
            <w:gridSpan w:val="4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32</w:t>
            </w:r>
          </w:p>
        </w:tc>
        <w:tc>
          <w:tcPr>
            <w:tcW w:w="2229" w:type="dxa"/>
            <w:gridSpan w:val="3"/>
          </w:tcPr>
          <w:p w:rsidR="00DA3A39" w:rsidRPr="00222491" w:rsidRDefault="00DA3A39" w:rsidP="00222491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DA3A39" w:rsidRPr="00222491" w:rsidRDefault="00DA3A39" w:rsidP="00222491">
            <w:pPr>
              <w:keepNext/>
              <w:keepLines/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DA3A39" w:rsidRPr="00222491" w:rsidRDefault="00DA3A39" w:rsidP="00222491">
            <w:pPr>
              <w:keepNext/>
              <w:keepLines/>
              <w:rPr>
                <w:rFonts w:ascii="Arial" w:eastAsia="Calibri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keepNext/>
              <w:keepLines/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04.09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Счет предметов.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Называние чисел в порядке их следования при счёте. Отсчитывание из множества предметов заданного количества (8-10 отдельных предметов).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keepNext/>
              <w:keepLines/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/>
                <w:sz w:val="20"/>
                <w:szCs w:val="20"/>
              </w:rPr>
              <w:t>Пересчитывать предметы; выражать результат натуральным числом; сравнивать числа.</w:t>
            </w:r>
          </w:p>
          <w:p w:rsidR="00222491" w:rsidRPr="00222491" w:rsidRDefault="00222491" w:rsidP="00222491">
            <w:pPr>
              <w:keepNext/>
              <w:keepLines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keepNext/>
              <w:keepLines/>
              <w:rPr>
                <w:rFonts w:ascii="Arial" w:eastAsia="Calibri" w:hAnsi="Arial"/>
                <w:spacing w:val="-2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2"/>
                <w:sz w:val="20"/>
                <w:szCs w:val="20"/>
              </w:rPr>
              <w:t>Определять и формулировать с помощью учителя цель деятельности на уроке. Умение выделять в явлениях существенные и несущественные, необходимые и достаточные признаки.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keepNext/>
              <w:keepLines/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Определение под руководством педагога самых простых правил поведения при сотрудничестве. Понимание 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5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05.09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Пространственные представления.</w:t>
            </w:r>
          </w:p>
        </w:tc>
        <w:tc>
          <w:tcPr>
            <w:tcW w:w="1339" w:type="dxa"/>
            <w:gridSpan w:val="4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Моделирование способов расположения объектов на плоскости и в пространстве по их описанию, описание расположения объектов.</w:t>
            </w:r>
          </w:p>
        </w:tc>
        <w:tc>
          <w:tcPr>
            <w:tcW w:w="2303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Считать предметы. Оперирование понятиями «больше», «меньше», «столько же», «раньше», «потом», «дальше», «ближе».</w:t>
            </w:r>
          </w:p>
        </w:tc>
        <w:tc>
          <w:tcPr>
            <w:tcW w:w="26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и понимать речь других. Делать предварительный отбор источников информации: ориентироваться в учебнике.</w:t>
            </w:r>
          </w:p>
        </w:tc>
        <w:tc>
          <w:tcPr>
            <w:tcW w:w="232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Умение в предложенных педагогом ситуациях общения и сотрудничества делать выбор, как поступить.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5506" w:type="dxa"/>
          <w:trHeight w:val="1410"/>
        </w:trPr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5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06.09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Временные представления.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DA3A3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Упорядочивание событий, расположение их в порядке следования (раньше, позже, ещё позднее).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Оперировать понятиями «раньше», «потом», «дальше», «ближе», сравнивать предметы и группы предметов.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Принимать новый статус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внутреннюю позицию школьника на уровне положительного отношения к школе.</w:t>
            </w:r>
          </w:p>
        </w:tc>
        <w:tc>
          <w:tcPr>
            <w:tcW w:w="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07.09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Столько же. Больше. Меньше.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DA3A3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двух групп предметов. Рисование взаимно соответствующих по количеству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Сравнивать группы предметов путем установления взаимно однозначного соответствия.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и понимать речь других. Совместно договариваться о правилах общения и поведения в школе и следовать им.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Принимать и осваивать социальную роль обучающегося. Осознавать собственные мотивы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11.09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 сколько больше (меньше)?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двух групп предметов. Рисование взаимно соответствующих по количеству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Пересчитывать предметы, сравнивать группы предметов; выявлять существенные признаки в группе предметов.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 xml:space="preserve">Сравнивать, анализировать, </w:t>
            </w:r>
            <w:proofErr w:type="spellStart"/>
            <w:r w:rsidRPr="00222491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классификацировать</w:t>
            </w:r>
            <w:proofErr w:type="spellEnd"/>
            <w:r w:rsidRPr="00222491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 xml:space="preserve"> математический материал по разным признакам (на доступном для первоклассника уровне).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Слушать и понимать речь других.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 Понимание причин успеха и неудач в собственной учебе.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12.09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 сколько больше (меньше)?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Установление соответствия между группами предметов, нахождение закономерностей расположения фигур в цепочке.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Выяснять, на сколько в одной из сравниваемых групп предметов больше (меньше), чем в другой.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Cs/>
                <w:color w:val="000000"/>
                <w:sz w:val="20"/>
                <w:szCs w:val="20"/>
              </w:rPr>
              <w:t>Сравнивать, анализировать, классифицировать математический материал по разным признакам (на доступном для первоклассника уровне).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13.09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39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29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задания творческого и поискового характера.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Объединять предметы по общему признаку, выделять части совокупности, разбивать предметы на группы по заданному признаку.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</w:t>
            </w:r>
            <w:r w:rsidRPr="00222491">
              <w:rPr>
                <w:rFonts w:ascii="Arial" w:eastAsia="Calibri" w:hAnsi="Arial"/>
                <w:spacing w:val="-4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Умение сопоставлять собственную оценку своей деятельности с оценкой товарищей, учителя.</w:t>
            </w:r>
          </w:p>
        </w:tc>
      </w:tr>
      <w:tr w:rsidR="00DA3A39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DA3A39" w:rsidRPr="00222491" w:rsidRDefault="00DA3A39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Числа от 1 до 10. Число 0. Нумерация</w:t>
            </w:r>
          </w:p>
        </w:tc>
        <w:tc>
          <w:tcPr>
            <w:tcW w:w="1317" w:type="dxa"/>
            <w:gridSpan w:val="3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DA3A39" w:rsidRPr="00222491" w:rsidRDefault="00DA3A39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DA3A39" w:rsidRPr="00222491" w:rsidRDefault="00DA3A39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DA3A39" w:rsidRPr="00222491" w:rsidRDefault="00DA3A39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14.09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Проверочная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Много. Один. Письмо цифры 1.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Счет различных объектов (предметы, группы предметов, звуки, слова и т.п.) и устанавливание порядкового номера того или иного объекта при заданном порядке счёта. Письмо цифр. Соотнесение цифры и числа.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 предметы по цвету, форме и размеру, по заданию учителя менять цвет, форму и размер предметов. Оперировать понятиями «один – много», соотносить цифру с числом 1.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Добывать новые знания:</w:t>
            </w:r>
            <w:r w:rsidRPr="00222491">
              <w:rPr>
                <w:rFonts w:ascii="Arial" w:eastAsia="Calibri" w:hAnsi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ответы на вопросы, используя учебник, свой жизненный опыт и информацию, полученную на уроке. Строить простые речевые высказывания с использованием изученных математических терминов.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18.09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Числа 1, 2. Письмо цифры 2.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Сравнение чисел 1 и 2. Сравнение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Сравнивать геометрические фигуры по различным основаниям, классифицировать фигуры, писать цифры 1, 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19.09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Число 3.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Письмо цифры 3.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Письмо цифр. Соотнесение цифры и 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числа.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Знание состава числа 3. Соотносить цифры с числом предметов, писать цифры 1, 2, 3.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Слушать речь других,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строить простые речевые высказывания с использованием изученных математических терминов.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20.09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Знаки +, –, =. «Прибавить», «вычесть»,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«получится».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 xml:space="preserve">Оперирование математическими терминами: «прибавить», «вычесть», «получится». Образование следующего числа прибавлением 1 к предыдущему числу или вычитанием 1 из следующего за ним в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lastRenderedPageBreak/>
              <w:t>ряду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Сравнивать и фиксировать одинаковые и различные группы предметов. Пользоваться математической терминологией.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21.09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Число 4. Письмо цифры 4.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Отработка состава чисел 2, 3, 4.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Знание состава чисел 3 и 4.</w:t>
            </w:r>
            <w:r w:rsidRPr="00222491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Понимание отличия понятий «число» и «цифра».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13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25.09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Длиннее. Короче. Одинаковые по длине.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Упорядочивание объектов по длине (наложением, с использованием мерок, на глаз).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 объекты по длине. Пользоваться математической терминологией.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26.09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Число 5. Письмо цифры 5.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Упорядочивание заданных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Наличие представления о числе 5. Знание состава числа 5. Наличие представлений о пятиугольнике, различать изученные фигуры.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 по предложенному учителем плану,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27.09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Числа от 1 до 5: получение, сравнение, запись, соотнесение числа и цифры. Состав числа 5 из двух слагаемых.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Образование следующего числа прибавлением 1 к предыдущему числу или вычитанием 1 из следующего за ним в ряду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 группы предметов по количеству на основе составления пар, складывать и вычитать в пределах 5 разными способами присчитывания и отсчитывания нескольких единиц на числовом отрезке.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Понимание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роли математических действий в жизни человека. 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16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28.09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задания творческого и поискового характера.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Пересчитывать предметы; выражать результат натуральным числом; сравнивать числа.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 xml:space="preserve">Преобразовывать информацию из одной формы в другую: составлять математические рассказы и задачи на основе простейших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lastRenderedPageBreak/>
              <w:t>математических моделей.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Принятие и освоение социальной роли обучающегося. Осознание собственных мотивов учебной деятельности и личностного смысла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02.10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Точка. Линия: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кривая, прямая. Отрезок.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Различение и называние прямой линии, кривой, отрезка, луча, ломаной.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Наличие представлений о понятиях «точка», «кривая линия», «прямая», «отрезок».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03.10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Ломаная линия. Звено ломаной, вершины.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Различение, называние и изображение геометрических фигур: прямой линии, кривой, отрезка, луча, ломаной.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Выделять ломаную линию среди других фигур, отличать замкнутые линии от незамкнутых, выполнять простейшие геометрические построения.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04.10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Соотнесение реальных предметов и их элементов с изученными геометрическими линиями и фигурами.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Выполнять простейшие геометрические построения (строить замкнутые и незамкнутые ломаные линии с заданным количеством звеньев).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Оформлять свою мысль в устной и письменной речи (на уровне одного предложения или небольшого текста). Слушать и понимать речь других. 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05.10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Знаки «больше», «меньше»,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«равно».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Сравнение двух чисел и запись результата сравнения с использованием знаков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сравнения «&gt;», «&lt;», «=».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 группы предметов по количеству на основе составления пар и фиксировать результаты сравнения с помощью знаков.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6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09.10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Равенство.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Неравенство.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Составление числовых равенств и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неравенств. Сравнение двух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Сравнивать группы предметов по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количеству на основе составления пар и фиксировать результаты сравнения с помощью знаков.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Соотносить результат проведённого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Признавать собственные ошибки.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Сопоставлять собственную оценку своей деятельности с её оценкой товарищами, учителем.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10.10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Многоугольник.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Различение, называние многоугольников (треугольники, четырехугольники и т.д.).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Нахождение предметов окружающей действительности, имеющих форму различных многоугольников.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Наличие представлений о ломаной линии и многоугольнике, умение их различать. Знание состава чисел 3, 4, 5, 6, 7. Пользоваться математической терминологией.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23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11.10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Числа 6, 7.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Письмо цифры 6.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Построение многоугольников из соответствующего количества палочек.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состав чисел 6, 7. Выполнять сложение и вычитание чисел в пределах 6, 7 на основе знания состава чисел, а также с помощью числового отрезка.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 Понимание 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24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12.10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 Письмо цифры 7.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Называние чисел в порядке их следования при счёте.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Составлять рассказ с вопросом по схеме и записи; повторение состава чисел 3, 4, 5, 6, 7.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16.10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Числа 8, 9.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Письмо цифры 8.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Письмо цифр. Соотнесение цифры и числа. Построение многоугольников из соответствующего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количества палочек.</w:t>
            </w:r>
          </w:p>
        </w:tc>
        <w:tc>
          <w:tcPr>
            <w:tcW w:w="2303" w:type="dxa"/>
            <w:gridSpan w:val="3"/>
          </w:tcPr>
          <w:p w:rsidR="0046249D" w:rsidRDefault="00222491">
            <w:pPr>
              <w:shd w:val="clear" w:color="auto" w:fill="FFFFFF"/>
              <w:ind w:right="-58"/>
              <w:rPr>
                <w:rFonts w:ascii="Arial" w:eastAsia="Calibri" w:hAnsi="Arial" w:cs="Arial"/>
                <w:color w:val="000000"/>
                <w:spacing w:val="-8"/>
                <w:sz w:val="20"/>
                <w:szCs w:val="20"/>
              </w:rPr>
              <w:pPrChange w:id="174" w:author="школа" w:date="2017-06-08T12:22:00Z">
                <w:pPr>
                  <w:shd w:val="clear" w:color="auto" w:fill="FFFFFF"/>
                  <w:spacing w:before="100" w:beforeAutospacing="1" w:after="100" w:afterAutospacing="1"/>
                  <w:ind w:right="-108"/>
                </w:pPr>
              </w:pPrChange>
            </w:pPr>
            <w:r w:rsidRPr="00222491">
              <w:rPr>
                <w:rFonts w:ascii="Arial" w:eastAsia="Calibri" w:hAnsi="Arial" w:cs="Arial"/>
                <w:spacing w:val="-8"/>
                <w:sz w:val="20"/>
                <w:szCs w:val="20"/>
              </w:rPr>
              <w:lastRenderedPageBreak/>
              <w:t xml:space="preserve">Знание состава чисел 8, 9. Выполнять сложение и вычитание чисел в пределах 9 на основе знания состава чисел, а </w:t>
            </w:r>
            <w:r w:rsidRPr="00222491">
              <w:rPr>
                <w:rFonts w:ascii="Arial" w:eastAsia="Calibri" w:hAnsi="Arial" w:cs="Arial"/>
                <w:spacing w:val="-8"/>
                <w:sz w:val="20"/>
                <w:szCs w:val="20"/>
              </w:rPr>
              <w:lastRenderedPageBreak/>
              <w:t>также с помощью числового отрезка.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Актуализировать свои знания для проведения простейших математических доказательств.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Принятие и освоение социальной роли обучающегося. Осознание собственных мотивов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26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222491" w:rsidRPr="00222491" w:rsidRDefault="008B7030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17.10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 Письмо цифры 9.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Воспроизведение последовательности чисел от 1 до 10 как в прямом, так и в обратном порядке, начиная с любого числа.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чисел от 2 до 9. Выполнять сложение и вычитание чисел в пределах 9 на основе знания состава чисел, а также с помощью числового отрезка.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27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18.10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Число 10. Запись числа 10.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Определение места каждого числа в последовательности чисел от 1 до 10, а также места числа 0 среди изученных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Выполнять сложение и вычитание в пределах 10, называть и записывать числа первого десятка, соотносить число и цифру.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28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19.10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Числа от 1 до 10. 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Воспроизводить последовательность чисел от 1 до 10 как в прямом, так и в обратном порядке, начиная с любого числа.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Выполнять сложение и вычитание в пределах 10, называть и записывать числа первого десятка, соотносить число и цифру.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их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29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23.10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46249D" w:rsidRDefault="00222491">
            <w:pPr>
              <w:tabs>
                <w:tab w:val="center" w:pos="2525"/>
                <w:tab w:val="right" w:pos="5051"/>
              </w:tabs>
              <w:contextualSpacing/>
              <w:rPr>
                <w:rFonts w:ascii="Arial" w:eastAsia="Calibri" w:hAnsi="Arial" w:cs="Arial"/>
                <w:sz w:val="20"/>
                <w:szCs w:val="20"/>
                <w:lang w:eastAsia="ar-SA"/>
              </w:rPr>
              <w:pPrChange w:id="178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100" w:afterAutospacing="1"/>
                  <w:contextualSpacing/>
                </w:pPr>
              </w:pPrChange>
            </w:pP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Числа от 1 до 10.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>Знакомство с проектом «Числа в загадках, пословицах и поговорках».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Подбор загадок, пословиц и поговорок. Сбор и классификация информации по разделам (загадки, пословицы и поговорки).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Выполнять сложение и вычитание в пределах 10, называть и записывать числа первого десятка, соотносить число и цифру.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группе: планировать работу, распределять работу между членами группы, совместно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7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24.10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Сантиметр. </w:t>
            </w: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>Измерение отрезков в сантиметрах.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Измерение отрезков и выражение их длины в сантиметрах. Построение отрезков заданной длины (в см). Сравнение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отрезков различной длины.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Пользоваться линейкой для построения, измерения отрезков заданной длины, записывать результаты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проведенных измерений.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lastRenderedPageBreak/>
              <w:t xml:space="preserve">Преобразовывать информацию из одной формы в другую: составлять математические рассказы и задачи на основе простейших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lastRenderedPageBreak/>
              <w:t>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</w:t>
            </w:r>
          </w:p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Умение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25.10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>Число и цифра 0. Свойства 0.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Письмо цифр. Соотнесение цифры и числа. Называние чисел в порядке их следования при счёте.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Наличие представлений о числе 0, о его свойствах. Изображать 0 на числовом отрезке. Составлять и сравнивать простые задачи и выражения по рисункам.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Отличать верно выполненное задание от неверно выполненного. Работать по предложенному учителем плану.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Договариваться, приходить к общему решению.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1" w:type="dxa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32</w:t>
            </w:r>
          </w:p>
        </w:tc>
        <w:tc>
          <w:tcPr>
            <w:tcW w:w="1076" w:type="dxa"/>
            <w:gridSpan w:val="5"/>
            <w:tcBorders>
              <w:right w:val="single" w:sz="4" w:space="0" w:color="auto"/>
            </w:tcBorders>
          </w:tcPr>
          <w:p w:rsidR="0046249D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26.10</w:t>
            </w:r>
          </w:p>
          <w:p w:rsidR="008B7030" w:rsidRDefault="008B7030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30.10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lang w:eastAsia="ar-SA"/>
              </w:rPr>
              <w:t>Число и цифра 0. Свойства 0.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Использование понятий «увеличить на…», «уменьшить на…» при составлении схем и при записи числовых выражений.</w:t>
            </w:r>
          </w:p>
        </w:tc>
        <w:tc>
          <w:tcPr>
            <w:tcW w:w="2303" w:type="dxa"/>
            <w:gridSpan w:val="3"/>
          </w:tcPr>
          <w:p w:rsidR="0046249D" w:rsidRDefault="00222491">
            <w:pPr>
              <w:shd w:val="clear" w:color="auto" w:fill="FFFFFF"/>
              <w:ind w:right="-58"/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pPrChange w:id="182" w:author="школа" w:date="2017-06-08T12:22:00Z">
                <w:pPr>
                  <w:shd w:val="clear" w:color="auto" w:fill="FFFFFF"/>
                  <w:spacing w:before="100" w:beforeAutospacing="1" w:after="100" w:afterAutospacing="1"/>
                  <w:ind w:right="-108"/>
                </w:pPr>
              </w:pPrChange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Наличие представлений о числе 0 как количественной характеристике отсутствующих предметов. Уметь сравнивать с 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DA3A39" w:rsidRDefault="00222491" w:rsidP="00222491">
            <w:pPr>
              <w:jc w:val="center"/>
              <w:rPr>
                <w:rFonts w:ascii="Arial" w:eastAsia="Calibri" w:hAnsi="Arial" w:cs="Arial"/>
                <w:b/>
                <w:sz w:val="24"/>
              </w:rPr>
            </w:pPr>
            <w:r w:rsidRPr="00DA3A39">
              <w:rPr>
                <w:rFonts w:ascii="Arial" w:eastAsia="Calibri" w:hAnsi="Arial" w:cs="Arial"/>
                <w:b/>
                <w:sz w:val="24"/>
              </w:rPr>
              <w:t xml:space="preserve">2 четверть </w:t>
            </w:r>
          </w:p>
        </w:tc>
      </w:tr>
      <w:tr w:rsidR="00DA3A39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DA3A39" w:rsidRPr="00222491" w:rsidRDefault="00DA3A39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spacing w:after="108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DA3A39" w:rsidRPr="00222491" w:rsidRDefault="00DA3A39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Числа от 1 до 10. Число 0. Сложение и вычитание</w:t>
            </w:r>
          </w:p>
        </w:tc>
        <w:tc>
          <w:tcPr>
            <w:tcW w:w="1317" w:type="dxa"/>
            <w:gridSpan w:val="3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DA3A39" w:rsidRPr="00222491" w:rsidRDefault="00DA3A39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DA3A39" w:rsidRPr="00222491" w:rsidRDefault="00DA3A39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33.1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6B6E37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13.11</w:t>
            </w:r>
          </w:p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3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+1, – 1. Знаки +, –, =.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Сложение и вычитание по единице. Счет с помощью линейки. Воспроизведение числовой последовательности в пределах 10.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правила сложения и вычитания с единицей. Прибавлять и вычитать по единице, читать и составлять математические предложения.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34.2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14.11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– 1 –1, +1+1.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Составление таблиц сложения и вычитания с единицей.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Называние чисел в порядке их следования при счёте.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правила сложения и вычитания с единицей. Прибавлять и вычитать по единице, читать и составлять математические предложения.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35.3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15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+2, –2.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сложения и вычитания вида: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± 1,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± 2. Присчитывание и отсчитывание по 2.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правила сложения и вычитания с 2. Прибавлять и вычитать по 2, читать и составлять математические предложения.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36.4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16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Слагаемые.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Сумма.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Чтение примеров на сложение различными способами. Составление и решение примеров с 1 и 2.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Использовать термины «слагаемое», «сумма» при чтении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37.5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Задача.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Выделение задач из предложенных текстов. Анализ условия задачи, составление плана решения.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38.6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21.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задач на сложение и вычитание по одному рисунку.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Моделирование действий сложения и вычитания с помощью предметов (разрезного материала).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Наличие представлений о задаче, её логических частях (условие, вопрос, выражение, решение, ответ), выделять их из произвольных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текстов.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39.7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8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22.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+2, –2. Составление таблиц.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схемы арифметических действий сложения и вычитания по рисункам. Запись числовых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таблицы сложения и вычитания с числом 2. Использовать термины «слагаемое», «сумма» при чтении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40.8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23.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Присчитывание и отсчитывание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 2.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Упражнение в присчитывании и отсчитывании по 2. Запись числовых равенств.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таблицы сложения и вычитания с числом 2. Использовать термины «слагаемое», «сумма» при чтении примеров.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Умение 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Умение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41.9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27.11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 на увеличение (уменьшение) числа на несколько 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Моделирование с помощью предметов, рисунков, схематических рисунков и решение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задач, раскрывающих смысл действий сложения и вычитания.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42.10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28.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 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 в парах при проведении математических игр: «Домино с картинками», «Лесенка», «Круговые примеры».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знание таблиц сложения и вычитания с 1, 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Добывать новые знания: находить ответы на вопросы, используя учебник, свой жизненный опыт и информацию, полученную на 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уроке</w:t>
            </w:r>
            <w:proofErr w:type="gram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43.11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29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Работа в парах при проведении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математических игр: «Домино с картинками», «Лесенка», «Круговые примеры».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Решать задачи изученных видов,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знание таблиц сложения и вычитания с 1, 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Добывать новые знания: находить ответы на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вопросы, используя учебник, свой жизненный опыт и информацию, полученную на 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уроке</w:t>
            </w:r>
            <w:proofErr w:type="gram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lastRenderedPageBreak/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44.12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30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Что узнали. Чему 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Отработка знаний и умений, приобретенных на предыдущих уроках. Моделирование с помощью предметов, рисунков, схематических рисунков и решение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знать таблицы сложения и вычитания с 1, 2. Сравнивать группы предметов и записывать результат с помощью математических знаков.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45.13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04.12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Повторение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пройденного.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Чтение равенств с использованием математической терминологии (слагаемые, сумма).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знание таблиц сложения и вычитания с 1, 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46.14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222491" w:rsidRPr="00222491" w:rsidRDefault="001F03CF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05.12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задания творческого и поискового характера.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Сравнивать группы предметов и записывать результат сравнения с помощью математических знаков.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47.15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06.12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+3, –3. Примеры вычислений.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сложения и вычитания вида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± 3. Присчитывание и отсчитывание по 3.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знать таблицы сложения и вычитания с 1, 2, 3.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48.16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07.12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Закрепление.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Решение текстовых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Моделирование с помощью предметов, рисунков,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схематических рисунков и решение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задач, раскрывающих смысл действий сложения и вычитания.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Выделять в задаче условие, вопрос; самостоятельно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анализировать задачу, находить ход ее решения. Правильно оформлять задачу в рабочей 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Работать в группах: составлять план работы, распределять виды работ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Умение анализировать свои действия и управлять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Умение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49.17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13.12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Закрепление.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текстовых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одно действие на увеличение (уменьшение) числа на несколько единиц.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Объяснение действий, выбранных для решения задачи.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Выделять в задаче условие, вопрос; самостоятельно анализировать задачу, находить ход ее решения. Правильно оформлять задачу в рабочей тетради.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50.18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19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14.12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+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3. Составление таблиц.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и заучивание таблиц сложения и вычитания с 3. Называние последовательности чисел в прямом и обратном порядке.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таблиц сложения и вычитания с 1, 2, 3. Решать примеры на вычитание на основе знания состава чисел.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51.19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18.12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 Сложение и соответствующие случаи состава чисел.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«четверок» примеров вида: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3 + 2 = 5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 + 3 = 5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 – 2 = 3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 – 3 = 2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таблиц сложения и вычитания с числами 1, 2, 3. Решать примеры изученных видов с опорой на таблицу сложения. Читать примеры на сложение и вычитание различными способами.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52.20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.19.1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Дополнение условия задачи недостающим данным или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вопросом. Составление задач на сложение и вычитание по одному рисунку.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Находить и формулировать решение задачи с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 xml:space="preserve">Оформлять свою мысль в устной и письменной речи (на уровне одного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>предложения или небольшого текста).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Принятие и освоение социальной роли обучающегося.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53.21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DA3A39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одно действие на увеличение (уменьшение) числа на несколько единиц.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Объяснение действий, выбранных для решения задачи.</w:t>
            </w:r>
          </w:p>
          <w:p w:rsidR="00222491" w:rsidRPr="00DA3A39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Выделять в задаче условие, вопрос; самостоятельно анализировать задачу, находить ход ее решения. Правильно оформлять задачу в рабочей 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учителя; аргументировать собственную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54.22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21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заданий творческого и поискового характера с применением знаний и способов действий в изменённых условиях.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Сравнивать группы предметов и записывать результат сравнения с помощью математических знаков.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2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2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Понимание</w:t>
            </w:r>
            <w:r w:rsidRPr="00222491">
              <w:rPr>
                <w:rFonts w:ascii="Arial" w:eastAsia="Calibri" w:hAnsi="Arial" w:cs="Arial"/>
                <w:spacing w:val="-2"/>
                <w:sz w:val="20"/>
                <w:szCs w:val="20"/>
              </w:rPr>
              <w:t xml:space="preserve"> роли математических действий в жизни человека.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55.23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25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заданий творческого и поискового характера. Простейшие геометрические построения.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на вычитание на основе знания состава чисел. Выполнять простейшие геометрические построения.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56.24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26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одно действие на увеличение (уменьшение) числа на несколько единиц.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Называние последовательности чисел в прямом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обратном порядке.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Использовать термины «слагаемое», «сумма» при чтении примеров. Решать задачи изученных видов, правильно оформлять решение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в рабочей 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Признавать собственные ошибки. Сопоставлять собственную оценку своей деятельности с оценкой её учителем. Понимание причин успеха и неудач 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57.25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27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одно действие на увеличение (уменьшение) числа на несколько единиц. Решение примеров. Запись числовых выражений.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Использовать термины «слагаемое», «сумма» при чтении примеров. Решать задачи изученных видов, правильно оформлять решение в рабочей 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 Применять</w:t>
            </w:r>
            <w:r w:rsidRPr="00222491"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Понимание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роли математических действий в жизни человека.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  <w:trHeight w:val="70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58.26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27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ешение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задач в</w:t>
            </w:r>
            <w:r w:rsidRPr="0022249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одно действие на увеличение (уменьшение) числа на несколько единиц. Сравнение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Использовать термины «слагаемое», «сумма» при чтении примеров. Выполнять вычисления изученных видов.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59.27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6249D" w:rsidRDefault="001F03CF">
            <w:pPr>
              <w:spacing w:after="108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  <w:pPrChange w:id="20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28.</w:t>
            </w:r>
            <w:r w:rsidR="006B6E37">
              <w:rPr>
                <w:rFonts w:ascii="Calibri" w:eastAsia="Calibri" w:hAnsi="Calibri"/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Проверочная работа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Проверим себя и оценим свои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достижения»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(тестовая форма).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Контроль и оценка своей работы.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на вычитание на основе знания состава чисел. Выполнять простейшие геометрические построения.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Признавать собственные ошибки. Сопоставлять собственную оценку своей деятельности с оценкой её товарищами, учителем.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60-62\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28-30</w:t>
            </w:r>
          </w:p>
        </w:tc>
        <w:tc>
          <w:tcPr>
            <w:tcW w:w="990" w:type="dxa"/>
            <w:gridSpan w:val="3"/>
            <w:tcBorders>
              <w:right w:val="single" w:sz="4" w:space="0" w:color="auto"/>
            </w:tcBorders>
          </w:tcPr>
          <w:p w:rsidR="006B6E37" w:rsidRPr="00222491" w:rsidRDefault="001F03CF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28.12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Работа над ошибками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3 четверть (36 часов)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63/1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222491" w:rsidRPr="00222491" w:rsidRDefault="006B6E37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D24280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="0082634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11.01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Задачи на увеличение числа на несколько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Решение примеров изученных видов. Составление числовых равенств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неравенств. Сравнение групп предметов.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Знание состава чисел первого десятка. Решать задачи изученных видов,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пользоваться изученными приемами сложения и вычитания. 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Слушать собеседника и вести диалог; готовность признать возможность существования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сотрудничать со взрослыми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64/2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0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15.01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 на увеличение числа на несколько 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826343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Называние последовательности чисел в прямом и обратном порядке. Решение задач на увеличение числа </w:t>
            </w:r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gramEnd"/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несколько единиц.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видов, пользоваться изученными приемами сложения и вычитания. Знание состава чисел первого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65/3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16.01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 на уменьшение числа на несколько 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групп предметов. Решение задач на уменьшение числа на несколько единиц.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Самостоятельно анализировать задачу, находить условие и вопрос, ход решения, ошибки, допущенные в ходе решения задачи.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66/4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17.01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+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4. Приемы вычислений.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вычислений вида: ± 4. Составление и заучивание таблиц сложения и вычитания с 4.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Знание таблицы сложения и вычитания с числом 4. Решать примеры с «окошками».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Понимание роли математических действий в жизни человека.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67/5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18.01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 на разностное сравнение чисел.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групп предметов. Решение задач на разностное сравнение. Подбор вопросов к условию задачи. Составление задач по рисункам.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68/6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22.01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Решение задач на увеличение, уменьшение числа на несколько единиц, на разностное сравнение. Решение нестандартных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Самостоятельно анализировать задачу, находить условие и вопрос, ход решения, грамотно оформлять решение задачи в рабочей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тетради.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Работать в группах: составлять план работы, распределять виды работ между членами группы,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69/7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23.01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+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4. Составление таблиц.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вычислений вида: ± 4. Решение задач изученных видов. Составление и заучивание таблиц сложения и вычитания с 4.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изученных видов на сложение и вычитание на основе знания состава чисел, на основе знания таблиц сложения и вычитания с числом 4.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Принятие внутренней позиции школьника на уровне положительного отношения к урокам математики. Понимание причин успеха и неудач в собственной учебе. Понимание роли математических действий в жизни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человека.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70/8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Закрепление.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Проверка правильности выполнения сложения с помощью другого приёма сложения (приём прибавления по частям). Решение задач на разностное сравнение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71/9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tabs>
                <w:tab w:val="center" w:pos="2525"/>
                <w:tab w:val="right" w:pos="5051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  <w:pPrChange w:id="216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100" w:afterAutospacing="1"/>
                  <w:contextualSpacing/>
                  <w:jc w:val="center"/>
                </w:pPr>
              </w:pPrChange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25.01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Перестановка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слагаемых.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Составление числовых выражений, наблюдение над перестановкой слагаемых в самостоятельно составленных «двойках» примеров.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взаимосвязь между сложением и вычитанием, использовать это знание при решении примеров, применять на практике переместительное свойства сложения.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72/10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29.01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Перестановка слагаемых и ее применение для случаев вида: + 5, 6, 7, 8, 9.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Применение переместительного свойства сложения для случаев вида: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+ 5,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+ 6,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+ 7,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+ 8,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+ 9.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состав чисел первого десятка, применять правило перестановки слагаемых при сложении вида: + 5, 6, 7, 8, 9.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Принятие нового статуса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внутренней позиции школьника на уровне положительного отношения к школе.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73/11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30.01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Составление таблицы для случаев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вида: + 5, 6, 7, 8, 9.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Применение переместительного свойства сложения для случаев вида: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+ 5,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+ 6,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+ 7,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+ 8,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+ 9. Решение «круговых» примеров.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чисел первого десятка. Применять правило перестановки слагаемых при сложении вида: + 5, 6, 7, 8, 9.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Конструировать составные высказывания из двух простых высказываний с помощью логических слов–связок и определять их истинность.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74/12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82634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1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31.01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Состав чисел в пределах 10.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сложения с использованием таблицы сложения чисел в пределах 10. Решение «круговых» примеров, примеров с «окошками».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состав чисел первого десятка. Решать задачи изученных видов, выполнять чертеж, схему к задаче, решать примеры в пределах 10.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признавать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75/13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222491" w:rsidRPr="00222491" w:rsidRDefault="00CC5793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01.02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Состав чисел в пределах 10.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сложения с использованием таблицы сложения чисел в пределах 10. Решение нестандартных 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Знать состав чисел первого десятка, решать задачи изученных видов и нестандартные задачи.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Конструировать составные высказывания из двух простых высказываний с помощью логических слов–связок и определять их истинность.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76/14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222491" w:rsidRPr="00222491" w:rsidRDefault="00CC5793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05.02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Повторение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изученного. 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разных способов сложения, выбор наиболее удобного.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переместительного свойства сложения. Решать задачи изученных видов.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Ориентироваться в своей системе знаний: отличать новое от уже известного с помощью учителя.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77/15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06.02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заданий творческого и поискового характера. Задачи со спичками.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22491">
              <w:rPr>
                <w:rFonts w:ascii="Arial" w:eastAsia="Calibri" w:hAnsi="Arial" w:cs="Arial"/>
                <w:sz w:val="20"/>
                <w:szCs w:val="20"/>
              </w:rPr>
              <w:t>Танграм</w:t>
            </w:r>
            <w:proofErr w:type="spell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изученных видов. Решение нестандартных задач, головоломок. Применять переместительное свойство сложения на практике.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78/16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07.02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Повторение пройденного.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Использование математической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терминологии при составлении и чтении математических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Знание состава чисел первого десятка.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Применять переместительное свойство сложения на практике.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Сравнивать, анализировать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79/17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08.02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Что узнали. Чему 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Наблюдение и объяснение взаимосвязи между двумя простыми задачами, представленными в одной цепочке.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Отличать верно выполненное задание от неверно выполненного. Работать по предложенному учителем плану.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80/18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12.02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Связь между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суммой и слагаемыми.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46249D" w:rsidRDefault="00222491">
            <w:pPr>
              <w:ind w:right="-58"/>
              <w:rPr>
                <w:rFonts w:ascii="Arial" w:eastAsia="Calibri" w:hAnsi="Arial" w:cs="Arial"/>
                <w:spacing w:val="-6"/>
                <w:sz w:val="20"/>
                <w:szCs w:val="20"/>
              </w:rPr>
              <w:pPrChange w:id="224" w:author="школа" w:date="2017-06-08T12:22:00Z">
                <w:pPr>
                  <w:spacing w:before="100" w:beforeAutospacing="1" w:after="100" w:afterAutospacing="1"/>
                  <w:ind w:right="-109"/>
                </w:pPr>
              </w:pPrChange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Называние компонентов сложения. Практическое нахождение неизвестного слагаемого. Наблюдения за взаимосвязью между сложением и вычитанием.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о взаимосвязи между компонентами сложения. Использовать это знание для решение примеров. Решать задачи на разностное сравнение.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46249D" w:rsidRDefault="00222491">
            <w:pPr>
              <w:ind w:right="-58"/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  <w:pPrChange w:id="225" w:author="школа" w:date="2017-06-08T12:22:00Z">
                <w:pPr>
                  <w:spacing w:before="100" w:beforeAutospacing="1" w:after="100" w:afterAutospacing="1"/>
                  <w:ind w:right="-108"/>
                </w:pPr>
              </w:pPrChange>
            </w:pPr>
            <w:r w:rsidRPr="00222491"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81/19</w:t>
            </w:r>
          </w:p>
        </w:tc>
        <w:tc>
          <w:tcPr>
            <w:tcW w:w="849" w:type="dxa"/>
            <w:gridSpan w:val="2"/>
            <w:tcBorders>
              <w:right w:val="single" w:sz="4" w:space="0" w:color="auto"/>
            </w:tcBorders>
          </w:tcPr>
          <w:p w:rsidR="0046249D" w:rsidRDefault="00CC579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13.02</w:t>
            </w:r>
          </w:p>
        </w:tc>
        <w:tc>
          <w:tcPr>
            <w:tcW w:w="1110" w:type="dxa"/>
            <w:gridSpan w:val="2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Наблюдение и объяснение связи между двумя простыми задачами, представленными в одной цепочке.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Отличать верно выполненное задание от неверно выполненного, работать по предложенному учителем плану.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82/20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CC579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14.02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Уменьшаемое. Вычитаемое.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Разность.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названий компонентов сложения и вычитания. Грамотно использовать математическую терминологию в речи.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83/22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CC5793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8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15.02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Прием вычитания 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случаях «вычесть из 6, 7».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вычислений вида: 6 –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, 7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 применением знания состава чисел 6, 7 и знаний о связи суммы и слагаемых.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Выполнять вычисления вида: 6 –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, 7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□, находить неизвестное слагаемое, выполнять построение отрезков заданной длины.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Перерабатывать полученную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информацию: делать выводы 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Принятие и освоение социальной роли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84/23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29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01.03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 вычитания в случаях «вычесть из 8, 9».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вычислений вида: 8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, 9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 применением знания состава чисел 8, 9 и знаний о связи суммы и слагаемых.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вычисления вида: 8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, 9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□,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находить неизвестное слагаемое, выполнять построение отрезков заданной длины.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85/24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0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05.03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Закрепление.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сложения с использованием таблицы сложения чисел в пределах 10. Решение задач изученных видов.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и вычитание в пределах 10, самостоятельно выполнять схему, чертеж к задаче.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86/25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pPrChange w:id="231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06.03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 вычитания в случаях «вычесть из 10».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вычислений вида 10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 применением знания состава чисел 10 и знаний о связи суммы и слагаемых.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числа 10. Выполнять вычисления вида 10 – 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□, находить неизвестные компоненты сложения.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87/26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pPrChange w:id="232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07.03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Килограмм.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Взвешивание предметов с точностью до килограмма. Сравнение предметов по массе. Упорядочивание предметов в порядке увеличения (уменьшения) массы.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Наличие представления о килограмме как о единице измерения массы. Применять свой жизненный опыт для решения математических задач. Практически решать задачи на взвешивание с помощью модели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весов.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 Понимание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причин успеха и неудач в собственной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учебе.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88/27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3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12.03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Литр.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46249D" w:rsidRDefault="00222491">
            <w:pPr>
              <w:ind w:right="-58"/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  <w:lang w:eastAsia="en-US"/>
              </w:rPr>
              <w:pPrChange w:id="234" w:author="школа" w:date="2017-06-08T12:22:00Z">
                <w:pPr>
                  <w:spacing w:before="100" w:beforeAutospacing="1" w:after="200" w:afterAutospacing="1" w:line="276" w:lineRule="auto"/>
                  <w:ind w:left="720" w:right="-109"/>
                  <w:contextualSpacing/>
                </w:pPr>
              </w:pPrChange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Сравнение сосудов по вместимости. Упорядочивание сосудов по вместимости в заданной последовательности.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Наличие представлений о понятии «объем». Сравнивать сосуды различной вместимости на практике.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Cs/>
                <w:sz w:val="20"/>
                <w:szCs w:val="20"/>
              </w:rPr>
              <w:t xml:space="preserve">Принимать новый статус «ученик»,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внутреннюю позицию школьника на уровне положительного отношения к школе.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89/28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5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13.03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Выполнение вычислений вида: 6 – 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 , 7 – 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, 8 – 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, 9 – 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, 10 – </w:t>
            </w:r>
            <w:r w:rsidRPr="00222491">
              <w:rPr>
                <w:rFonts w:ascii="Arial" w:eastAsia="Calibri" w:hAnsi="Arial" w:cs="Arial"/>
                <w:color w:val="000000"/>
                <w:spacing w:val="-4"/>
                <w:sz w:val="20"/>
                <w:szCs w:val="20"/>
              </w:rPr>
              <w:t>□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 с применением знания состава чисел 6, 7, 8, 9, 10 и знаний о связи суммы и слагаемых.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Применять знания о переместительном свойстве сложения для решения примеров «удобным» способом, находить неизвестное слагаемое.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плану.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826343">
        <w:trPr>
          <w:gridBefore w:val="1"/>
          <w:gridAfter w:val="3"/>
          <w:wBefore w:w="65" w:type="dxa"/>
          <w:wAfter w:w="15896" w:type="dxa"/>
        </w:trPr>
        <w:tc>
          <w:tcPr>
            <w:tcW w:w="928" w:type="dxa"/>
            <w:gridSpan w:val="4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90/29</w:t>
            </w:r>
          </w:p>
        </w:tc>
        <w:tc>
          <w:tcPr>
            <w:tcW w:w="862" w:type="dxa"/>
            <w:gridSpan w:val="3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pPrChange w:id="236" w:author="школа" w:date="2017-06-08T12:22:00Z">
                <w:pPr>
                  <w:spacing w:before="100" w:beforeAutospacing="1" w:after="200" w:afterAutospacing="1" w:line="276" w:lineRule="auto"/>
                  <w:ind w:left="720"/>
                  <w:contextualSpacing/>
                </w:pPr>
              </w:pPrChange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14.03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222491" w:rsidRPr="00222491" w:rsidRDefault="00222491" w:rsidP="00222491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Проверочная работа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«Проверим себя и оценим свои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достижения»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(тестовая форма). Анализ </w:t>
            </w:r>
            <w:proofErr w:type="spellStart"/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резуль</w:t>
            </w:r>
            <w:proofErr w:type="spellEnd"/>
            <w:r w:rsidRPr="00222491">
              <w:rPr>
                <w:rFonts w:ascii="Arial" w:eastAsia="Calibri" w:hAnsi="Arial" w:cs="Arial"/>
                <w:sz w:val="20"/>
                <w:szCs w:val="20"/>
              </w:rPr>
              <w:t>-татов</w:t>
            </w:r>
            <w:proofErr w:type="gram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Контроль и оценка своей работы.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Признавать собственные ошибки. Сопоставлять собственную оценку своей деятельности с оценкой её товарищами, учителем.</w:t>
            </w:r>
          </w:p>
        </w:tc>
      </w:tr>
      <w:tr w:rsidR="00222491" w:rsidRPr="00222491" w:rsidTr="0012691C">
        <w:trPr>
          <w:gridBefore w:val="1"/>
          <w:wBefore w:w="65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Числа от 1 до 20. Нумерация (12 часов)</w:t>
            </w:r>
          </w:p>
        </w:tc>
        <w:tc>
          <w:tcPr>
            <w:tcW w:w="15896" w:type="dxa"/>
            <w:gridSpan w:val="3"/>
          </w:tcPr>
          <w:p w:rsidR="0046249D" w:rsidRDefault="00222491">
            <w:pPr>
              <w:tabs>
                <w:tab w:val="center" w:pos="2525"/>
                <w:tab w:val="right" w:pos="5051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  <w:pPrChange w:id="237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200" w:afterAutospacing="1" w:line="276" w:lineRule="auto"/>
                  <w:ind w:left="720"/>
                  <w:contextualSpacing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Блок «Литературное чтение»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91/30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3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15.03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Названия и последовательность чисел от 10 до 20.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Образование чисел второго десятка из одного десятка и нескольких единиц.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Чтение и запись чисел второго десятка.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чисел первого десятка. Образовывать, называть, сравнивать, записывать, классифицировать, заменять числа в пределах 20.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Слушать собеседника и вести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диалог; готовность признать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возможность существования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различных точек зрения; излагать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своё мнение и аргументировать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92/31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>
            <w:pPr>
              <w:tabs>
                <w:tab w:val="center" w:pos="2525"/>
                <w:tab w:val="right" w:pos="5051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  <w:pPrChange w:id="239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100" w:afterAutospacing="1"/>
                  <w:contextualSpacing/>
                  <w:jc w:val="center"/>
                </w:pPr>
              </w:pPrChange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19.03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Образование чисел из одного десятка и нескольких единиц.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Сравнение чисел в пределах 20 с опорой на порядок их следования при счёте.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Чтение и запись чисел второго десятка.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Знание особенностей названия чисел второго десятка и порядка их следования при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счете. Объяснять, как образуются числа второго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Перерабатывать полученную информацию: делать выводы в результате совместной работы всего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класса.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Принятие и освоение социальной роли обучающегося. Осознание собственных мотивов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93/32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20.03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Запись и чтение чисел.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Образование чисел второго десятка из одного десятка и нескольких единиц.</w:t>
            </w: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Чтение и запись чисел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второго десятка.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Образовывать, называть и записывать числа в пределах 20. Знание нумерации чисел второго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Сравнивать, анализировать результаты сравнения, обобщать и классифицировать на уровне, доступном для первоклассника.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94/33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21.03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Дециметр.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Переводить одни единицы длины в другие: мелкие – в более крупные, крупные – в более мелкие, используя соотношения между ними.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Переводить одни единицы длины в другие: мелкие – в более крупные, и наоборот, выполнять простейшие геометрические построения, измерение отрезков.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 и управлять ими. 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95/34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21.03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Случаи сложения и вычитания, основанные на знании нумерации.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вычислений вида: 15 + 1, 16 – 1, 10 + 5, 14 – 4, 18 – 10 на основе знаний нумерации.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видов, представлять двузначное число в виде суммы разрядных слагаемых. Знание нумерации чисел второго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и оценивать свою работу, её результат, делать выводы на будущее. Применять 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97/35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22.03</w:t>
            </w: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E319E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Закрепление.</w:t>
            </w:r>
          </w:p>
        </w:tc>
        <w:tc>
          <w:tcPr>
            <w:tcW w:w="1317" w:type="dxa"/>
            <w:gridSpan w:val="3"/>
          </w:tcPr>
          <w:p w:rsidR="0046249D" w:rsidRDefault="0046249D">
            <w:pPr>
              <w:tabs>
                <w:tab w:val="center" w:pos="297"/>
              </w:tabs>
              <w:rPr>
                <w:rFonts w:ascii="Arial" w:eastAsia="Calibri" w:hAnsi="Arial" w:cs="Arial"/>
                <w:sz w:val="20"/>
                <w:szCs w:val="20"/>
              </w:rPr>
              <w:pPrChange w:id="243" w:author="школа" w:date="2017-06-08T12:22:00Z">
                <w:pPr>
                  <w:tabs>
                    <w:tab w:val="center" w:pos="550"/>
                  </w:tabs>
                </w:pPr>
              </w:pPrChange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Представление чисел от 11 до 20 в виде суммы разрядных слагаемых. 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Владение понятиями «разряд», «разрядные слагаемые». Представлять числа второго десятка в виде суммы разрядных слагаемых, решать задачи изученных видов.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Отличать верно выполненное задание от неверно выполненного, работать по предложенному учителем плану. Применять 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роли математических действий в жизни человека.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98/36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22.03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заданий творческого и поискового характера. Чтение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запись чисел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второго десятка.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Применять освоенные знания в нестандартных математических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ситуациях. Придумывать вопросы к условию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задачи.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Добывать новые знания: находить ответы на вопросы, используя учебник, свой жизненный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опыт и информацию, полученную на </w:t>
            </w:r>
          </w:p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proofErr w:type="gramStart"/>
            <w:r w:rsidRPr="00222491">
              <w:rPr>
                <w:rFonts w:ascii="Arial" w:eastAsia="Calibri" w:hAnsi="Arial" w:cs="Arial"/>
                <w:sz w:val="20"/>
                <w:szCs w:val="20"/>
              </w:rPr>
              <w:t>уроке</w:t>
            </w:r>
            <w:proofErr w:type="gramEnd"/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сотрудничать со взрослыми и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8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003" w:type="dxa"/>
            <w:gridSpan w:val="4"/>
            <w:tcBorders>
              <w:right w:val="single" w:sz="4" w:space="0" w:color="auto"/>
            </w:tcBorders>
          </w:tcPr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5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Контроль и учет знаний.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Контроль и оценка своей работы.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результаты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4 четверть (32 часа)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101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02.04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Что узнали. Чему 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вычислений: 15 + 1, 16 – 1, 10 + 5, 14 – 4, 18 – 10 на основе знаний нумерации. Построение отрезков заданной величины. Измерение отрезков.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Записывать условие и вопрос к задаче разными способами; решать примеры в два действия; самостоятельно чертить отрезок и измерять его; преобразовывать величины.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 Понимание причин успеха и неудач в собственной учебе. Понимание роли математических действий в жизни человека.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102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22249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03.04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Повторение. Подготовка к введению задач в два действия.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 на увеличение (уменьшение) на несколько единиц, нахождение суммы, на разностное сравнение.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Знание состава двузначных чисел.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103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04.04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Ознакомление с задачей в два действия.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Составление плана решения задачи в два действия. Решение задач в два действия. Отработка знаний и умений, приобретенных на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lastRenderedPageBreak/>
              <w:t xml:space="preserve">предыдущих уроках. 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Находить и формулировать решение задачи с помощью простейших моделей (предметных, рисунков,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Работать по предложенному учителем плану. Отличать верно выполненное задание от неверно выполненного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4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05.04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задач в два действия.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F638E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Анализ условия задачи, постановка вопросов к данному условию, составление обратных 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и формулировать решение задачи с помощью простейших моделей (предметных, рисунков, схематических рисунков, схем).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46249D" w:rsidRDefault="00222491">
            <w:pPr>
              <w:spacing w:after="108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  <w:pPrChange w:id="249" w:author="школа" w:date="2017-06-08T12:22:00Z">
                <w:pPr>
                  <w:spacing w:before="100" w:beforeAutospacing="1" w:after="200" w:afterAutospacing="1" w:line="276" w:lineRule="auto"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>Числа от 1 до 20. Сложение и вычитание (22 часа)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105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09.04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46249D" w:rsidRDefault="00222491">
            <w:pPr>
              <w:ind w:right="-58"/>
              <w:rPr>
                <w:rFonts w:ascii="Arial" w:eastAsia="Calibri" w:hAnsi="Arial" w:cs="Arial"/>
                <w:spacing w:val="-6"/>
                <w:sz w:val="20"/>
                <w:szCs w:val="20"/>
              </w:rPr>
              <w:pPrChange w:id="251" w:author="школа" w:date="2017-06-08T12:22:00Z">
                <w:pPr>
                  <w:spacing w:before="100" w:beforeAutospacing="1" w:after="100" w:afterAutospacing="1"/>
                  <w:ind w:right="-109"/>
                </w:pPr>
              </w:pPrChange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Моделирование приёмов выполнения действия сложения с переходом через десяток. Решение текстовых задач.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состава чисел в пределах 10,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переместительного свойства сложения. Решать примеры в два действия (вида 6 + 4 + 3); объяснять выбранный порядок действий.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заданий, умение анализировать свои действия и управлять ими.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106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Сложение вида +2, +3.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сложения чисел с переходом через десяток в пределах 20. Решение «круговых» примеров.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+2, +3.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Аргументировать свою точку зрения, строить речевое высказывание с использованием математической терминологии.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107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11.04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Сложение вида +4.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+2, +3, +4.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группах: составлять план работы, распределять виды работ между членами группы,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108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12.04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Решение примеров вида + 5.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Выполнение сложения чисел с переходом через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>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Выполнять сложение с переходом через десяток для случаев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+ 5.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 xml:space="preserve">Актуализировать свои знания для проведения простейших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>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сотрудничать со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взрослыми и сверстниками. Признавать собственные ошибки. Принятие внутренней позиции школьника на уровне положительного отношения к урокам математики. 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109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16.04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 сложения вида + 6.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+ 6.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110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17.04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Calibri" w:eastAsia="Calibri" w:hAnsi="Calibri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 сложения вида + 7.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+ 7.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111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18.04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Приемы сложения вида *+ 8, *+ 9.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сложения чисел с переходом через десяток в пределах 20.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Выполнять сложение с переходом через десяток для случаев + 8, + 9. Использовать числовой луч для решения примеров.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112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19.04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Таблица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сложения.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сложения чисел с переходом через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десяток в пределах 20.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Пользоваться таблицей сложения для решения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примеров на сложение в пределах 20.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 xml:space="preserve">Конструировать составные высказывания из двух простых высказываний с </w:t>
            </w: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lastRenderedPageBreak/>
              <w:t>помощью логических слов–связок и определять их истинность.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lastRenderedPageBreak/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 xml:space="preserve">сотрудничать со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lastRenderedPageBreak/>
              <w:t>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113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59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23.04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задания творческого и поискового характера.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Сравнивать число и числовые выражения; делать краткую запись задачи чертежом, схемой; производить взаимопроверку.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114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 пройденного. «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 xml:space="preserve">Что узнали. Чему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Пользоваться таблицей сложения для решения примеров на сложение в пределах 20.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Работать по предложенному учителем плану, отличать верно выполненное задание от неверно выполненного.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115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1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25.04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Общие приемы вычитания с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переходом через десяток.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Моделирование приёмов выполнения действия вычитания с переходом через десяток.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Наличие представления о способе выполнения вычитания через десяток. Составлять краткую запись задачи, обосновывая выбор действия.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116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26.04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11–*.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Моделировать приёмы выполнения действия вычитания с переходом через десяток, используя предметы, разрезной материал, счётные палочки, графические схемы.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приемов решения примеров нового вида, знать состав числа 11. Заменять двузначное число суммой разрядных слагаемых.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 Применять</w:t>
            </w: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знания и способы действий в измененных условиях.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30.04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12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Знание приемов решения примеров нового вида, знание состава чисел 11, 12.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118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02.05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13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 Решение задач на разностное сравнение.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Понимать приемы решения примеров нового вида, называть состав числа 13.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Выделять в явлениях существенные и несущественные, необходимые и достаточные признаки. Договариваться, приходить к общему решению.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119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22249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03.05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14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Рассказывать о приемах решения примеров нового вида, знание состава числа 14.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Актуализировать свои знания для проведения простейших математических доказательств.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свою деятельность: обнаруживать и устранять ошибки логического 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22249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07.05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15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 Сравнение геометрических фигур.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Решать задачи и примеры изученных видов. Знание приемов решения примеров нового вида, знать состав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числа 15.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shd w:val="clear" w:color="auto" w:fill="FFFFFF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Умение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121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08.05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16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Выполнение вычитания чисел с переходом через десяток в пределах 20. Построение четырехугольников с заданными длиной и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шириной.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Знание приемов решения примеров нового вида, знание состава числа 16.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Слушать собеседника и вести диалог; готовность признать возможность существования различных точек зрения; излагать своё мнение и аргументировать свою точку зрения.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122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6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Вычитание вида 17 –*, 18 –*.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вычитания чисел с переходом через десяток в пределах 20.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задачи и примеры изученных видов. Знание приемов решения примеров нового вида, знание состава чисел 18, 19.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123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222491" w:rsidRPr="00222491" w:rsidRDefault="00E319E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14.05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Выполнение заданий творческого и поискового характера.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Сравнивать число и числовые выражения; записывать краткую запись задачи схемой; измерять стороны геометрических фигур.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124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15.05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Повторение пройденного.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«Что узнали. Чему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научились»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2"/>
                <w:sz w:val="20"/>
                <w:szCs w:val="20"/>
              </w:rPr>
              <w:t>Решать примеры на сложение и вычитание, основываясь на знании нумерации чисел второго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внутренней позиции школьника на уровне положительного отношения к урокам математики.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125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68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16.05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46249D" w:rsidRDefault="00222491">
            <w:pPr>
              <w:ind w:right="-43"/>
              <w:rPr>
                <w:rFonts w:ascii="Arial" w:eastAsia="Calibri" w:hAnsi="Arial" w:cs="Arial"/>
                <w:sz w:val="20"/>
                <w:szCs w:val="20"/>
              </w:rPr>
              <w:pPrChange w:id="269" w:author="школа" w:date="2017-06-08T12:22:00Z">
                <w:pPr>
                  <w:spacing w:before="100" w:beforeAutospacing="1" w:after="100" w:afterAutospacing="1"/>
                  <w:ind w:right="-80"/>
                </w:pPr>
              </w:pPrChange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Проверочная работа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«Проверим себя и оценим свои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22491">
              <w:rPr>
                <w:rFonts w:ascii="Arial" w:eastAsia="Calibri" w:hAnsi="Arial" w:cs="Arial"/>
                <w:i/>
                <w:sz w:val="20"/>
                <w:szCs w:val="20"/>
              </w:rPr>
              <w:t>достижения»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 (тестовая форма). </w:t>
            </w:r>
            <w:r w:rsidRPr="00222491">
              <w:rPr>
                <w:rFonts w:ascii="Arial" w:eastAsia="Calibri" w:hAnsi="Arial" w:cs="Arial"/>
                <w:spacing w:val="-8"/>
                <w:sz w:val="20"/>
                <w:szCs w:val="20"/>
              </w:rPr>
              <w:t>Анализ результатов.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Контроль и самоконтроль полученных ранее знаний.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126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0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17.05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Проект «Математика вокруг нас. Форма, размер, цвет. Узоры и орнаменты».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Наблюдение, анализ и установление правил чередования формы, размера, цвета в отобранных узорах и орнаментах, закономерности их чередования. Контроль </w:t>
            </w: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выполнения правила, по которому составлялся узор.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 Сравнивать число и числовые выражения; делать краткую запись задачи чертежом, схемой; производить взаимопроверку; измерять стороны геометрических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фигур и записывать результаты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замеров.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Работать в группах: составлять план работы, распределять виды работ между членами группы, устанавливать сроки выполнения работы по этапам и в целом, оценивать результат работы.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Умение анализировать свои действия.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Понимание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причин успеха и неудач в собственной учебе.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15548" w:type="dxa"/>
            <w:gridSpan w:val="28"/>
            <w:tcBorders>
              <w:right w:val="single" w:sz="4" w:space="0" w:color="auto"/>
            </w:tcBorders>
          </w:tcPr>
          <w:p w:rsidR="0046249D" w:rsidRDefault="00222491">
            <w:pPr>
              <w:tabs>
                <w:tab w:val="center" w:pos="2525"/>
                <w:tab w:val="right" w:pos="5051"/>
              </w:tabs>
              <w:spacing w:after="108" w:line="276" w:lineRule="auto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pPrChange w:id="271" w:author="школа" w:date="2017-06-08T12:22:00Z">
                <w:pPr>
                  <w:tabs>
                    <w:tab w:val="center" w:pos="4677"/>
                    <w:tab w:val="right" w:pos="9355"/>
                  </w:tabs>
                  <w:spacing w:before="100" w:beforeAutospacing="1" w:after="200" w:afterAutospacing="1" w:line="276" w:lineRule="auto"/>
                  <w:contextualSpacing/>
                  <w:jc w:val="center"/>
                </w:pPr>
              </w:pPrChange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lastRenderedPageBreak/>
              <w:t>Итоговое повторение (6 часов)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127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2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21.05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Итоговое повторение.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Отработка знаний и умений, приобретенных на предыдущих уроках. Решение текстовых задач изученных видов.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Находить значения выражений; решать простые задачи; знать последовательность чисел; решать примеры в пределах 20.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128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3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22.05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Итоговое повторение.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Выполнение заданий на установление правила, по которому составлена числовая последовательность. Решение текстовых задач.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на сложение и вычитание без перехода и с переходом через десяток.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Отличать верно выполненное задание от неверно выполненного. Работать по предложенному учителем плану.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6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pacing w:val="-6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pacing w:val="-6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  <w:trHeight w:val="70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129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4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23.05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Итоговое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 Отработка знаний и умений, приобретенных на предыдущих уроках.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примеры, основываясь на знании состава чисел, решать задачи изученных видов, работать самостоятельно.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схем).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Заинтересованность в приобретении и расширении знаний и способов действий, творческий подход к выполнению заданий. 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130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5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Итоговое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повторение.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Использование математической терминологии при составлении и чтении математических равенств.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Решать примеры на сложение и вычитание, основываясь на знании нумерации чисел второго десятка.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lastRenderedPageBreak/>
              <w:t>131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46249D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6" w:author="школа" w:date="2017-06-08T12:22:00Z">
                <w:pPr>
                  <w:spacing w:after="200" w:line="276" w:lineRule="auto"/>
                </w:pPr>
              </w:pPrChange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Итоговое повторение «Что узнали, чему научились в 1 классе». 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Выполнение заданий на образование, называние и запись числа в пределах 20, упорядочивание задуманных чисел.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 xml:space="preserve">Пользоваться геометрическим материалом. Составлять краткую запись к задачам; решать простые и составные задачи. 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Перерабатывать полученную информацию: сравнивать и группировать такие математические объекты, как числа, числовые выражения, равенства, неравенства.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Анализировать свои действия и управлять ими, </w:t>
            </w:r>
            <w:r w:rsidRPr="00222491">
              <w:rPr>
                <w:rFonts w:ascii="Arial" w:eastAsia="Calibri" w:hAnsi="Arial" w:cs="Arial"/>
                <w:sz w:val="20"/>
                <w:szCs w:val="20"/>
              </w:rPr>
              <w:t>сотрудничать со взрослыми и сверстниками. Признавать собственные ошибки.</w:t>
            </w:r>
          </w:p>
        </w:tc>
      </w:tr>
      <w:tr w:rsidR="00222491" w:rsidRPr="00222491" w:rsidTr="0012691C">
        <w:trPr>
          <w:gridBefore w:val="1"/>
          <w:gridAfter w:val="3"/>
          <w:wBefore w:w="65" w:type="dxa"/>
          <w:wAfter w:w="15896" w:type="dxa"/>
        </w:trPr>
        <w:tc>
          <w:tcPr>
            <w:tcW w:w="708" w:type="dxa"/>
            <w:gridSpan w:val="2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132</w:t>
            </w:r>
          </w:p>
        </w:tc>
        <w:tc>
          <w:tcPr>
            <w:tcW w:w="1082" w:type="dxa"/>
            <w:gridSpan w:val="5"/>
            <w:tcBorders>
              <w:right w:val="single" w:sz="4" w:space="0" w:color="auto"/>
            </w:tcBorders>
          </w:tcPr>
          <w:p w:rsidR="0046249D" w:rsidRDefault="00E319E1">
            <w:pPr>
              <w:spacing w:after="108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  <w:pPrChange w:id="277" w:author="школа" w:date="2017-06-08T12:22:00Z">
                <w:pPr>
                  <w:spacing w:before="100" w:beforeAutospacing="1" w:after="200" w:afterAutospacing="1" w:line="276" w:lineRule="auto"/>
                </w:pPr>
              </w:pPrChange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24.05</w:t>
            </w: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786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Итоговый </w:t>
            </w:r>
          </w:p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b/>
                <w:sz w:val="20"/>
                <w:szCs w:val="20"/>
              </w:rPr>
              <w:t xml:space="preserve">контроль. </w:t>
            </w:r>
          </w:p>
        </w:tc>
        <w:tc>
          <w:tcPr>
            <w:tcW w:w="1317" w:type="dxa"/>
            <w:gridSpan w:val="3"/>
          </w:tcPr>
          <w:p w:rsidR="00222491" w:rsidRPr="00222491" w:rsidRDefault="00222491" w:rsidP="0022249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51" w:type="dxa"/>
            <w:gridSpan w:val="4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Итоговый контроль и проверка знаний.</w:t>
            </w:r>
          </w:p>
        </w:tc>
        <w:tc>
          <w:tcPr>
            <w:tcW w:w="2303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pacing w:val="-4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pacing w:val="-4"/>
                <w:sz w:val="20"/>
                <w:szCs w:val="20"/>
              </w:rPr>
              <w:t>Решать примеры, основываясь на знании состава чисел, решать задачи изученных видов.</w:t>
            </w:r>
          </w:p>
        </w:tc>
        <w:tc>
          <w:tcPr>
            <w:tcW w:w="2682" w:type="dxa"/>
            <w:gridSpan w:val="3"/>
          </w:tcPr>
          <w:p w:rsidR="00222491" w:rsidRPr="00222491" w:rsidRDefault="00222491" w:rsidP="0022249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Соотносить результаты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322" w:type="dxa"/>
            <w:gridSpan w:val="3"/>
            <w:tcBorders>
              <w:right w:val="single" w:sz="4" w:space="0" w:color="auto"/>
            </w:tcBorders>
          </w:tcPr>
          <w:p w:rsidR="00222491" w:rsidRPr="00222491" w:rsidRDefault="00222491" w:rsidP="002224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22491">
              <w:rPr>
                <w:rFonts w:ascii="Arial" w:eastAsia="Calibri" w:hAnsi="Arial" w:cs="Arial"/>
                <w:sz w:val="20"/>
                <w:szCs w:val="20"/>
              </w:rPr>
              <w:t>Формирование внутренней позиции школьника на уровне положительного отношения к урокам математики.</w:t>
            </w:r>
          </w:p>
        </w:tc>
      </w:tr>
    </w:tbl>
    <w:p w:rsidR="00222491" w:rsidRPr="00222491" w:rsidRDefault="00222491" w:rsidP="00222491">
      <w:pPr>
        <w:rPr>
          <w:rFonts w:ascii="Arial" w:hAnsi="Arial" w:cs="Arial"/>
          <w:b/>
          <w:sz w:val="20"/>
          <w:szCs w:val="20"/>
        </w:rPr>
        <w:sectPr w:rsidR="00222491" w:rsidRPr="00222491" w:rsidSect="0009591B">
          <w:headerReference w:type="default" r:id="rId10"/>
          <w:footerReference w:type="even" r:id="rId11"/>
          <w:footerReference w:type="default" r:id="rId12"/>
          <w:pgSz w:w="16838" w:h="11906" w:orient="landscape"/>
          <w:pgMar w:top="1134" w:right="567" w:bottom="1134" w:left="851" w:header="709" w:footer="709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cols w:space="708"/>
          <w:docGrid w:linePitch="360"/>
        </w:sectPr>
      </w:pPr>
    </w:p>
    <w:p w:rsidR="00222491" w:rsidRPr="00222491" w:rsidRDefault="00222491" w:rsidP="00222491">
      <w:pPr>
        <w:jc w:val="center"/>
        <w:rPr>
          <w:rFonts w:ascii="Arial" w:hAnsi="Arial" w:cs="Arial"/>
          <w:b/>
          <w:smallCaps/>
          <w:sz w:val="20"/>
          <w:szCs w:val="20"/>
        </w:rPr>
      </w:pPr>
      <w:r w:rsidRPr="00222491">
        <w:rPr>
          <w:rFonts w:ascii="Arial" w:hAnsi="Arial" w:cs="Arial"/>
          <w:b/>
          <w:bCs/>
          <w:iCs/>
          <w:smallCaps/>
          <w:sz w:val="20"/>
          <w:szCs w:val="20"/>
        </w:rPr>
        <w:lastRenderedPageBreak/>
        <w:t>Материально-технические средства для реализации программы</w:t>
      </w:r>
    </w:p>
    <w:p w:rsidR="00222491" w:rsidRPr="00222491" w:rsidRDefault="00222491" w:rsidP="00222491">
      <w:pPr>
        <w:jc w:val="center"/>
        <w:rPr>
          <w:rFonts w:ascii="Arial" w:hAnsi="Arial" w:cs="Arial"/>
          <w:b/>
          <w:sz w:val="20"/>
          <w:szCs w:val="20"/>
        </w:rPr>
      </w:pPr>
    </w:p>
    <w:p w:rsidR="00222491" w:rsidRPr="00222491" w:rsidRDefault="00222491" w:rsidP="00222491">
      <w:pPr>
        <w:widowControl w:val="0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Исходя из целей современного начального образования, предлагаемый перечень материально-технического обеспечения составлен с учетом следующих требований:</w:t>
      </w:r>
    </w:p>
    <w:p w:rsidR="00222491" w:rsidRPr="00222491" w:rsidRDefault="00222491" w:rsidP="00222491">
      <w:pPr>
        <w:widowControl w:val="0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 xml:space="preserve">– обеспечение </w:t>
      </w:r>
      <w:proofErr w:type="spellStart"/>
      <w:r w:rsidRPr="00222491">
        <w:rPr>
          <w:rFonts w:ascii="Arial" w:hAnsi="Arial" w:cs="Arial"/>
          <w:sz w:val="20"/>
          <w:szCs w:val="20"/>
        </w:rPr>
        <w:t>природосообразности</w:t>
      </w:r>
      <w:proofErr w:type="spellEnd"/>
      <w:r w:rsidRPr="00222491">
        <w:rPr>
          <w:rFonts w:ascii="Arial" w:hAnsi="Arial" w:cs="Arial"/>
          <w:sz w:val="20"/>
          <w:szCs w:val="20"/>
        </w:rPr>
        <w:t xml:space="preserve"> обучения младших школьников (организация опыта чувственного восприятия, наглядности обучения);</w:t>
      </w:r>
    </w:p>
    <w:p w:rsidR="00222491" w:rsidRPr="00222491" w:rsidRDefault="00222491" w:rsidP="00222491">
      <w:pPr>
        <w:widowControl w:val="0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создание материально-технической поддержки процесса обучения, развития и воспитания младших школьников (расширение знаний, развитие мышления, речи, воображения; формирование коммуникативных, художественных, трудовых и др. умений и т.п.);</w:t>
      </w:r>
    </w:p>
    <w:p w:rsidR="00222491" w:rsidRPr="00222491" w:rsidRDefault="00222491" w:rsidP="00222491">
      <w:pPr>
        <w:overflowPunct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создание условий для организации практической деятельности школьников (наблюдений, опытов, моделирования и пр.), а также элементарной художественной деятельности (рисования, конструирования и др.).</w:t>
      </w:r>
    </w:p>
    <w:p w:rsidR="00222491" w:rsidRPr="00222491" w:rsidRDefault="00222491" w:rsidP="00222491">
      <w:pPr>
        <w:tabs>
          <w:tab w:val="left" w:pos="1080"/>
        </w:tabs>
        <w:rPr>
          <w:rFonts w:ascii="Arial" w:hAnsi="Arial" w:cs="Arial"/>
          <w:sz w:val="20"/>
          <w:szCs w:val="20"/>
        </w:rPr>
      </w:pPr>
    </w:p>
    <w:p w:rsidR="00222491" w:rsidRPr="00222491" w:rsidRDefault="00222491" w:rsidP="00222491">
      <w:pPr>
        <w:tabs>
          <w:tab w:val="left" w:pos="1080"/>
        </w:tabs>
        <w:jc w:val="center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b/>
          <w:sz w:val="20"/>
          <w:szCs w:val="20"/>
        </w:rPr>
        <w:t>Демонстрационные пособия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Магнитная доска.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Наборное полотно.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Демонстрационное пособие «Сказочный счёт».</w:t>
      </w:r>
    </w:p>
    <w:p w:rsidR="00222491" w:rsidRPr="00222491" w:rsidRDefault="00222491" w:rsidP="00222491">
      <w:pPr>
        <w:shd w:val="clear" w:color="auto" w:fill="FFFFFF"/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Объекты, предназначенные для демонстрации счёта: от 1 до 10; от 1 до 20.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Комплект наглядных пособий «Изучение чисел I и II десятка».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Комплект наглядных пособий «Таблицу сложения учим с увлечением».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Модель часов демонстрационная.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Набор «Части целого. Простые дроби».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Набор геометрических тел демонстрационный.</w:t>
      </w:r>
    </w:p>
    <w:p w:rsidR="00222491" w:rsidRPr="00222491" w:rsidRDefault="00222491" w:rsidP="00222491">
      <w:pPr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Слайд-комплект «Геометрические фигуры».</w:t>
      </w:r>
    </w:p>
    <w:p w:rsidR="00222491" w:rsidRPr="00222491" w:rsidRDefault="00222491" w:rsidP="00222491">
      <w:pPr>
        <w:ind w:firstLine="540"/>
        <w:jc w:val="both"/>
        <w:rPr>
          <w:rFonts w:ascii="Arial" w:hAnsi="Arial" w:cs="Arial"/>
          <w:vanish/>
          <w:sz w:val="20"/>
          <w:szCs w:val="20"/>
        </w:rPr>
      </w:pPr>
    </w:p>
    <w:p w:rsidR="00222491" w:rsidRPr="00222491" w:rsidRDefault="00222491" w:rsidP="00222491">
      <w:pPr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Набор цифр, букв, знаков с магнитным креплением (ламинированный).</w:t>
      </w:r>
    </w:p>
    <w:p w:rsidR="00222491" w:rsidRPr="00222491" w:rsidRDefault="00222491" w:rsidP="00222491">
      <w:pPr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Счетная лесенка (ламинированная, с магнитным креплением).</w:t>
      </w:r>
    </w:p>
    <w:p w:rsidR="00222491" w:rsidRPr="00222491" w:rsidRDefault="00222491" w:rsidP="0022249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222491" w:rsidRPr="00222491" w:rsidRDefault="00222491" w:rsidP="00222491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2491">
        <w:rPr>
          <w:rFonts w:ascii="Arial" w:hAnsi="Arial" w:cs="Arial"/>
          <w:b/>
          <w:color w:val="000000"/>
          <w:sz w:val="20"/>
          <w:szCs w:val="20"/>
        </w:rPr>
        <w:t>Приборы и инструменты демонстрационные</w:t>
      </w:r>
    </w:p>
    <w:p w:rsidR="00222491" w:rsidRPr="00222491" w:rsidRDefault="00222491" w:rsidP="00222491">
      <w:pPr>
        <w:jc w:val="center"/>
        <w:rPr>
          <w:rFonts w:ascii="Arial" w:hAnsi="Arial" w:cs="Arial"/>
          <w:b/>
          <w:vanish/>
          <w:sz w:val="20"/>
          <w:szCs w:val="20"/>
        </w:rPr>
      </w:pP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Метр демонстрационный.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Транспортир классный пластмассовый.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Угольник классный пластмассовый (30 и 60 градусов).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Угольник классный пластмассовый (45 и 45 градусов).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Циркуль классный пластмассовый.</w:t>
      </w:r>
    </w:p>
    <w:p w:rsidR="00222491" w:rsidRPr="00222491" w:rsidRDefault="00222491" w:rsidP="00222491">
      <w:pPr>
        <w:tabs>
          <w:tab w:val="left" w:pos="1080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222491" w:rsidRPr="00222491" w:rsidRDefault="00222491" w:rsidP="00222491">
      <w:pPr>
        <w:tabs>
          <w:tab w:val="left" w:pos="1080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222491">
        <w:rPr>
          <w:rFonts w:ascii="Arial" w:hAnsi="Arial" w:cs="Arial"/>
          <w:b/>
          <w:color w:val="000000"/>
          <w:sz w:val="20"/>
          <w:szCs w:val="20"/>
        </w:rPr>
        <w:t>Печатные пособия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Комплект таблиц «Веселая математика» (22 шт.).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Опорные таблицы по математике за 1 класс.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«Математика. 1 класс».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222491">
        <w:rPr>
          <w:rFonts w:ascii="Arial" w:hAnsi="Arial" w:cs="Arial"/>
          <w:color w:val="000000"/>
          <w:spacing w:val="-4"/>
          <w:sz w:val="20"/>
          <w:szCs w:val="20"/>
        </w:rPr>
        <w:t>– Таблицы демонстрационные «Устные приемы сложения и вычитания в пределах сотни».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>– Таблицы демонстрационные «Простые задачи». 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«Порядок действий».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«Математические таблицы для начальной школы».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«Математика. Однозначные и многозначные числа». </w:t>
      </w:r>
    </w:p>
    <w:p w:rsidR="00222491" w:rsidRPr="00222491" w:rsidRDefault="00222491" w:rsidP="00222491">
      <w:pPr>
        <w:tabs>
          <w:tab w:val="left" w:pos="1080"/>
        </w:tabs>
        <w:ind w:firstLine="540"/>
        <w:jc w:val="both"/>
        <w:rPr>
          <w:rFonts w:ascii="Arial" w:hAnsi="Arial" w:cs="Arial"/>
          <w:color w:val="000000"/>
          <w:sz w:val="20"/>
          <w:szCs w:val="20"/>
        </w:rPr>
      </w:pPr>
      <w:r w:rsidRPr="00222491">
        <w:rPr>
          <w:rFonts w:ascii="Arial" w:hAnsi="Arial" w:cs="Arial"/>
          <w:color w:val="000000"/>
          <w:sz w:val="20"/>
          <w:szCs w:val="20"/>
        </w:rPr>
        <w:t xml:space="preserve">– Таблицы демонстрационные «Математика. Геометрические фигуры и величины». 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Карточки с заданиями по математике для 1 класса.</w:t>
      </w:r>
    </w:p>
    <w:p w:rsidR="00222491" w:rsidRPr="00222491" w:rsidRDefault="00222491" w:rsidP="00222491">
      <w:pPr>
        <w:tabs>
          <w:tab w:val="left" w:pos="1080"/>
        </w:tabs>
        <w:rPr>
          <w:rFonts w:ascii="Arial" w:hAnsi="Arial" w:cs="Arial"/>
          <w:sz w:val="20"/>
          <w:szCs w:val="20"/>
        </w:rPr>
      </w:pPr>
    </w:p>
    <w:p w:rsidR="00222491" w:rsidRPr="00222491" w:rsidRDefault="00222491" w:rsidP="00222491">
      <w:pPr>
        <w:tabs>
          <w:tab w:val="left" w:pos="1080"/>
        </w:tabs>
        <w:jc w:val="center"/>
        <w:rPr>
          <w:rFonts w:ascii="Arial" w:hAnsi="Arial" w:cs="Arial"/>
          <w:b/>
          <w:sz w:val="20"/>
          <w:szCs w:val="20"/>
        </w:rPr>
      </w:pPr>
      <w:r w:rsidRPr="00222491">
        <w:rPr>
          <w:rFonts w:ascii="Arial" w:hAnsi="Arial" w:cs="Arial"/>
          <w:b/>
          <w:sz w:val="20"/>
          <w:szCs w:val="20"/>
        </w:rPr>
        <w:lastRenderedPageBreak/>
        <w:t>Технические средства обучения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Персональный компьютер с принтером.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Ксерокс (по возможности).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 xml:space="preserve">– Телевизор с диагональю не менее </w:t>
      </w:r>
      <w:smartTag w:uri="urn:schemas-microsoft-com:office:smarttags" w:element="metricconverter">
        <w:smartTagPr>
          <w:attr w:name="ProductID" w:val="72 см"/>
        </w:smartTagPr>
        <w:r w:rsidRPr="00222491">
          <w:rPr>
            <w:rFonts w:ascii="Arial" w:hAnsi="Arial" w:cs="Arial"/>
            <w:sz w:val="20"/>
            <w:szCs w:val="20"/>
          </w:rPr>
          <w:t>72 см</w:t>
        </w:r>
      </w:smartTag>
      <w:r w:rsidRPr="00222491">
        <w:rPr>
          <w:rFonts w:ascii="Arial" w:hAnsi="Arial" w:cs="Arial"/>
          <w:sz w:val="20"/>
          <w:szCs w:val="20"/>
        </w:rPr>
        <w:t>.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Проектор для демонстрации слайдов.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 xml:space="preserve">– Мультимедийный проектор. </w:t>
      </w:r>
    </w:p>
    <w:p w:rsidR="00222491" w:rsidRPr="00222491" w:rsidRDefault="00222491" w:rsidP="00222491">
      <w:pPr>
        <w:tabs>
          <w:tab w:val="left" w:pos="1080"/>
        </w:tabs>
        <w:ind w:firstLine="540"/>
        <w:rPr>
          <w:rFonts w:ascii="Arial" w:hAnsi="Arial" w:cs="Arial"/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 xml:space="preserve">– Экспозиционный экран размером 150 х </w:t>
      </w:r>
      <w:smartTag w:uri="urn:schemas-microsoft-com:office:smarttags" w:element="metricconverter">
        <w:smartTagPr>
          <w:attr w:name="ProductID" w:val="150 см"/>
        </w:smartTagPr>
        <w:r w:rsidRPr="00222491">
          <w:rPr>
            <w:rFonts w:ascii="Arial" w:hAnsi="Arial" w:cs="Arial"/>
            <w:sz w:val="20"/>
            <w:szCs w:val="20"/>
          </w:rPr>
          <w:t>150 см</w:t>
        </w:r>
      </w:smartTag>
      <w:r w:rsidRPr="00222491">
        <w:rPr>
          <w:rFonts w:ascii="Arial" w:hAnsi="Arial" w:cs="Arial"/>
          <w:sz w:val="20"/>
          <w:szCs w:val="20"/>
        </w:rPr>
        <w:t>.</w:t>
      </w:r>
    </w:p>
    <w:p w:rsidR="00222491" w:rsidRPr="00222491" w:rsidRDefault="00222491" w:rsidP="00222491">
      <w:pPr>
        <w:ind w:firstLine="540"/>
        <w:rPr>
          <w:sz w:val="20"/>
          <w:szCs w:val="20"/>
        </w:rPr>
      </w:pPr>
      <w:r w:rsidRPr="00222491">
        <w:rPr>
          <w:rFonts w:ascii="Arial" w:hAnsi="Arial" w:cs="Arial"/>
          <w:sz w:val="20"/>
          <w:szCs w:val="20"/>
        </w:rPr>
        <w:t>– Мультимедийные (цифровые) образовательные ресурсы, соответствующие содержанию программы по математике.</w:t>
      </w:r>
    </w:p>
    <w:p w:rsidR="00222491" w:rsidRPr="00E8403B" w:rsidRDefault="00222491" w:rsidP="00E8403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sectPr w:rsidR="00222491" w:rsidRPr="00E8403B" w:rsidSect="008E08C3">
      <w:footerReference w:type="even" r:id="rId13"/>
      <w:footerReference w:type="default" r:id="rId14"/>
      <w:pgSz w:w="16834" w:h="11909" w:orient="landscape"/>
      <w:pgMar w:top="568" w:right="1044" w:bottom="851" w:left="10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776" w:rsidRDefault="00C53776">
      <w:r>
        <w:separator/>
      </w:r>
    </w:p>
  </w:endnote>
  <w:endnote w:type="continuationSeparator" w:id="0">
    <w:p w:rsidR="00C53776" w:rsidRDefault="00C53776">
      <w:r>
        <w:continuationSeparator/>
      </w:r>
    </w:p>
  </w:endnote>
  <w:endnote w:type="continuationNotice" w:id="1">
    <w:p w:rsidR="00C53776" w:rsidRDefault="00C537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20B060303080402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1318F1" w:rsidP="0012691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B703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B7030" w:rsidRDefault="008B703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8B703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1318F1" w:rsidP="0060658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B703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B7030" w:rsidRDefault="008B7030" w:rsidP="00606584">
    <w:pPr>
      <w:pStyle w:val="ac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1318F1" w:rsidP="0060658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B703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31AC1">
      <w:rPr>
        <w:rStyle w:val="ae"/>
        <w:noProof/>
      </w:rPr>
      <w:t>50</w:t>
    </w:r>
    <w:r>
      <w:rPr>
        <w:rStyle w:val="ae"/>
      </w:rPr>
      <w:fldChar w:fldCharType="end"/>
    </w:r>
  </w:p>
  <w:p w:rsidR="008B7030" w:rsidRDefault="008B7030" w:rsidP="0060658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776" w:rsidRDefault="00C53776">
      <w:r>
        <w:separator/>
      </w:r>
    </w:p>
  </w:footnote>
  <w:footnote w:type="continuationSeparator" w:id="0">
    <w:p w:rsidR="00C53776" w:rsidRDefault="00C53776">
      <w:r>
        <w:continuationSeparator/>
      </w:r>
    </w:p>
  </w:footnote>
  <w:footnote w:type="continuationNotice" w:id="1">
    <w:p w:rsidR="00C53776" w:rsidRDefault="00C537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030" w:rsidRDefault="008B703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AF84A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5"/>
    <w:multiLevelType w:val="multilevel"/>
    <w:tmpl w:val="00000005"/>
    <w:name w:val="WW8Num5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8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6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9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7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24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632" w:hanging="1440"/>
      </w:pPr>
    </w:lvl>
  </w:abstractNum>
  <w:abstractNum w:abstractNumId="8">
    <w:nsid w:val="00000008"/>
    <w:multiLevelType w:val="multilevel"/>
    <w:tmpl w:val="00000008"/>
    <w:name w:val="WW8Num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6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3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52" w:hanging="1440"/>
      </w:p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540" w:hanging="360"/>
      </w:pPr>
      <w:rPr>
        <w:rFonts w:ascii="Symbol" w:hAnsi="Symbol" w:cs="Symbol"/>
      </w:rPr>
    </w:lvl>
  </w:abstractNum>
  <w:abstractNum w:abstractNumId="10">
    <w:nsid w:val="0000000A"/>
    <w:multiLevelType w:val="multilevel"/>
    <w:tmpl w:val="0000000A"/>
    <w:name w:val="WW8Num10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1">
    <w:nsid w:val="2F852D47"/>
    <w:multiLevelType w:val="multilevel"/>
    <w:tmpl w:val="687E1982"/>
    <w:styleLink w:val="WW8Num1"/>
    <w:lvl w:ilvl="0">
      <w:numFmt w:val="bullet"/>
      <w:pStyle w:val="2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569B434D"/>
    <w:multiLevelType w:val="hybridMultilevel"/>
    <w:tmpl w:val="74602AE6"/>
    <w:lvl w:ilvl="0" w:tplc="5ABE7E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758D6829"/>
    <w:multiLevelType w:val="multilevel"/>
    <w:tmpl w:val="6050547A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7FA9541B"/>
    <w:multiLevelType w:val="multilevel"/>
    <w:tmpl w:val="C658D7FA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3"/>
  </w:num>
  <w:num w:numId="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83B4E"/>
    <w:rsid w:val="00000245"/>
    <w:rsid w:val="00000CBB"/>
    <w:rsid w:val="0000417C"/>
    <w:rsid w:val="0000682C"/>
    <w:rsid w:val="000324A7"/>
    <w:rsid w:val="000413CF"/>
    <w:rsid w:val="00041DF2"/>
    <w:rsid w:val="0006233C"/>
    <w:rsid w:val="00065359"/>
    <w:rsid w:val="00070ECF"/>
    <w:rsid w:val="00074993"/>
    <w:rsid w:val="000860BF"/>
    <w:rsid w:val="00090EF2"/>
    <w:rsid w:val="0009591B"/>
    <w:rsid w:val="00097830"/>
    <w:rsid w:val="000A5180"/>
    <w:rsid w:val="000B4241"/>
    <w:rsid w:val="000C395E"/>
    <w:rsid w:val="000C5025"/>
    <w:rsid w:val="000D7622"/>
    <w:rsid w:val="000E008B"/>
    <w:rsid w:val="000F03AA"/>
    <w:rsid w:val="00101FDA"/>
    <w:rsid w:val="0010482B"/>
    <w:rsid w:val="0012231B"/>
    <w:rsid w:val="00124EAB"/>
    <w:rsid w:val="0012691C"/>
    <w:rsid w:val="001318F1"/>
    <w:rsid w:val="00131AC1"/>
    <w:rsid w:val="00133FD2"/>
    <w:rsid w:val="00143594"/>
    <w:rsid w:val="00166A3D"/>
    <w:rsid w:val="001705DA"/>
    <w:rsid w:val="00173ADD"/>
    <w:rsid w:val="001748FC"/>
    <w:rsid w:val="00185499"/>
    <w:rsid w:val="00194F6C"/>
    <w:rsid w:val="001A17EA"/>
    <w:rsid w:val="001A5B5A"/>
    <w:rsid w:val="001A7830"/>
    <w:rsid w:val="001B0137"/>
    <w:rsid w:val="001B2B74"/>
    <w:rsid w:val="001B4B8C"/>
    <w:rsid w:val="001C0A26"/>
    <w:rsid w:val="001C5DEC"/>
    <w:rsid w:val="001E391D"/>
    <w:rsid w:val="001F03CF"/>
    <w:rsid w:val="001F25AD"/>
    <w:rsid w:val="001F3C8C"/>
    <w:rsid w:val="0020339B"/>
    <w:rsid w:val="002109AD"/>
    <w:rsid w:val="002128D2"/>
    <w:rsid w:val="00214805"/>
    <w:rsid w:val="0021606B"/>
    <w:rsid w:val="00222491"/>
    <w:rsid w:val="00224D94"/>
    <w:rsid w:val="00226C03"/>
    <w:rsid w:val="00232308"/>
    <w:rsid w:val="0023243A"/>
    <w:rsid w:val="00232A2A"/>
    <w:rsid w:val="00243A59"/>
    <w:rsid w:val="002526B8"/>
    <w:rsid w:val="00254F87"/>
    <w:rsid w:val="00263E7D"/>
    <w:rsid w:val="0027085B"/>
    <w:rsid w:val="00273E0E"/>
    <w:rsid w:val="0027604F"/>
    <w:rsid w:val="00281A03"/>
    <w:rsid w:val="00285233"/>
    <w:rsid w:val="0029652B"/>
    <w:rsid w:val="002B284F"/>
    <w:rsid w:val="002C28F5"/>
    <w:rsid w:val="002C4CBE"/>
    <w:rsid w:val="002C562E"/>
    <w:rsid w:val="002D5057"/>
    <w:rsid w:val="002D55FD"/>
    <w:rsid w:val="002E1752"/>
    <w:rsid w:val="002E208A"/>
    <w:rsid w:val="002E3327"/>
    <w:rsid w:val="002E6304"/>
    <w:rsid w:val="003033BE"/>
    <w:rsid w:val="00310F4B"/>
    <w:rsid w:val="00317A84"/>
    <w:rsid w:val="00333438"/>
    <w:rsid w:val="00333892"/>
    <w:rsid w:val="00336DE4"/>
    <w:rsid w:val="00364E0B"/>
    <w:rsid w:val="00367014"/>
    <w:rsid w:val="003675C3"/>
    <w:rsid w:val="00383B4E"/>
    <w:rsid w:val="00393EE3"/>
    <w:rsid w:val="00395A18"/>
    <w:rsid w:val="003B0727"/>
    <w:rsid w:val="003B0F2D"/>
    <w:rsid w:val="003B6C71"/>
    <w:rsid w:val="003B7EE1"/>
    <w:rsid w:val="003C201F"/>
    <w:rsid w:val="003C7F8A"/>
    <w:rsid w:val="003D642B"/>
    <w:rsid w:val="003E15A9"/>
    <w:rsid w:val="003E1C50"/>
    <w:rsid w:val="003F0D72"/>
    <w:rsid w:val="003F44F7"/>
    <w:rsid w:val="00415120"/>
    <w:rsid w:val="00423791"/>
    <w:rsid w:val="00436EF3"/>
    <w:rsid w:val="00443978"/>
    <w:rsid w:val="0046249D"/>
    <w:rsid w:val="00481069"/>
    <w:rsid w:val="00482314"/>
    <w:rsid w:val="00482C5E"/>
    <w:rsid w:val="004831F7"/>
    <w:rsid w:val="0048393F"/>
    <w:rsid w:val="00492A1E"/>
    <w:rsid w:val="00495EB3"/>
    <w:rsid w:val="004A0753"/>
    <w:rsid w:val="004A2B4E"/>
    <w:rsid w:val="004A3736"/>
    <w:rsid w:val="004B4A8D"/>
    <w:rsid w:val="004B4F56"/>
    <w:rsid w:val="004B5908"/>
    <w:rsid w:val="004C1080"/>
    <w:rsid w:val="004C4CE5"/>
    <w:rsid w:val="004C78C9"/>
    <w:rsid w:val="004C7C54"/>
    <w:rsid w:val="004F14E1"/>
    <w:rsid w:val="004F38EC"/>
    <w:rsid w:val="004F4731"/>
    <w:rsid w:val="004F4E88"/>
    <w:rsid w:val="004F5604"/>
    <w:rsid w:val="004F7F2B"/>
    <w:rsid w:val="00504C7C"/>
    <w:rsid w:val="00505A50"/>
    <w:rsid w:val="005100EC"/>
    <w:rsid w:val="005119EC"/>
    <w:rsid w:val="00513F89"/>
    <w:rsid w:val="00521C7C"/>
    <w:rsid w:val="00523013"/>
    <w:rsid w:val="00534D4C"/>
    <w:rsid w:val="0054079F"/>
    <w:rsid w:val="00543D2C"/>
    <w:rsid w:val="0055196F"/>
    <w:rsid w:val="00551A80"/>
    <w:rsid w:val="00553A13"/>
    <w:rsid w:val="005552C6"/>
    <w:rsid w:val="00565334"/>
    <w:rsid w:val="005830AE"/>
    <w:rsid w:val="00590D98"/>
    <w:rsid w:val="005A5311"/>
    <w:rsid w:val="005B1E6E"/>
    <w:rsid w:val="005B3826"/>
    <w:rsid w:val="005B7C3D"/>
    <w:rsid w:val="005C4A72"/>
    <w:rsid w:val="005D03F1"/>
    <w:rsid w:val="005E4AD9"/>
    <w:rsid w:val="005F3D2B"/>
    <w:rsid w:val="00604BD0"/>
    <w:rsid w:val="00606584"/>
    <w:rsid w:val="00617126"/>
    <w:rsid w:val="006235EA"/>
    <w:rsid w:val="00627230"/>
    <w:rsid w:val="006276AA"/>
    <w:rsid w:val="00634120"/>
    <w:rsid w:val="00642086"/>
    <w:rsid w:val="00647BBA"/>
    <w:rsid w:val="0065515B"/>
    <w:rsid w:val="006705DE"/>
    <w:rsid w:val="00673D86"/>
    <w:rsid w:val="00681E06"/>
    <w:rsid w:val="00690610"/>
    <w:rsid w:val="006A1478"/>
    <w:rsid w:val="006A1BA1"/>
    <w:rsid w:val="006B21AC"/>
    <w:rsid w:val="006B49F4"/>
    <w:rsid w:val="006B6E37"/>
    <w:rsid w:val="006C3148"/>
    <w:rsid w:val="006C41C8"/>
    <w:rsid w:val="006C4C13"/>
    <w:rsid w:val="006C4DC5"/>
    <w:rsid w:val="006C6D31"/>
    <w:rsid w:val="006D0353"/>
    <w:rsid w:val="006D05D9"/>
    <w:rsid w:val="006D564A"/>
    <w:rsid w:val="006D6BAF"/>
    <w:rsid w:val="006D74A1"/>
    <w:rsid w:val="00700FD9"/>
    <w:rsid w:val="0071145F"/>
    <w:rsid w:val="0071358F"/>
    <w:rsid w:val="00733ED9"/>
    <w:rsid w:val="00736080"/>
    <w:rsid w:val="00737D06"/>
    <w:rsid w:val="00750053"/>
    <w:rsid w:val="00756301"/>
    <w:rsid w:val="00763CD0"/>
    <w:rsid w:val="0076521F"/>
    <w:rsid w:val="007672AB"/>
    <w:rsid w:val="00770501"/>
    <w:rsid w:val="00770B10"/>
    <w:rsid w:val="00776B5E"/>
    <w:rsid w:val="007779C5"/>
    <w:rsid w:val="00782670"/>
    <w:rsid w:val="00795576"/>
    <w:rsid w:val="007A2C11"/>
    <w:rsid w:val="007A687B"/>
    <w:rsid w:val="007A6D6B"/>
    <w:rsid w:val="007D245E"/>
    <w:rsid w:val="007D4DDF"/>
    <w:rsid w:val="007E0CC2"/>
    <w:rsid w:val="007F29BD"/>
    <w:rsid w:val="008178C8"/>
    <w:rsid w:val="00821345"/>
    <w:rsid w:val="00826343"/>
    <w:rsid w:val="00827EB2"/>
    <w:rsid w:val="008367D9"/>
    <w:rsid w:val="00842093"/>
    <w:rsid w:val="00842F93"/>
    <w:rsid w:val="008702BF"/>
    <w:rsid w:val="0087452A"/>
    <w:rsid w:val="00875449"/>
    <w:rsid w:val="00880D7E"/>
    <w:rsid w:val="008812B6"/>
    <w:rsid w:val="008859BE"/>
    <w:rsid w:val="00885C0E"/>
    <w:rsid w:val="008B115D"/>
    <w:rsid w:val="008B7030"/>
    <w:rsid w:val="008C33EA"/>
    <w:rsid w:val="008C6056"/>
    <w:rsid w:val="008D0D93"/>
    <w:rsid w:val="008E08C3"/>
    <w:rsid w:val="008E3BE5"/>
    <w:rsid w:val="008E54A5"/>
    <w:rsid w:val="008F118D"/>
    <w:rsid w:val="008F1562"/>
    <w:rsid w:val="008F3F16"/>
    <w:rsid w:val="008F7B14"/>
    <w:rsid w:val="00901AF7"/>
    <w:rsid w:val="0091216B"/>
    <w:rsid w:val="00922B48"/>
    <w:rsid w:val="009232D5"/>
    <w:rsid w:val="00932B50"/>
    <w:rsid w:val="009348E1"/>
    <w:rsid w:val="00947E0E"/>
    <w:rsid w:val="0095502E"/>
    <w:rsid w:val="00964919"/>
    <w:rsid w:val="00970148"/>
    <w:rsid w:val="00980769"/>
    <w:rsid w:val="009A0D4B"/>
    <w:rsid w:val="009A2DBB"/>
    <w:rsid w:val="009A33E1"/>
    <w:rsid w:val="009A368D"/>
    <w:rsid w:val="009A68C2"/>
    <w:rsid w:val="009A7D2A"/>
    <w:rsid w:val="009B53E5"/>
    <w:rsid w:val="009C1C33"/>
    <w:rsid w:val="009C7A33"/>
    <w:rsid w:val="009D6721"/>
    <w:rsid w:val="009E179D"/>
    <w:rsid w:val="009E49EA"/>
    <w:rsid w:val="009E6546"/>
    <w:rsid w:val="009E74C2"/>
    <w:rsid w:val="009F3415"/>
    <w:rsid w:val="009F46D1"/>
    <w:rsid w:val="00A00897"/>
    <w:rsid w:val="00A023C8"/>
    <w:rsid w:val="00A0612C"/>
    <w:rsid w:val="00A16C1C"/>
    <w:rsid w:val="00A1786B"/>
    <w:rsid w:val="00A22A01"/>
    <w:rsid w:val="00A24647"/>
    <w:rsid w:val="00A344D4"/>
    <w:rsid w:val="00A3751F"/>
    <w:rsid w:val="00A400AE"/>
    <w:rsid w:val="00A408B2"/>
    <w:rsid w:val="00A43F12"/>
    <w:rsid w:val="00A46D78"/>
    <w:rsid w:val="00A51611"/>
    <w:rsid w:val="00A559D1"/>
    <w:rsid w:val="00A66457"/>
    <w:rsid w:val="00A70810"/>
    <w:rsid w:val="00A81173"/>
    <w:rsid w:val="00A81624"/>
    <w:rsid w:val="00A8232D"/>
    <w:rsid w:val="00A90E60"/>
    <w:rsid w:val="00A94853"/>
    <w:rsid w:val="00AA1D2C"/>
    <w:rsid w:val="00AB212A"/>
    <w:rsid w:val="00AC051B"/>
    <w:rsid w:val="00AC3390"/>
    <w:rsid w:val="00AD3B32"/>
    <w:rsid w:val="00AE054C"/>
    <w:rsid w:val="00AF4E29"/>
    <w:rsid w:val="00B16DF4"/>
    <w:rsid w:val="00B24AA0"/>
    <w:rsid w:val="00B33143"/>
    <w:rsid w:val="00B34CC0"/>
    <w:rsid w:val="00B60191"/>
    <w:rsid w:val="00B62610"/>
    <w:rsid w:val="00B66708"/>
    <w:rsid w:val="00B7759F"/>
    <w:rsid w:val="00B859D9"/>
    <w:rsid w:val="00B91A29"/>
    <w:rsid w:val="00B950BC"/>
    <w:rsid w:val="00B95485"/>
    <w:rsid w:val="00B96A6F"/>
    <w:rsid w:val="00B97BA7"/>
    <w:rsid w:val="00BA1DAA"/>
    <w:rsid w:val="00BB3A90"/>
    <w:rsid w:val="00BB4E90"/>
    <w:rsid w:val="00BC3206"/>
    <w:rsid w:val="00BC38FE"/>
    <w:rsid w:val="00BC4F58"/>
    <w:rsid w:val="00BE3CDF"/>
    <w:rsid w:val="00BF362F"/>
    <w:rsid w:val="00BF3B81"/>
    <w:rsid w:val="00C054E3"/>
    <w:rsid w:val="00C06DB6"/>
    <w:rsid w:val="00C07AD0"/>
    <w:rsid w:val="00C158EC"/>
    <w:rsid w:val="00C24808"/>
    <w:rsid w:val="00C25753"/>
    <w:rsid w:val="00C35D27"/>
    <w:rsid w:val="00C410CC"/>
    <w:rsid w:val="00C44FCB"/>
    <w:rsid w:val="00C45DA7"/>
    <w:rsid w:val="00C46A66"/>
    <w:rsid w:val="00C50C1C"/>
    <w:rsid w:val="00C51652"/>
    <w:rsid w:val="00C53776"/>
    <w:rsid w:val="00C56139"/>
    <w:rsid w:val="00C56F80"/>
    <w:rsid w:val="00C83694"/>
    <w:rsid w:val="00C87842"/>
    <w:rsid w:val="00C93561"/>
    <w:rsid w:val="00CA56EE"/>
    <w:rsid w:val="00CB01F3"/>
    <w:rsid w:val="00CC4DB4"/>
    <w:rsid w:val="00CC5793"/>
    <w:rsid w:val="00CD6757"/>
    <w:rsid w:val="00CE3A2D"/>
    <w:rsid w:val="00CE3E7D"/>
    <w:rsid w:val="00CE6494"/>
    <w:rsid w:val="00CF7F7D"/>
    <w:rsid w:val="00D04053"/>
    <w:rsid w:val="00D11DA6"/>
    <w:rsid w:val="00D1279A"/>
    <w:rsid w:val="00D1497E"/>
    <w:rsid w:val="00D1506F"/>
    <w:rsid w:val="00D155AD"/>
    <w:rsid w:val="00D160D6"/>
    <w:rsid w:val="00D24280"/>
    <w:rsid w:val="00D25DCC"/>
    <w:rsid w:val="00D26341"/>
    <w:rsid w:val="00D32C3D"/>
    <w:rsid w:val="00D3396C"/>
    <w:rsid w:val="00D34141"/>
    <w:rsid w:val="00D35BBC"/>
    <w:rsid w:val="00D36B07"/>
    <w:rsid w:val="00D43F88"/>
    <w:rsid w:val="00D44566"/>
    <w:rsid w:val="00D45AC2"/>
    <w:rsid w:val="00D52DBD"/>
    <w:rsid w:val="00D60168"/>
    <w:rsid w:val="00D626A6"/>
    <w:rsid w:val="00D72FC4"/>
    <w:rsid w:val="00D7321C"/>
    <w:rsid w:val="00D75018"/>
    <w:rsid w:val="00D800B2"/>
    <w:rsid w:val="00D81151"/>
    <w:rsid w:val="00D86C70"/>
    <w:rsid w:val="00D87C3B"/>
    <w:rsid w:val="00D87E8C"/>
    <w:rsid w:val="00D9358C"/>
    <w:rsid w:val="00D96C00"/>
    <w:rsid w:val="00DA374D"/>
    <w:rsid w:val="00DA3A39"/>
    <w:rsid w:val="00DA3CBF"/>
    <w:rsid w:val="00DA7287"/>
    <w:rsid w:val="00DB1780"/>
    <w:rsid w:val="00DB6AFE"/>
    <w:rsid w:val="00DC6329"/>
    <w:rsid w:val="00DC6C94"/>
    <w:rsid w:val="00DD36D7"/>
    <w:rsid w:val="00DD4566"/>
    <w:rsid w:val="00DD5F56"/>
    <w:rsid w:val="00DE4F63"/>
    <w:rsid w:val="00DE7241"/>
    <w:rsid w:val="00DF251A"/>
    <w:rsid w:val="00DF7A03"/>
    <w:rsid w:val="00E127F5"/>
    <w:rsid w:val="00E248CF"/>
    <w:rsid w:val="00E319E1"/>
    <w:rsid w:val="00E40CA2"/>
    <w:rsid w:val="00E43316"/>
    <w:rsid w:val="00E45754"/>
    <w:rsid w:val="00E464AC"/>
    <w:rsid w:val="00E46C5A"/>
    <w:rsid w:val="00E712B3"/>
    <w:rsid w:val="00E727EC"/>
    <w:rsid w:val="00E75DA5"/>
    <w:rsid w:val="00E77DAF"/>
    <w:rsid w:val="00E83107"/>
    <w:rsid w:val="00E8403B"/>
    <w:rsid w:val="00E86D8E"/>
    <w:rsid w:val="00E934C0"/>
    <w:rsid w:val="00E94159"/>
    <w:rsid w:val="00E95341"/>
    <w:rsid w:val="00E97A43"/>
    <w:rsid w:val="00EB3EB4"/>
    <w:rsid w:val="00EB40E3"/>
    <w:rsid w:val="00EB6170"/>
    <w:rsid w:val="00EB760B"/>
    <w:rsid w:val="00EC008D"/>
    <w:rsid w:val="00EC42FA"/>
    <w:rsid w:val="00EF3C57"/>
    <w:rsid w:val="00F102BC"/>
    <w:rsid w:val="00F2125A"/>
    <w:rsid w:val="00F3125D"/>
    <w:rsid w:val="00F34245"/>
    <w:rsid w:val="00F352BB"/>
    <w:rsid w:val="00F474ED"/>
    <w:rsid w:val="00F63211"/>
    <w:rsid w:val="00F638E5"/>
    <w:rsid w:val="00F71394"/>
    <w:rsid w:val="00F738C7"/>
    <w:rsid w:val="00F8585B"/>
    <w:rsid w:val="00F945EC"/>
    <w:rsid w:val="00F94A08"/>
    <w:rsid w:val="00F97ECD"/>
    <w:rsid w:val="00FA2434"/>
    <w:rsid w:val="00FA243F"/>
    <w:rsid w:val="00FB00C2"/>
    <w:rsid w:val="00FB50D4"/>
    <w:rsid w:val="00FC24DE"/>
    <w:rsid w:val="00FC31BB"/>
    <w:rsid w:val="00FC34DB"/>
    <w:rsid w:val="00FD2880"/>
    <w:rsid w:val="00FD41DF"/>
    <w:rsid w:val="00FD7824"/>
    <w:rsid w:val="00FE2CCE"/>
    <w:rsid w:val="00FE767A"/>
    <w:rsid w:val="00FF0490"/>
    <w:rsid w:val="00FF2724"/>
    <w:rsid w:val="00FF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List Bullet" w:uiPriority="99"/>
    <w:lsdException w:name="Title" w:qFormat="1"/>
    <w:lsdException w:name="Subtitle" w:uiPriority="99" w:qFormat="1"/>
    <w:lsdException w:name="Body Text Indent 3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83B4E"/>
    <w:rPr>
      <w:sz w:val="28"/>
      <w:szCs w:val="24"/>
    </w:rPr>
  </w:style>
  <w:style w:type="paragraph" w:styleId="1">
    <w:name w:val="heading 1"/>
    <w:basedOn w:val="a0"/>
    <w:link w:val="10"/>
    <w:qFormat/>
    <w:rsid w:val="003B6C7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unhideWhenUsed/>
    <w:qFormat/>
    <w:rsid w:val="00090EF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0"/>
    <w:next w:val="a0"/>
    <w:link w:val="30"/>
    <w:unhideWhenUsed/>
    <w:qFormat/>
    <w:rsid w:val="00D7501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859BE"/>
    <w:pPr>
      <w:keepNext/>
      <w:spacing w:before="240" w:after="60"/>
      <w:ind w:firstLine="567"/>
      <w:jc w:val="both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BC3206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34245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qFormat/>
    <w:rsid w:val="00DA7287"/>
    <w:pPr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link w:val="80"/>
    <w:qFormat/>
    <w:rsid w:val="00DA7287"/>
    <w:pPr>
      <w:keepNext/>
      <w:jc w:val="center"/>
      <w:outlineLvl w:val="7"/>
    </w:pPr>
    <w:rPr>
      <w:b/>
      <w:bCs/>
      <w:color w:val="000000"/>
      <w:sz w:val="36"/>
      <w:szCs w:val="36"/>
      <w:u w:color="FF9900"/>
    </w:rPr>
  </w:style>
  <w:style w:type="paragraph" w:styleId="9">
    <w:name w:val="heading 9"/>
    <w:basedOn w:val="a0"/>
    <w:next w:val="a0"/>
    <w:link w:val="90"/>
    <w:unhideWhenUsed/>
    <w:qFormat/>
    <w:rsid w:val="00BC3206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B6C71"/>
    <w:rPr>
      <w:b/>
      <w:bCs/>
      <w:kern w:val="36"/>
      <w:sz w:val="48"/>
      <w:szCs w:val="48"/>
    </w:rPr>
  </w:style>
  <w:style w:type="character" w:customStyle="1" w:styleId="21">
    <w:name w:val="Заголовок 2 Знак"/>
    <w:link w:val="20"/>
    <w:rsid w:val="00090EF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D75018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List Paragraph"/>
    <w:basedOn w:val="a0"/>
    <w:qFormat/>
    <w:rsid w:val="00737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0"/>
    <w:unhideWhenUsed/>
    <w:rsid w:val="009C7A33"/>
    <w:pPr>
      <w:spacing w:before="100" w:beforeAutospacing="1" w:after="100" w:afterAutospacing="1"/>
    </w:pPr>
    <w:rPr>
      <w:sz w:val="24"/>
    </w:rPr>
  </w:style>
  <w:style w:type="table" w:styleId="a6">
    <w:name w:val="Table Grid"/>
    <w:basedOn w:val="a2"/>
    <w:uiPriority w:val="99"/>
    <w:rsid w:val="006D564A"/>
    <w:rPr>
      <w:rFonts w:eastAsia="Calibr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link w:val="22"/>
    <w:rsid w:val="006D564A"/>
    <w:rPr>
      <w:b/>
      <w:bCs/>
      <w:shd w:val="clear" w:color="auto" w:fill="FFFFFF"/>
    </w:rPr>
  </w:style>
  <w:style w:type="paragraph" w:customStyle="1" w:styleId="22">
    <w:name w:val="Основной текст2"/>
    <w:basedOn w:val="a0"/>
    <w:link w:val="a7"/>
    <w:rsid w:val="006D564A"/>
    <w:pPr>
      <w:widowControl w:val="0"/>
      <w:shd w:val="clear" w:color="auto" w:fill="FFFFFF"/>
      <w:spacing w:after="240" w:line="288" w:lineRule="exact"/>
      <w:jc w:val="center"/>
    </w:pPr>
    <w:rPr>
      <w:b/>
      <w:bCs/>
      <w:sz w:val="20"/>
      <w:szCs w:val="20"/>
    </w:rPr>
  </w:style>
  <w:style w:type="paragraph" w:customStyle="1" w:styleId="Style2">
    <w:name w:val="Style2"/>
    <w:basedOn w:val="a0"/>
    <w:uiPriority w:val="99"/>
    <w:rsid w:val="006D564A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0"/>
    <w:uiPriority w:val="99"/>
    <w:rsid w:val="006D564A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0"/>
    <w:rsid w:val="006D564A"/>
    <w:pPr>
      <w:widowControl w:val="0"/>
      <w:autoSpaceDE w:val="0"/>
      <w:autoSpaceDN w:val="0"/>
      <w:adjustRightInd w:val="0"/>
      <w:spacing w:line="365" w:lineRule="exact"/>
      <w:ind w:hanging="1978"/>
    </w:pPr>
    <w:rPr>
      <w:sz w:val="24"/>
    </w:rPr>
  </w:style>
  <w:style w:type="character" w:customStyle="1" w:styleId="FontStyle17">
    <w:name w:val="Font Style17"/>
    <w:rsid w:val="006D564A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6D56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uiPriority w:val="99"/>
    <w:rsid w:val="006D564A"/>
    <w:rPr>
      <w:rFonts w:ascii="Times New Roman" w:hAnsi="Times New Roman" w:cs="Times New Roman"/>
      <w:sz w:val="22"/>
      <w:szCs w:val="22"/>
    </w:rPr>
  </w:style>
  <w:style w:type="paragraph" w:customStyle="1" w:styleId="msonospacing0">
    <w:name w:val="msonospacing"/>
    <w:rsid w:val="006D564A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  <w:sz w:val="22"/>
      <w:szCs w:val="22"/>
      <w:lang w:val="en-US" w:eastAsia="en-US" w:bidi="en-US"/>
    </w:rPr>
  </w:style>
  <w:style w:type="paragraph" w:customStyle="1" w:styleId="style20">
    <w:name w:val="style2"/>
    <w:basedOn w:val="a0"/>
    <w:rsid w:val="00041DF2"/>
    <w:pPr>
      <w:spacing w:before="100" w:beforeAutospacing="1" w:after="100" w:afterAutospacing="1"/>
    </w:pPr>
    <w:rPr>
      <w:sz w:val="24"/>
    </w:rPr>
  </w:style>
  <w:style w:type="character" w:customStyle="1" w:styleId="fontstyle210">
    <w:name w:val="fontstyle21"/>
    <w:basedOn w:val="a1"/>
    <w:rsid w:val="00041DF2"/>
  </w:style>
  <w:style w:type="character" w:customStyle="1" w:styleId="apple-converted-space">
    <w:name w:val="apple-converted-space"/>
    <w:basedOn w:val="a1"/>
    <w:rsid w:val="00041DF2"/>
  </w:style>
  <w:style w:type="paragraph" w:customStyle="1" w:styleId="style8">
    <w:name w:val="style8"/>
    <w:basedOn w:val="a0"/>
    <w:rsid w:val="00041DF2"/>
    <w:pPr>
      <w:spacing w:before="100" w:beforeAutospacing="1" w:after="100" w:afterAutospacing="1"/>
    </w:pPr>
    <w:rPr>
      <w:sz w:val="24"/>
    </w:rPr>
  </w:style>
  <w:style w:type="paragraph" w:customStyle="1" w:styleId="style1">
    <w:name w:val="style1"/>
    <w:basedOn w:val="a0"/>
    <w:rsid w:val="00041DF2"/>
    <w:pPr>
      <w:spacing w:before="100" w:beforeAutospacing="1" w:after="100" w:afterAutospacing="1"/>
    </w:pPr>
    <w:rPr>
      <w:sz w:val="24"/>
    </w:rPr>
  </w:style>
  <w:style w:type="paragraph" w:customStyle="1" w:styleId="31">
    <w:name w:val="стиль3"/>
    <w:basedOn w:val="a0"/>
    <w:rsid w:val="00634120"/>
    <w:pPr>
      <w:spacing w:before="100" w:beforeAutospacing="1" w:after="100" w:afterAutospacing="1"/>
    </w:pPr>
    <w:rPr>
      <w:sz w:val="16"/>
      <w:szCs w:val="16"/>
    </w:rPr>
  </w:style>
  <w:style w:type="character" w:styleId="a8">
    <w:name w:val="Strong"/>
    <w:qFormat/>
    <w:rsid w:val="00634120"/>
    <w:rPr>
      <w:b/>
      <w:bCs/>
    </w:rPr>
  </w:style>
  <w:style w:type="character" w:customStyle="1" w:styleId="articleseparator">
    <w:name w:val="article_separator"/>
    <w:basedOn w:val="a1"/>
    <w:rsid w:val="00504C7C"/>
  </w:style>
  <w:style w:type="paragraph" w:customStyle="1" w:styleId="Default">
    <w:name w:val="Default"/>
    <w:rsid w:val="00504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No Spacing"/>
    <w:link w:val="aa"/>
    <w:uiPriority w:val="99"/>
    <w:qFormat/>
    <w:rsid w:val="009A7D2A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rsid w:val="00E77DAF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b">
    <w:name w:val="МОН основной"/>
    <w:basedOn w:val="a0"/>
    <w:rsid w:val="003B0F2D"/>
    <w:pPr>
      <w:spacing w:line="360" w:lineRule="auto"/>
      <w:ind w:firstLine="709"/>
      <w:jc w:val="both"/>
    </w:pPr>
  </w:style>
  <w:style w:type="paragraph" w:styleId="ac">
    <w:name w:val="footer"/>
    <w:basedOn w:val="a0"/>
    <w:link w:val="ad"/>
    <w:rsid w:val="00606584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Нижний колонтитул Знак"/>
    <w:link w:val="ac"/>
    <w:rsid w:val="00606584"/>
    <w:rPr>
      <w:sz w:val="24"/>
      <w:szCs w:val="24"/>
    </w:rPr>
  </w:style>
  <w:style w:type="character" w:styleId="ae">
    <w:name w:val="page number"/>
    <w:basedOn w:val="a1"/>
    <w:rsid w:val="00606584"/>
  </w:style>
  <w:style w:type="paragraph" w:styleId="af">
    <w:name w:val="Body Text Indent"/>
    <w:basedOn w:val="a0"/>
    <w:link w:val="af0"/>
    <w:rsid w:val="00606584"/>
    <w:pPr>
      <w:spacing w:after="120"/>
      <w:ind w:left="283"/>
    </w:pPr>
    <w:rPr>
      <w:sz w:val="24"/>
    </w:rPr>
  </w:style>
  <w:style w:type="character" w:customStyle="1" w:styleId="af0">
    <w:name w:val="Основной текст с отступом Знак"/>
    <w:link w:val="af"/>
    <w:rsid w:val="00606584"/>
    <w:rPr>
      <w:sz w:val="24"/>
      <w:szCs w:val="24"/>
    </w:rPr>
  </w:style>
  <w:style w:type="paragraph" w:styleId="a">
    <w:name w:val="List Bullet"/>
    <w:basedOn w:val="a0"/>
    <w:uiPriority w:val="99"/>
    <w:unhideWhenUsed/>
    <w:rsid w:val="0000417C"/>
    <w:pPr>
      <w:numPr>
        <w:numId w:val="1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0"/>
    <w:link w:val="af2"/>
    <w:unhideWhenUsed/>
    <w:rsid w:val="00E77DAF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link w:val="af1"/>
    <w:rsid w:val="00E77DAF"/>
    <w:rPr>
      <w:rFonts w:ascii="Calibri" w:eastAsia="Calibri" w:hAnsi="Calibri" w:cs="Times New Roman"/>
      <w:sz w:val="22"/>
      <w:szCs w:val="22"/>
      <w:lang w:eastAsia="en-US"/>
    </w:rPr>
  </w:style>
  <w:style w:type="paragraph" w:styleId="af3">
    <w:name w:val="Balloon Text"/>
    <w:basedOn w:val="a0"/>
    <w:link w:val="af4"/>
    <w:unhideWhenUsed/>
    <w:rsid w:val="00E77DAF"/>
    <w:rPr>
      <w:rFonts w:ascii="Tahoma" w:eastAsia="Calibri" w:hAnsi="Tahoma"/>
      <w:sz w:val="16"/>
      <w:szCs w:val="16"/>
      <w:lang w:eastAsia="en-US"/>
    </w:rPr>
  </w:style>
  <w:style w:type="character" w:customStyle="1" w:styleId="af4">
    <w:name w:val="Текст выноски Знак"/>
    <w:link w:val="af3"/>
    <w:rsid w:val="00E77DAF"/>
    <w:rPr>
      <w:rFonts w:ascii="Tahoma" w:eastAsia="Calibri" w:hAnsi="Tahoma" w:cs="Tahoma"/>
      <w:sz w:val="16"/>
      <w:szCs w:val="16"/>
      <w:lang w:eastAsia="en-US"/>
    </w:rPr>
  </w:style>
  <w:style w:type="character" w:styleId="af5">
    <w:name w:val="Hyperlink"/>
    <w:unhideWhenUsed/>
    <w:rsid w:val="009E49EA"/>
    <w:rPr>
      <w:color w:val="0000FF"/>
      <w:u w:val="single"/>
    </w:rPr>
  </w:style>
  <w:style w:type="character" w:styleId="af6">
    <w:name w:val="Emphasis"/>
    <w:qFormat/>
    <w:rsid w:val="00443978"/>
    <w:rPr>
      <w:i/>
      <w:iCs/>
    </w:rPr>
  </w:style>
  <w:style w:type="paragraph" w:customStyle="1" w:styleId="af7">
    <w:name w:val="Базовый"/>
    <w:rsid w:val="00101FDA"/>
    <w:pPr>
      <w:tabs>
        <w:tab w:val="left" w:pos="709"/>
      </w:tabs>
      <w:suppressAutoHyphens/>
      <w:spacing w:line="100" w:lineRule="atLeast"/>
    </w:pPr>
    <w:rPr>
      <w:sz w:val="24"/>
      <w:szCs w:val="24"/>
    </w:rPr>
  </w:style>
  <w:style w:type="paragraph" w:styleId="af8">
    <w:name w:val="Body Text"/>
    <w:basedOn w:val="a0"/>
    <w:link w:val="af9"/>
    <w:rsid w:val="0091216B"/>
    <w:pPr>
      <w:spacing w:after="120"/>
    </w:pPr>
  </w:style>
  <w:style w:type="character" w:customStyle="1" w:styleId="af9">
    <w:name w:val="Основной текст Знак"/>
    <w:link w:val="af8"/>
    <w:rsid w:val="0091216B"/>
    <w:rPr>
      <w:sz w:val="28"/>
      <w:szCs w:val="24"/>
    </w:rPr>
  </w:style>
  <w:style w:type="paragraph" w:styleId="23">
    <w:name w:val="Body Text Indent 2"/>
    <w:basedOn w:val="a0"/>
    <w:link w:val="24"/>
    <w:rsid w:val="00947E0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947E0E"/>
    <w:rPr>
      <w:sz w:val="28"/>
      <w:szCs w:val="24"/>
    </w:rPr>
  </w:style>
  <w:style w:type="paragraph" w:styleId="32">
    <w:name w:val="Body Text Indent 3"/>
    <w:basedOn w:val="a0"/>
    <w:link w:val="33"/>
    <w:uiPriority w:val="99"/>
    <w:rsid w:val="00947E0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rsid w:val="00947E0E"/>
    <w:rPr>
      <w:sz w:val="16"/>
      <w:szCs w:val="16"/>
    </w:rPr>
  </w:style>
  <w:style w:type="paragraph" w:styleId="34">
    <w:name w:val="Body Text 3"/>
    <w:basedOn w:val="a0"/>
    <w:link w:val="35"/>
    <w:rsid w:val="00947E0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947E0E"/>
    <w:rPr>
      <w:sz w:val="16"/>
      <w:szCs w:val="16"/>
    </w:rPr>
  </w:style>
  <w:style w:type="paragraph" w:customStyle="1" w:styleId="western">
    <w:name w:val="western"/>
    <w:basedOn w:val="a0"/>
    <w:rsid w:val="005D03F1"/>
    <w:pPr>
      <w:spacing w:before="100" w:beforeAutospacing="1" w:after="100" w:afterAutospacing="1"/>
    </w:pPr>
    <w:rPr>
      <w:rFonts w:ascii="Calibri" w:hAnsi="Calibri" w:cs="Calibri"/>
      <w:sz w:val="24"/>
    </w:rPr>
  </w:style>
  <w:style w:type="character" w:customStyle="1" w:styleId="highlight">
    <w:name w:val="highlight"/>
    <w:uiPriority w:val="99"/>
    <w:rsid w:val="005D03F1"/>
    <w:rPr>
      <w:rFonts w:cs="Times New Roman"/>
    </w:rPr>
  </w:style>
  <w:style w:type="character" w:customStyle="1" w:styleId="FontStyle16">
    <w:name w:val="Font Style16"/>
    <w:rsid w:val="00BC4F58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a0"/>
    <w:rsid w:val="00BC4F58"/>
    <w:pPr>
      <w:widowControl w:val="0"/>
      <w:autoSpaceDE w:val="0"/>
      <w:autoSpaceDN w:val="0"/>
      <w:adjustRightInd w:val="0"/>
      <w:spacing w:line="323" w:lineRule="exact"/>
      <w:ind w:firstLine="739"/>
      <w:jc w:val="both"/>
    </w:pPr>
    <w:rPr>
      <w:sz w:val="24"/>
    </w:rPr>
  </w:style>
  <w:style w:type="paragraph" w:customStyle="1" w:styleId="bodytext">
    <w:name w:val="bodytext"/>
    <w:basedOn w:val="a0"/>
    <w:rsid w:val="00F2125A"/>
    <w:rPr>
      <w:sz w:val="24"/>
    </w:rPr>
  </w:style>
  <w:style w:type="paragraph" w:styleId="afa">
    <w:name w:val="Title"/>
    <w:basedOn w:val="a0"/>
    <w:link w:val="afb"/>
    <w:qFormat/>
    <w:rsid w:val="00F2125A"/>
    <w:pPr>
      <w:jc w:val="center"/>
    </w:pPr>
    <w:rPr>
      <w:b/>
      <w:bCs/>
      <w:sz w:val="24"/>
      <w:szCs w:val="20"/>
    </w:rPr>
  </w:style>
  <w:style w:type="character" w:customStyle="1" w:styleId="afb">
    <w:name w:val="Название Знак"/>
    <w:link w:val="afa"/>
    <w:rsid w:val="00F2125A"/>
    <w:rPr>
      <w:b/>
      <w:bCs/>
      <w:sz w:val="24"/>
    </w:rPr>
  </w:style>
  <w:style w:type="paragraph" w:styleId="afc">
    <w:name w:val="Block Text"/>
    <w:basedOn w:val="a0"/>
    <w:rsid w:val="00F2125A"/>
    <w:pPr>
      <w:widowControl w:val="0"/>
      <w:tabs>
        <w:tab w:val="left" w:pos="283"/>
      </w:tabs>
      <w:autoSpaceDE w:val="0"/>
      <w:autoSpaceDN w:val="0"/>
      <w:adjustRightInd w:val="0"/>
      <w:spacing w:before="115"/>
      <w:ind w:left="14" w:right="-5" w:firstLine="346"/>
      <w:jc w:val="both"/>
    </w:pPr>
    <w:rPr>
      <w:sz w:val="24"/>
      <w:szCs w:val="22"/>
    </w:rPr>
  </w:style>
  <w:style w:type="paragraph" w:customStyle="1" w:styleId="ConsPlusNormal">
    <w:name w:val="ConsPlusNormal"/>
    <w:rsid w:val="006C4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C4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C4D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5">
    <w:name w:val="Body Text 2"/>
    <w:basedOn w:val="a0"/>
    <w:link w:val="26"/>
    <w:rsid w:val="00B7759F"/>
    <w:pPr>
      <w:spacing w:after="120" w:line="480" w:lineRule="auto"/>
    </w:pPr>
  </w:style>
  <w:style w:type="character" w:customStyle="1" w:styleId="26">
    <w:name w:val="Основной текст 2 Знак"/>
    <w:link w:val="25"/>
    <w:rsid w:val="00B7759F"/>
    <w:rPr>
      <w:sz w:val="28"/>
      <w:szCs w:val="24"/>
    </w:rPr>
  </w:style>
  <w:style w:type="paragraph" w:customStyle="1" w:styleId="cjk">
    <w:name w:val="cjk"/>
    <w:basedOn w:val="a0"/>
    <w:rsid w:val="001E391D"/>
    <w:pPr>
      <w:spacing w:before="100" w:beforeAutospacing="1" w:after="119"/>
    </w:pPr>
    <w:rPr>
      <w:rFonts w:ascii="Calibri" w:hAnsi="Calibri"/>
      <w:sz w:val="24"/>
    </w:rPr>
  </w:style>
  <w:style w:type="character" w:styleId="afd">
    <w:name w:val="FollowedHyperlink"/>
    <w:uiPriority w:val="99"/>
    <w:unhideWhenUsed/>
    <w:rsid w:val="00B33143"/>
    <w:rPr>
      <w:color w:val="800000"/>
      <w:u w:val="single"/>
    </w:rPr>
  </w:style>
  <w:style w:type="numbering" w:customStyle="1" w:styleId="WWNum1">
    <w:name w:val="WWNum1"/>
    <w:basedOn w:val="a3"/>
    <w:rsid w:val="006705DE"/>
    <w:pPr>
      <w:numPr>
        <w:numId w:val="2"/>
      </w:numPr>
    </w:pPr>
  </w:style>
  <w:style w:type="paragraph" w:customStyle="1" w:styleId="a20">
    <w:name w:val="a2"/>
    <w:basedOn w:val="a0"/>
    <w:rsid w:val="00B97BA7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0"/>
    <w:rsid w:val="00B97BA7"/>
    <w:pPr>
      <w:spacing w:before="100" w:beforeAutospacing="1" w:after="100" w:afterAutospacing="1"/>
    </w:pPr>
    <w:rPr>
      <w:sz w:val="24"/>
    </w:rPr>
  </w:style>
  <w:style w:type="numbering" w:customStyle="1" w:styleId="WW8Num1">
    <w:name w:val="WW8Num1"/>
    <w:basedOn w:val="a3"/>
    <w:rsid w:val="00A023C8"/>
    <w:pPr>
      <w:numPr>
        <w:numId w:val="3"/>
      </w:numPr>
    </w:pPr>
  </w:style>
  <w:style w:type="numbering" w:customStyle="1" w:styleId="WW8Num2">
    <w:name w:val="WW8Num2"/>
    <w:basedOn w:val="a3"/>
    <w:rsid w:val="00A023C8"/>
    <w:pPr>
      <w:numPr>
        <w:numId w:val="4"/>
      </w:numPr>
    </w:pPr>
  </w:style>
  <w:style w:type="character" w:customStyle="1" w:styleId="40">
    <w:name w:val="Заголовок 4 Знак"/>
    <w:link w:val="4"/>
    <w:rsid w:val="008859BE"/>
    <w:rPr>
      <w:b/>
      <w:b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8859BE"/>
  </w:style>
  <w:style w:type="paragraph" w:styleId="afe">
    <w:name w:val="Plain Text"/>
    <w:basedOn w:val="a0"/>
    <w:link w:val="aff"/>
    <w:uiPriority w:val="99"/>
    <w:unhideWhenUsed/>
    <w:rsid w:val="004C78C9"/>
    <w:pPr>
      <w:ind w:firstLine="454"/>
      <w:jc w:val="both"/>
    </w:pPr>
    <w:rPr>
      <w:rFonts w:ascii="Arial" w:hAnsi="Arial"/>
      <w:sz w:val="22"/>
      <w:szCs w:val="20"/>
    </w:rPr>
  </w:style>
  <w:style w:type="character" w:customStyle="1" w:styleId="aff">
    <w:name w:val="Текст Знак"/>
    <w:link w:val="afe"/>
    <w:uiPriority w:val="99"/>
    <w:rsid w:val="004C78C9"/>
    <w:rPr>
      <w:rFonts w:ascii="Arial" w:hAnsi="Arial" w:cs="Courier New"/>
      <w:sz w:val="22"/>
    </w:rPr>
  </w:style>
  <w:style w:type="character" w:customStyle="1" w:styleId="60">
    <w:name w:val="Заголовок 6 Знак"/>
    <w:link w:val="6"/>
    <w:rsid w:val="00F34245"/>
    <w:rPr>
      <w:rFonts w:ascii="Calibri" w:hAnsi="Calibri"/>
      <w:b/>
      <w:bCs/>
      <w:sz w:val="22"/>
      <w:szCs w:val="22"/>
      <w:lang w:eastAsia="en-US"/>
    </w:rPr>
  </w:style>
  <w:style w:type="numbering" w:customStyle="1" w:styleId="27">
    <w:name w:val="Нет списка2"/>
    <w:next w:val="a3"/>
    <w:semiHidden/>
    <w:rsid w:val="00F34245"/>
  </w:style>
  <w:style w:type="paragraph" w:customStyle="1" w:styleId="Style3">
    <w:name w:val="Style3"/>
    <w:basedOn w:val="a0"/>
    <w:rsid w:val="00F34245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6">
    <w:name w:val="Style6"/>
    <w:basedOn w:val="a0"/>
    <w:rsid w:val="00F34245"/>
    <w:pPr>
      <w:widowControl w:val="0"/>
      <w:autoSpaceDE w:val="0"/>
      <w:autoSpaceDN w:val="0"/>
      <w:adjustRightInd w:val="0"/>
      <w:spacing w:line="221" w:lineRule="exact"/>
      <w:ind w:firstLine="586"/>
      <w:jc w:val="both"/>
    </w:pPr>
    <w:rPr>
      <w:rFonts w:ascii="Arial Narrow" w:hAnsi="Arial Narrow"/>
      <w:sz w:val="24"/>
    </w:rPr>
  </w:style>
  <w:style w:type="paragraph" w:customStyle="1" w:styleId="Style80">
    <w:name w:val="Style8"/>
    <w:basedOn w:val="a0"/>
    <w:rsid w:val="00F34245"/>
    <w:pPr>
      <w:widowControl w:val="0"/>
      <w:autoSpaceDE w:val="0"/>
      <w:autoSpaceDN w:val="0"/>
      <w:adjustRightInd w:val="0"/>
      <w:spacing w:line="226" w:lineRule="exact"/>
      <w:ind w:firstLine="1954"/>
    </w:pPr>
    <w:rPr>
      <w:rFonts w:ascii="Arial Narrow" w:hAnsi="Arial Narrow"/>
      <w:sz w:val="24"/>
    </w:rPr>
  </w:style>
  <w:style w:type="paragraph" w:customStyle="1" w:styleId="Style9">
    <w:name w:val="Style9"/>
    <w:basedOn w:val="a0"/>
    <w:rsid w:val="00F34245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10">
    <w:name w:val="Style10"/>
    <w:basedOn w:val="a0"/>
    <w:rsid w:val="00F34245"/>
    <w:pPr>
      <w:widowControl w:val="0"/>
      <w:autoSpaceDE w:val="0"/>
      <w:autoSpaceDN w:val="0"/>
      <w:adjustRightInd w:val="0"/>
      <w:spacing w:line="221" w:lineRule="exact"/>
    </w:pPr>
    <w:rPr>
      <w:rFonts w:ascii="Arial Narrow" w:hAnsi="Arial Narrow"/>
      <w:sz w:val="24"/>
    </w:rPr>
  </w:style>
  <w:style w:type="character" w:customStyle="1" w:styleId="FontStyle14">
    <w:name w:val="Font Style14"/>
    <w:uiPriority w:val="99"/>
    <w:rsid w:val="00F34245"/>
    <w:rPr>
      <w:rFonts w:ascii="Arial Unicode MS" w:eastAsia="Arial Unicode MS" w:hAnsi="Arial Unicode MS" w:cs="Arial Unicode MS" w:hint="eastAsia"/>
      <w:b/>
      <w:bCs/>
      <w:sz w:val="22"/>
      <w:szCs w:val="22"/>
    </w:rPr>
  </w:style>
  <w:style w:type="character" w:customStyle="1" w:styleId="FontStyle15">
    <w:name w:val="Font Style15"/>
    <w:uiPriority w:val="99"/>
    <w:rsid w:val="00F34245"/>
    <w:rPr>
      <w:rFonts w:ascii="Arial Unicode MS" w:eastAsia="Arial Unicode MS" w:hAnsi="Arial Unicode MS" w:cs="Arial Unicode MS" w:hint="eastAsia"/>
      <w:sz w:val="18"/>
      <w:szCs w:val="18"/>
    </w:rPr>
  </w:style>
  <w:style w:type="character" w:customStyle="1" w:styleId="FontStyle24">
    <w:name w:val="Font Style24"/>
    <w:rsid w:val="00F34245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FontStyle11">
    <w:name w:val="Font Style11"/>
    <w:uiPriority w:val="99"/>
    <w:rsid w:val="00F34245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uiPriority w:val="99"/>
    <w:rsid w:val="00F34245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F34245"/>
    <w:rPr>
      <w:rFonts w:ascii="Arial" w:hAnsi="Arial" w:cs="Arial" w:hint="default"/>
      <w:b/>
      <w:bCs/>
      <w:sz w:val="20"/>
      <w:szCs w:val="20"/>
    </w:rPr>
  </w:style>
  <w:style w:type="paragraph" w:customStyle="1" w:styleId="msonormalcxspmiddle">
    <w:name w:val="msonormalcxspmiddle"/>
    <w:basedOn w:val="a0"/>
    <w:uiPriority w:val="99"/>
    <w:rsid w:val="00F34245"/>
    <w:pPr>
      <w:spacing w:before="100" w:beforeAutospacing="1" w:after="100" w:afterAutospacing="1"/>
    </w:pPr>
    <w:rPr>
      <w:sz w:val="24"/>
    </w:rPr>
  </w:style>
  <w:style w:type="table" w:customStyle="1" w:styleId="12">
    <w:name w:val="Сетка таблицы1"/>
    <w:basedOn w:val="a2"/>
    <w:next w:val="a6"/>
    <w:rsid w:val="00F342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TOC Heading"/>
    <w:basedOn w:val="1"/>
    <w:next w:val="a0"/>
    <w:uiPriority w:val="39"/>
    <w:qFormat/>
    <w:rsid w:val="00F34245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F3424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6">
    <w:name w:val="toc 3"/>
    <w:basedOn w:val="a0"/>
    <w:next w:val="a0"/>
    <w:autoRedefine/>
    <w:uiPriority w:val="39"/>
    <w:rsid w:val="00F34245"/>
    <w:pPr>
      <w:spacing w:after="2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28">
    <w:name w:val="toc 2"/>
    <w:basedOn w:val="a0"/>
    <w:next w:val="a0"/>
    <w:autoRedefine/>
    <w:uiPriority w:val="39"/>
    <w:rsid w:val="00F34245"/>
    <w:pPr>
      <w:spacing w:after="2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numbering" w:customStyle="1" w:styleId="37">
    <w:name w:val="Нет списка3"/>
    <w:next w:val="a3"/>
    <w:uiPriority w:val="99"/>
    <w:semiHidden/>
    <w:unhideWhenUsed/>
    <w:rsid w:val="002C28F5"/>
  </w:style>
  <w:style w:type="table" w:customStyle="1" w:styleId="29">
    <w:name w:val="Сетка таблицы2"/>
    <w:basedOn w:val="a2"/>
    <w:next w:val="a6"/>
    <w:uiPriority w:val="59"/>
    <w:rsid w:val="002C28F5"/>
    <w:pPr>
      <w:jc w:val="both"/>
    </w:pPr>
    <w:rPr>
      <w:rFonts w:eastAsia="Calibri"/>
      <w:sz w:val="24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0"/>
    <w:rsid w:val="002C28F5"/>
    <w:pPr>
      <w:spacing w:before="100" w:beforeAutospacing="1" w:after="100" w:afterAutospacing="1"/>
    </w:pPr>
    <w:rPr>
      <w:sz w:val="24"/>
    </w:rPr>
  </w:style>
  <w:style w:type="character" w:customStyle="1" w:styleId="c2">
    <w:name w:val="c2"/>
    <w:uiPriority w:val="99"/>
    <w:rsid w:val="002C28F5"/>
  </w:style>
  <w:style w:type="character" w:customStyle="1" w:styleId="c6">
    <w:name w:val="c6"/>
    <w:rsid w:val="002C28F5"/>
  </w:style>
  <w:style w:type="character" w:customStyle="1" w:styleId="50">
    <w:name w:val="Заголовок 5 Знак"/>
    <w:link w:val="5"/>
    <w:rsid w:val="00BC3206"/>
    <w:rPr>
      <w:rFonts w:ascii="Arial" w:hAnsi="Arial" w:cs="Arial"/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rsid w:val="00BC3206"/>
    <w:rPr>
      <w:rFonts w:ascii="Cambria" w:hAnsi="Cambria"/>
      <w:i/>
      <w:iCs/>
      <w:color w:val="404040"/>
    </w:rPr>
  </w:style>
  <w:style w:type="paragraph" w:customStyle="1" w:styleId="14">
    <w:name w:val="Абзац списка1"/>
    <w:basedOn w:val="a0"/>
    <w:uiPriority w:val="99"/>
    <w:rsid w:val="00BC3206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FR2">
    <w:name w:val="FR2"/>
    <w:rsid w:val="00BC3206"/>
    <w:pPr>
      <w:widowControl w:val="0"/>
      <w:jc w:val="center"/>
    </w:pPr>
    <w:rPr>
      <w:b/>
      <w:sz w:val="32"/>
    </w:rPr>
  </w:style>
  <w:style w:type="character" w:customStyle="1" w:styleId="70">
    <w:name w:val="Заголовок 7 Знак"/>
    <w:link w:val="7"/>
    <w:rsid w:val="00DA7287"/>
    <w:rPr>
      <w:sz w:val="24"/>
      <w:szCs w:val="24"/>
    </w:rPr>
  </w:style>
  <w:style w:type="character" w:customStyle="1" w:styleId="80">
    <w:name w:val="Заголовок 8 Знак"/>
    <w:link w:val="8"/>
    <w:rsid w:val="00DA7287"/>
    <w:rPr>
      <w:b/>
      <w:bCs/>
      <w:color w:val="000000"/>
      <w:sz w:val="36"/>
      <w:szCs w:val="36"/>
      <w:u w:color="FF9900"/>
    </w:rPr>
  </w:style>
  <w:style w:type="paragraph" w:styleId="aff1">
    <w:name w:val="footnote text"/>
    <w:basedOn w:val="a0"/>
    <w:link w:val="15"/>
    <w:uiPriority w:val="99"/>
    <w:rsid w:val="00DA7287"/>
    <w:rPr>
      <w:sz w:val="20"/>
      <w:szCs w:val="20"/>
    </w:rPr>
  </w:style>
  <w:style w:type="character" w:customStyle="1" w:styleId="aff2">
    <w:name w:val="Текст сноски Знак"/>
    <w:basedOn w:val="a1"/>
    <w:rsid w:val="00DA7287"/>
  </w:style>
  <w:style w:type="character" w:customStyle="1" w:styleId="15">
    <w:name w:val="Текст сноски Знак1"/>
    <w:link w:val="aff1"/>
    <w:uiPriority w:val="99"/>
    <w:locked/>
    <w:rsid w:val="00DA7287"/>
  </w:style>
  <w:style w:type="paragraph" w:styleId="aff3">
    <w:name w:val="caption"/>
    <w:basedOn w:val="a0"/>
    <w:next w:val="a0"/>
    <w:qFormat/>
    <w:rsid w:val="00DA7287"/>
    <w:pPr>
      <w:jc w:val="center"/>
    </w:pPr>
    <w:rPr>
      <w:rFonts w:ascii="Arial" w:hAnsi="Arial" w:cs="Arial"/>
      <w:b/>
      <w:bCs/>
      <w:sz w:val="22"/>
      <w:szCs w:val="28"/>
    </w:rPr>
  </w:style>
  <w:style w:type="paragraph" w:styleId="2a">
    <w:name w:val="List 2"/>
    <w:basedOn w:val="a0"/>
    <w:rsid w:val="00DA7287"/>
    <w:pPr>
      <w:ind w:left="566" w:hanging="283"/>
    </w:pPr>
    <w:rPr>
      <w:sz w:val="24"/>
    </w:rPr>
  </w:style>
  <w:style w:type="paragraph" w:styleId="aff4">
    <w:name w:val="Subtitle"/>
    <w:basedOn w:val="a0"/>
    <w:next w:val="a0"/>
    <w:link w:val="aff5"/>
    <w:uiPriority w:val="99"/>
    <w:qFormat/>
    <w:rsid w:val="00DA7287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aff5">
    <w:name w:val="Подзаголовок Знак"/>
    <w:link w:val="aff4"/>
    <w:uiPriority w:val="99"/>
    <w:rsid w:val="00DA7287"/>
    <w:rPr>
      <w:rFonts w:ascii="Cambria" w:hAnsi="Cambria"/>
      <w:color w:val="622423"/>
      <w:sz w:val="24"/>
      <w:szCs w:val="24"/>
    </w:rPr>
  </w:style>
  <w:style w:type="paragraph" w:styleId="aff6">
    <w:name w:val="Document Map"/>
    <w:basedOn w:val="a0"/>
    <w:link w:val="16"/>
    <w:uiPriority w:val="99"/>
    <w:rsid w:val="00DA7287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7">
    <w:name w:val="Схема документа Знак"/>
    <w:rsid w:val="00DA7287"/>
    <w:rPr>
      <w:rFonts w:ascii="Tahoma" w:hAnsi="Tahoma" w:cs="Tahoma"/>
      <w:sz w:val="16"/>
      <w:szCs w:val="16"/>
    </w:rPr>
  </w:style>
  <w:style w:type="character" w:customStyle="1" w:styleId="16">
    <w:name w:val="Схема документа Знак1"/>
    <w:link w:val="aff6"/>
    <w:uiPriority w:val="99"/>
    <w:locked/>
    <w:rsid w:val="00DA7287"/>
    <w:rPr>
      <w:rFonts w:ascii="Tahoma" w:hAnsi="Tahoma" w:cs="Tahoma"/>
      <w:sz w:val="16"/>
      <w:szCs w:val="16"/>
      <w:lang w:eastAsia="en-US"/>
    </w:rPr>
  </w:style>
  <w:style w:type="character" w:customStyle="1" w:styleId="17">
    <w:name w:val="Текст выноски Знак1"/>
    <w:uiPriority w:val="99"/>
    <w:locked/>
    <w:rsid w:val="00DA7287"/>
    <w:rPr>
      <w:rFonts w:ascii="Tahoma" w:hAnsi="Tahoma" w:cs="Tahoma"/>
      <w:sz w:val="16"/>
      <w:szCs w:val="16"/>
      <w:lang w:eastAsia="en-US"/>
    </w:rPr>
  </w:style>
  <w:style w:type="paragraph" w:customStyle="1" w:styleId="aff8">
    <w:name w:val="Содержимое таблицы"/>
    <w:basedOn w:val="a0"/>
    <w:uiPriority w:val="99"/>
    <w:rsid w:val="00DA7287"/>
    <w:pPr>
      <w:widowControl w:val="0"/>
      <w:suppressLineNumbers/>
      <w:suppressAutoHyphens/>
    </w:pPr>
    <w:rPr>
      <w:rFonts w:cs="Tahoma"/>
      <w:kern w:val="2"/>
      <w:sz w:val="24"/>
      <w:lang w:eastAsia="hi-IN" w:bidi="hi-IN"/>
    </w:rPr>
  </w:style>
  <w:style w:type="paragraph" w:customStyle="1" w:styleId="ListParagraph1">
    <w:name w:val="List Paragraph1"/>
    <w:basedOn w:val="a0"/>
    <w:uiPriority w:val="99"/>
    <w:rsid w:val="00DA72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snova">
    <w:name w:val="Osnova"/>
    <w:basedOn w:val="a0"/>
    <w:uiPriority w:val="99"/>
    <w:rsid w:val="00DA7287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0"/>
    <w:uiPriority w:val="99"/>
    <w:rsid w:val="00DA7287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sz w:val="24"/>
      <w:lang w:val="en-US"/>
    </w:rPr>
  </w:style>
  <w:style w:type="paragraph" w:customStyle="1" w:styleId="18">
    <w:name w:val="Текст1"/>
    <w:basedOn w:val="a0"/>
    <w:uiPriority w:val="99"/>
    <w:rsid w:val="00DA7287"/>
    <w:rPr>
      <w:rFonts w:ascii="Courier New" w:hAnsi="Courier New" w:cs="Courier New"/>
      <w:kern w:val="2"/>
      <w:sz w:val="20"/>
      <w:szCs w:val="20"/>
      <w:lang w:eastAsia="ar-SA"/>
    </w:rPr>
  </w:style>
  <w:style w:type="character" w:customStyle="1" w:styleId="NoSpacingChar">
    <w:name w:val="No Spacing Char"/>
    <w:link w:val="NoSpacing1"/>
    <w:uiPriority w:val="99"/>
    <w:locked/>
    <w:rsid w:val="00DA7287"/>
    <w:rPr>
      <w:sz w:val="24"/>
      <w:szCs w:val="24"/>
    </w:rPr>
  </w:style>
  <w:style w:type="paragraph" w:customStyle="1" w:styleId="NoSpacing1">
    <w:name w:val="No Spacing1"/>
    <w:basedOn w:val="a0"/>
    <w:link w:val="NoSpacingChar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Zag1">
    <w:name w:val="Zag_1"/>
    <w:basedOn w:val="a0"/>
    <w:uiPriority w:val="99"/>
    <w:rsid w:val="00DA7287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sz w:val="24"/>
      <w:lang w:val="en-US"/>
    </w:rPr>
  </w:style>
  <w:style w:type="paragraph" w:customStyle="1" w:styleId="Zag3">
    <w:name w:val="Zag_3"/>
    <w:basedOn w:val="a0"/>
    <w:uiPriority w:val="99"/>
    <w:rsid w:val="00DA728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lang w:val="en-US"/>
    </w:rPr>
  </w:style>
  <w:style w:type="paragraph" w:customStyle="1" w:styleId="aff9">
    <w:name w:val="Ξαϋχνϋι"/>
    <w:basedOn w:val="a0"/>
    <w:uiPriority w:val="99"/>
    <w:rsid w:val="00DA7287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affa">
    <w:name w:val="Νξβϋι"/>
    <w:basedOn w:val="a0"/>
    <w:uiPriority w:val="99"/>
    <w:rsid w:val="00DA7287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zag4">
    <w:name w:val="zag_4"/>
    <w:basedOn w:val="a0"/>
    <w:uiPriority w:val="99"/>
    <w:rsid w:val="00DA7287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0"/>
    <w:uiPriority w:val="99"/>
    <w:rsid w:val="00DA728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lang w:val="en-US"/>
    </w:rPr>
  </w:style>
  <w:style w:type="paragraph" w:customStyle="1" w:styleId="text2">
    <w:name w:val="text2"/>
    <w:basedOn w:val="a0"/>
    <w:uiPriority w:val="99"/>
    <w:rsid w:val="00DA7287"/>
    <w:pPr>
      <w:widowControl w:val="0"/>
      <w:autoSpaceDE w:val="0"/>
      <w:autoSpaceDN w:val="0"/>
      <w:adjustRightInd w:val="0"/>
      <w:ind w:left="566" w:right="793"/>
      <w:jc w:val="both"/>
    </w:pPr>
    <w:rPr>
      <w:color w:val="000000"/>
      <w:sz w:val="24"/>
      <w:lang w:val="en-US"/>
    </w:rPr>
  </w:style>
  <w:style w:type="paragraph" w:customStyle="1" w:styleId="Style200">
    <w:name w:val="Style20"/>
    <w:basedOn w:val="a0"/>
    <w:uiPriority w:val="99"/>
    <w:rsid w:val="00DA7287"/>
    <w:pPr>
      <w:widowControl w:val="0"/>
      <w:autoSpaceDE w:val="0"/>
      <w:autoSpaceDN w:val="0"/>
      <w:adjustRightInd w:val="0"/>
      <w:spacing w:line="240" w:lineRule="exact"/>
      <w:ind w:firstLine="288"/>
      <w:jc w:val="both"/>
    </w:pPr>
    <w:rPr>
      <w:rFonts w:ascii="Cambria" w:hAnsi="Cambria"/>
      <w:sz w:val="24"/>
    </w:rPr>
  </w:style>
  <w:style w:type="paragraph" w:customStyle="1" w:styleId="Style7">
    <w:name w:val="Style7"/>
    <w:basedOn w:val="a0"/>
    <w:rsid w:val="00DA7287"/>
    <w:pPr>
      <w:widowControl w:val="0"/>
      <w:autoSpaceDE w:val="0"/>
      <w:autoSpaceDN w:val="0"/>
      <w:adjustRightInd w:val="0"/>
      <w:spacing w:line="341" w:lineRule="exact"/>
      <w:ind w:firstLine="859"/>
      <w:jc w:val="both"/>
    </w:pPr>
    <w:rPr>
      <w:rFonts w:ascii="Calibri" w:hAnsi="Calibri"/>
      <w:sz w:val="24"/>
    </w:rPr>
  </w:style>
  <w:style w:type="character" w:customStyle="1" w:styleId="affb">
    <w:name w:val="МОН Знак"/>
    <w:link w:val="affc"/>
    <w:uiPriority w:val="99"/>
    <w:locked/>
    <w:rsid w:val="00DA7287"/>
    <w:rPr>
      <w:sz w:val="24"/>
      <w:szCs w:val="24"/>
    </w:rPr>
  </w:style>
  <w:style w:type="paragraph" w:customStyle="1" w:styleId="affc">
    <w:name w:val="МОН"/>
    <w:basedOn w:val="a0"/>
    <w:link w:val="affb"/>
    <w:uiPriority w:val="99"/>
    <w:rsid w:val="00DA7287"/>
    <w:pPr>
      <w:spacing w:line="360" w:lineRule="auto"/>
      <w:ind w:firstLine="709"/>
      <w:jc w:val="both"/>
    </w:pPr>
    <w:rPr>
      <w:sz w:val="24"/>
    </w:rPr>
  </w:style>
  <w:style w:type="paragraph" w:customStyle="1" w:styleId="19">
    <w:name w:val="заголовок 1"/>
    <w:basedOn w:val="a0"/>
    <w:next w:val="a0"/>
    <w:uiPriority w:val="99"/>
    <w:rsid w:val="00DA7287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Cs w:val="28"/>
    </w:rPr>
  </w:style>
  <w:style w:type="paragraph" w:customStyle="1" w:styleId="2b">
    <w:name w:val="заголовок 2"/>
    <w:basedOn w:val="a0"/>
    <w:next w:val="a0"/>
    <w:uiPriority w:val="99"/>
    <w:rsid w:val="00DA7287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38">
    <w:name w:val="заголовок 3"/>
    <w:basedOn w:val="a0"/>
    <w:next w:val="a0"/>
    <w:uiPriority w:val="99"/>
    <w:rsid w:val="00DA7287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sz w:val="24"/>
    </w:rPr>
  </w:style>
  <w:style w:type="paragraph" w:customStyle="1" w:styleId="2c">
    <w:name w:val="çàãîëîâîê 2"/>
    <w:basedOn w:val="a0"/>
    <w:next w:val="a0"/>
    <w:uiPriority w:val="99"/>
    <w:rsid w:val="00DA7287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Style12">
    <w:name w:val="Style1"/>
    <w:basedOn w:val="a0"/>
    <w:uiPriority w:val="99"/>
    <w:rsid w:val="00DA7287"/>
    <w:pPr>
      <w:widowControl w:val="0"/>
      <w:autoSpaceDE w:val="0"/>
      <w:autoSpaceDN w:val="0"/>
      <w:adjustRightInd w:val="0"/>
    </w:pPr>
    <w:rPr>
      <w:rFonts w:ascii="Calibri" w:hAnsi="Calibri"/>
      <w:sz w:val="24"/>
    </w:rPr>
  </w:style>
  <w:style w:type="paragraph" w:customStyle="1" w:styleId="81">
    <w:name w:val="заголовок 8"/>
    <w:basedOn w:val="a0"/>
    <w:next w:val="a0"/>
    <w:uiPriority w:val="99"/>
    <w:rsid w:val="00DA7287"/>
    <w:pPr>
      <w:keepNext/>
      <w:autoSpaceDE w:val="0"/>
      <w:autoSpaceDN w:val="0"/>
    </w:pPr>
    <w:rPr>
      <w:i/>
      <w:iCs/>
      <w:sz w:val="24"/>
    </w:rPr>
  </w:style>
  <w:style w:type="paragraph" w:customStyle="1" w:styleId="61">
    <w:name w:val="заголовок 6"/>
    <w:basedOn w:val="a0"/>
    <w:next w:val="a0"/>
    <w:uiPriority w:val="99"/>
    <w:rsid w:val="00DA7287"/>
    <w:pPr>
      <w:keepNext/>
      <w:autoSpaceDE w:val="0"/>
      <w:autoSpaceDN w:val="0"/>
    </w:pPr>
    <w:rPr>
      <w:sz w:val="24"/>
    </w:rPr>
  </w:style>
  <w:style w:type="paragraph" w:customStyle="1" w:styleId="71">
    <w:name w:val="заголовок 7"/>
    <w:basedOn w:val="a0"/>
    <w:next w:val="a0"/>
    <w:uiPriority w:val="99"/>
    <w:rsid w:val="00DA7287"/>
    <w:pPr>
      <w:keepNext/>
      <w:autoSpaceDE w:val="0"/>
      <w:autoSpaceDN w:val="0"/>
      <w:jc w:val="both"/>
    </w:pPr>
    <w:rPr>
      <w:b/>
      <w:bCs/>
      <w:sz w:val="24"/>
    </w:rPr>
  </w:style>
  <w:style w:type="paragraph" w:customStyle="1" w:styleId="41">
    <w:name w:val="заголовок 4"/>
    <w:basedOn w:val="a0"/>
    <w:next w:val="a0"/>
    <w:uiPriority w:val="99"/>
    <w:rsid w:val="00DA7287"/>
    <w:pPr>
      <w:keepNext/>
      <w:autoSpaceDE w:val="0"/>
      <w:autoSpaceDN w:val="0"/>
      <w:jc w:val="both"/>
    </w:pPr>
    <w:rPr>
      <w:i/>
      <w:iCs/>
      <w:szCs w:val="28"/>
    </w:rPr>
  </w:style>
  <w:style w:type="paragraph" w:customStyle="1" w:styleId="Style46">
    <w:name w:val="Style46"/>
    <w:basedOn w:val="a0"/>
    <w:rsid w:val="00DA7287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hAnsi="Cambria"/>
      <w:sz w:val="24"/>
    </w:rPr>
  </w:style>
  <w:style w:type="paragraph" w:customStyle="1" w:styleId="fr1">
    <w:name w:val="fr1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xl26">
    <w:name w:val="xl26"/>
    <w:basedOn w:val="a0"/>
    <w:uiPriority w:val="99"/>
    <w:rsid w:val="00DA7287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4"/>
    </w:rPr>
  </w:style>
  <w:style w:type="paragraph" w:customStyle="1" w:styleId="style60">
    <w:name w:val="style6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style70">
    <w:name w:val="style7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u-2-msonormal">
    <w:name w:val="u-2-msonormal"/>
    <w:basedOn w:val="a0"/>
    <w:rsid w:val="00DA7287"/>
    <w:pPr>
      <w:spacing w:before="100" w:beforeAutospacing="1" w:after="100" w:afterAutospacing="1"/>
    </w:pPr>
    <w:rPr>
      <w:sz w:val="24"/>
    </w:rPr>
  </w:style>
  <w:style w:type="paragraph" w:customStyle="1" w:styleId="msg-header-from">
    <w:name w:val="msg-header-from"/>
    <w:basedOn w:val="a0"/>
    <w:rsid w:val="00DA7287"/>
    <w:pPr>
      <w:spacing w:before="100" w:beforeAutospacing="1" w:after="100" w:afterAutospacing="1"/>
    </w:pPr>
    <w:rPr>
      <w:sz w:val="24"/>
    </w:rPr>
  </w:style>
  <w:style w:type="character" w:customStyle="1" w:styleId="QuoteChar">
    <w:name w:val="Quote Char"/>
    <w:link w:val="Quote1"/>
    <w:uiPriority w:val="99"/>
    <w:locked/>
    <w:rsid w:val="00DA7287"/>
    <w:rPr>
      <w:i/>
      <w:color w:val="943634"/>
      <w:sz w:val="28"/>
    </w:rPr>
  </w:style>
  <w:style w:type="paragraph" w:customStyle="1" w:styleId="Quote1">
    <w:name w:val="Quote1"/>
    <w:basedOn w:val="a0"/>
    <w:next w:val="a0"/>
    <w:link w:val="QuoteChar"/>
    <w:uiPriority w:val="99"/>
    <w:rsid w:val="00DA7287"/>
    <w:rPr>
      <w:i/>
      <w:color w:val="943634"/>
      <w:szCs w:val="20"/>
    </w:rPr>
  </w:style>
  <w:style w:type="character" w:customStyle="1" w:styleId="IntenseQuoteChar">
    <w:name w:val="Intense Quote Char"/>
    <w:link w:val="IntenseQuote1"/>
    <w:uiPriority w:val="99"/>
    <w:locked/>
    <w:rsid w:val="00DA7287"/>
    <w:rPr>
      <w:rFonts w:ascii="Cambria" w:hAnsi="Cambria"/>
      <w:b/>
      <w:bCs/>
      <w:color w:val="C0504D"/>
      <w:sz w:val="28"/>
    </w:rPr>
  </w:style>
  <w:style w:type="paragraph" w:customStyle="1" w:styleId="IntenseQuote1">
    <w:name w:val="Intense Quote1"/>
    <w:basedOn w:val="a0"/>
    <w:next w:val="a0"/>
    <w:link w:val="IntenseQuoteChar"/>
    <w:uiPriority w:val="99"/>
    <w:rsid w:val="00DA7287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Cs w:val="20"/>
    </w:rPr>
  </w:style>
  <w:style w:type="paragraph" w:customStyle="1" w:styleId="affd">
    <w:name w:val="[Основной абзац]"/>
    <w:basedOn w:val="a0"/>
    <w:uiPriority w:val="99"/>
    <w:rsid w:val="00DA7287"/>
    <w:pPr>
      <w:autoSpaceDE w:val="0"/>
      <w:spacing w:line="288" w:lineRule="auto"/>
    </w:pPr>
    <w:rPr>
      <w:color w:val="000000"/>
      <w:kern w:val="2"/>
      <w:sz w:val="24"/>
      <w:lang w:eastAsia="ar-SA"/>
    </w:rPr>
  </w:style>
  <w:style w:type="paragraph" w:customStyle="1" w:styleId="1a">
    <w:name w:val="Основной текст1"/>
    <w:basedOn w:val="a0"/>
    <w:next w:val="a0"/>
    <w:uiPriority w:val="99"/>
    <w:rsid w:val="00DA7287"/>
    <w:pPr>
      <w:autoSpaceDE w:val="0"/>
      <w:spacing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9">
    <w:name w:val="Заголовок 3+"/>
    <w:basedOn w:val="a0"/>
    <w:rsid w:val="00DA7287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Cs w:val="20"/>
    </w:rPr>
  </w:style>
  <w:style w:type="paragraph" w:customStyle="1" w:styleId="affe">
    <w:name w:val="Заголовок таблицы"/>
    <w:basedOn w:val="a0"/>
    <w:uiPriority w:val="99"/>
    <w:rsid w:val="00DA7287"/>
    <w:pPr>
      <w:widowControl w:val="0"/>
      <w:suppressLineNumbers/>
      <w:suppressAutoHyphens/>
      <w:jc w:val="center"/>
    </w:pPr>
    <w:rPr>
      <w:rFonts w:ascii="Times" w:hAnsi="Times"/>
      <w:b/>
      <w:bCs/>
      <w:sz w:val="24"/>
      <w:szCs w:val="20"/>
      <w:lang w:val="en-US"/>
    </w:rPr>
  </w:style>
  <w:style w:type="paragraph" w:customStyle="1" w:styleId="Style15">
    <w:name w:val="Style15"/>
    <w:basedOn w:val="a0"/>
    <w:uiPriority w:val="99"/>
    <w:rsid w:val="00DA7287"/>
    <w:pPr>
      <w:widowControl w:val="0"/>
      <w:autoSpaceDE w:val="0"/>
      <w:autoSpaceDN w:val="0"/>
      <w:adjustRightInd w:val="0"/>
      <w:spacing w:line="246" w:lineRule="exact"/>
      <w:ind w:firstLine="298"/>
      <w:jc w:val="both"/>
    </w:pPr>
    <w:rPr>
      <w:rFonts w:ascii="Century Gothic" w:hAnsi="Century Gothic"/>
      <w:sz w:val="24"/>
    </w:rPr>
  </w:style>
  <w:style w:type="paragraph" w:customStyle="1" w:styleId="Style14">
    <w:name w:val="Style14"/>
    <w:basedOn w:val="a0"/>
    <w:uiPriority w:val="99"/>
    <w:rsid w:val="00DA7287"/>
    <w:pPr>
      <w:widowControl w:val="0"/>
      <w:autoSpaceDE w:val="0"/>
      <w:autoSpaceDN w:val="0"/>
      <w:adjustRightInd w:val="0"/>
    </w:pPr>
    <w:rPr>
      <w:rFonts w:ascii="Century Gothic" w:hAnsi="Century Gothic"/>
      <w:sz w:val="24"/>
    </w:rPr>
  </w:style>
  <w:style w:type="paragraph" w:customStyle="1" w:styleId="msonormalbullet2gif">
    <w:name w:val="msonormalbullet2.gif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2d">
    <w:name w:val="текст 2 кл"/>
    <w:basedOn w:val="a0"/>
    <w:uiPriority w:val="99"/>
    <w:rsid w:val="00DA7287"/>
    <w:pPr>
      <w:widowControl w:val="0"/>
      <w:autoSpaceDE w:val="0"/>
      <w:autoSpaceDN w:val="0"/>
      <w:spacing w:line="330" w:lineRule="exact"/>
      <w:ind w:firstLine="720"/>
    </w:pPr>
    <w:rPr>
      <w:rFonts w:eastAsia="MS Mincho"/>
      <w:sz w:val="30"/>
      <w:szCs w:val="30"/>
      <w:lang w:eastAsia="ja-JP"/>
    </w:rPr>
  </w:style>
  <w:style w:type="paragraph" w:customStyle="1" w:styleId="razdel">
    <w:name w:val="razdel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body">
    <w:name w:val="body"/>
    <w:basedOn w:val="a0"/>
    <w:rsid w:val="00DA7287"/>
    <w:pPr>
      <w:spacing w:before="100" w:beforeAutospacing="1" w:after="100" w:afterAutospacing="1"/>
    </w:pPr>
    <w:rPr>
      <w:sz w:val="24"/>
    </w:rPr>
  </w:style>
  <w:style w:type="paragraph" w:customStyle="1" w:styleId="podzag">
    <w:name w:val="podzag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paragraph" w:customStyle="1" w:styleId="Style23">
    <w:name w:val="Style23"/>
    <w:basedOn w:val="a0"/>
    <w:uiPriority w:val="99"/>
    <w:rsid w:val="00DA7287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</w:rPr>
  </w:style>
  <w:style w:type="paragraph" w:customStyle="1" w:styleId="Style16">
    <w:name w:val="Style16"/>
    <w:basedOn w:val="a0"/>
    <w:uiPriority w:val="99"/>
    <w:rsid w:val="00DA7287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</w:rPr>
  </w:style>
  <w:style w:type="paragraph" w:customStyle="1" w:styleId="Style22">
    <w:name w:val="Style22"/>
    <w:basedOn w:val="a0"/>
    <w:uiPriority w:val="99"/>
    <w:rsid w:val="00DA7287"/>
    <w:pPr>
      <w:widowControl w:val="0"/>
      <w:autoSpaceDE w:val="0"/>
      <w:autoSpaceDN w:val="0"/>
      <w:adjustRightInd w:val="0"/>
      <w:spacing w:line="283" w:lineRule="exact"/>
    </w:pPr>
    <w:rPr>
      <w:sz w:val="24"/>
    </w:rPr>
  </w:style>
  <w:style w:type="paragraph" w:customStyle="1" w:styleId="Style19">
    <w:name w:val="Style19"/>
    <w:basedOn w:val="a0"/>
    <w:uiPriority w:val="99"/>
    <w:rsid w:val="00DA7287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0">
    <w:name w:val="Style12"/>
    <w:basedOn w:val="a0"/>
    <w:rsid w:val="00DA7287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1">
    <w:name w:val="Style21"/>
    <w:basedOn w:val="a0"/>
    <w:uiPriority w:val="99"/>
    <w:rsid w:val="00DA7287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b">
    <w:name w:val="Без интервала1"/>
    <w:uiPriority w:val="99"/>
    <w:rsid w:val="00DA7287"/>
    <w:rPr>
      <w:rFonts w:ascii="Calibri" w:hAnsi="Calibri"/>
      <w:sz w:val="22"/>
      <w:szCs w:val="22"/>
      <w:lang w:eastAsia="en-US"/>
    </w:rPr>
  </w:style>
  <w:style w:type="paragraph" w:customStyle="1" w:styleId="2e">
    <w:name w:val="Абзац списка2"/>
    <w:basedOn w:val="a0"/>
    <w:uiPriority w:val="99"/>
    <w:rsid w:val="00DA72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Цитата 21"/>
    <w:basedOn w:val="a0"/>
    <w:next w:val="a0"/>
    <w:uiPriority w:val="99"/>
    <w:rsid w:val="00DA7287"/>
    <w:rPr>
      <w:i/>
      <w:color w:val="943634"/>
      <w:szCs w:val="22"/>
    </w:rPr>
  </w:style>
  <w:style w:type="paragraph" w:customStyle="1" w:styleId="1c">
    <w:name w:val="Выделенная цитата1"/>
    <w:basedOn w:val="a0"/>
    <w:next w:val="a0"/>
    <w:uiPriority w:val="99"/>
    <w:rsid w:val="00DA7287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Cs w:val="22"/>
    </w:rPr>
  </w:style>
  <w:style w:type="paragraph" w:customStyle="1" w:styleId="110">
    <w:name w:val="Абзац списка11"/>
    <w:basedOn w:val="a0"/>
    <w:uiPriority w:val="99"/>
    <w:rsid w:val="00DA7287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msonormalcxspmiddlecxspmiddle">
    <w:name w:val="msonormalcxspmiddlecxspmiddle"/>
    <w:basedOn w:val="a0"/>
    <w:uiPriority w:val="99"/>
    <w:rsid w:val="00DA7287"/>
    <w:pPr>
      <w:spacing w:before="100" w:beforeAutospacing="1" w:after="100" w:afterAutospacing="1"/>
    </w:pPr>
    <w:rPr>
      <w:sz w:val="24"/>
    </w:rPr>
  </w:style>
  <w:style w:type="character" w:styleId="afff">
    <w:name w:val="footnote reference"/>
    <w:rsid w:val="00DA7287"/>
    <w:rPr>
      <w:rFonts w:ascii="Times New Roman" w:hAnsi="Times New Roman" w:cs="Times New Roman"/>
    </w:rPr>
  </w:style>
  <w:style w:type="character" w:customStyle="1" w:styleId="Zag11">
    <w:name w:val="Zag_11"/>
    <w:rsid w:val="00DA7287"/>
  </w:style>
  <w:style w:type="character" w:customStyle="1" w:styleId="Osnova1">
    <w:name w:val="Osnova1"/>
    <w:uiPriority w:val="99"/>
    <w:rsid w:val="00DA7287"/>
  </w:style>
  <w:style w:type="character" w:customStyle="1" w:styleId="Zag21">
    <w:name w:val="Zag_21"/>
    <w:uiPriority w:val="99"/>
    <w:rsid w:val="00DA7287"/>
  </w:style>
  <w:style w:type="character" w:customStyle="1" w:styleId="Zag31">
    <w:name w:val="Zag_31"/>
    <w:uiPriority w:val="99"/>
    <w:rsid w:val="00DA7287"/>
  </w:style>
  <w:style w:type="character" w:customStyle="1" w:styleId="FontStyle87">
    <w:name w:val="Font Style87"/>
    <w:uiPriority w:val="99"/>
    <w:rsid w:val="00DA7287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uiPriority w:val="99"/>
    <w:rsid w:val="00DA7287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uiPriority w:val="99"/>
    <w:rsid w:val="00DA7287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uiPriority w:val="99"/>
    <w:rsid w:val="00DA7287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uiPriority w:val="99"/>
    <w:locked/>
    <w:rsid w:val="00DA7287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uiPriority w:val="99"/>
    <w:locked/>
    <w:rsid w:val="00DA7287"/>
    <w:rPr>
      <w:rFonts w:ascii="Monotype Corsiva" w:hAnsi="Monotype Corsiva" w:cs="Monotype Corsiva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62">
    <w:name w:val="Знак6"/>
    <w:uiPriority w:val="99"/>
    <w:locked/>
    <w:rsid w:val="00DA7287"/>
    <w:rPr>
      <w:rFonts w:ascii="Monotype Corsiva" w:hAnsi="Monotype Corsiva" w:cs="Monotype Corsiva"/>
      <w:b/>
      <w:bCs/>
      <w:color w:val="993300"/>
      <w:sz w:val="48"/>
      <w:szCs w:val="48"/>
      <w:u w:color="FF9900"/>
      <w:effect w:val="none"/>
      <w:lang w:val="ru-RU" w:eastAsia="ru-RU" w:bidi="ar-SA"/>
    </w:rPr>
  </w:style>
  <w:style w:type="character" w:customStyle="1" w:styleId="2f">
    <w:name w:val="Знак Знак2"/>
    <w:uiPriority w:val="99"/>
    <w:rsid w:val="00DA7287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d">
    <w:name w:val="Знак Знак1"/>
    <w:uiPriority w:val="99"/>
    <w:rsid w:val="00DA7287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uiPriority w:val="99"/>
    <w:rsid w:val="00DA7287"/>
    <w:rPr>
      <w:rFonts w:ascii="Times New Roman" w:hAnsi="Times New Roman" w:cs="Times New Roman"/>
    </w:rPr>
  </w:style>
  <w:style w:type="character" w:customStyle="1" w:styleId="afff0">
    <w:name w:val="Знак Знак"/>
    <w:uiPriority w:val="99"/>
    <w:rsid w:val="00DA7287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91">
    <w:name w:val="Знак9"/>
    <w:uiPriority w:val="99"/>
    <w:rsid w:val="00DA7287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uiPriority w:val="99"/>
    <w:rsid w:val="00DA7287"/>
    <w:rPr>
      <w:rFonts w:ascii="Calibri" w:hAnsi="Calibri" w:cs="Calibri"/>
      <w:sz w:val="20"/>
      <w:szCs w:val="20"/>
    </w:rPr>
  </w:style>
  <w:style w:type="character" w:customStyle="1" w:styleId="FontStyle86">
    <w:name w:val="Font Style86"/>
    <w:uiPriority w:val="99"/>
    <w:rsid w:val="00DA7287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uiPriority w:val="99"/>
    <w:rsid w:val="00DA7287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uiPriority w:val="99"/>
    <w:rsid w:val="00DA7287"/>
    <w:rPr>
      <w:rFonts w:ascii="Arial" w:hAnsi="Arial" w:cs="Arial"/>
      <w:sz w:val="18"/>
      <w:szCs w:val="18"/>
    </w:rPr>
  </w:style>
  <w:style w:type="character" w:customStyle="1" w:styleId="fontstyle180">
    <w:name w:val="fontstyle18"/>
    <w:uiPriority w:val="99"/>
    <w:rsid w:val="00DA7287"/>
    <w:rPr>
      <w:rFonts w:ascii="Times New Roman" w:hAnsi="Times New Roman" w:cs="Times New Roman"/>
    </w:rPr>
  </w:style>
  <w:style w:type="character" w:customStyle="1" w:styleId="fontstyle20">
    <w:name w:val="fontstyle20"/>
    <w:uiPriority w:val="99"/>
    <w:rsid w:val="00DA7287"/>
    <w:rPr>
      <w:rFonts w:ascii="Times New Roman" w:hAnsi="Times New Roman" w:cs="Times New Roman"/>
    </w:rPr>
  </w:style>
  <w:style w:type="character" w:customStyle="1" w:styleId="ebody">
    <w:name w:val="ebody"/>
    <w:uiPriority w:val="99"/>
    <w:rsid w:val="00DA7287"/>
    <w:rPr>
      <w:rFonts w:ascii="Times New Roman" w:hAnsi="Times New Roman" w:cs="Times New Roman"/>
    </w:rPr>
  </w:style>
  <w:style w:type="character" w:customStyle="1" w:styleId="180">
    <w:name w:val="Знак18"/>
    <w:uiPriority w:val="99"/>
    <w:rsid w:val="00DA7287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uiPriority w:val="99"/>
    <w:rsid w:val="00DA7287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uiPriority w:val="99"/>
    <w:rsid w:val="00DA7287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f0">
    <w:name w:val="Знак2"/>
    <w:uiPriority w:val="99"/>
    <w:rsid w:val="00DA7287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uiPriority w:val="99"/>
    <w:rsid w:val="00DA7287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uiPriority w:val="99"/>
    <w:rsid w:val="00DA7287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uiPriority w:val="99"/>
    <w:rsid w:val="00DA7287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uiPriority w:val="99"/>
    <w:rsid w:val="00DA7287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uiPriority w:val="99"/>
    <w:rsid w:val="00DA7287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f1">
    <w:name w:val="Знак"/>
    <w:uiPriority w:val="99"/>
    <w:rsid w:val="00DA7287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uiPriority w:val="99"/>
    <w:rsid w:val="00DA7287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uiPriority w:val="99"/>
    <w:rsid w:val="00DA7287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a">
    <w:name w:val="Знак3"/>
    <w:uiPriority w:val="99"/>
    <w:rsid w:val="00DA7287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uiPriority w:val="99"/>
    <w:rsid w:val="00DA7287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DA7287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DA7287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DA7287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DA7287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DA7287"/>
    <w:rPr>
      <w:rFonts w:ascii="Cambria" w:hAnsi="Cambria"/>
      <w:b/>
      <w:i/>
      <w:smallCaps/>
      <w:color w:val="943634"/>
      <w:u w:val="single"/>
    </w:rPr>
  </w:style>
  <w:style w:type="character" w:customStyle="1" w:styleId="afff2">
    <w:name w:val="Символ сноски"/>
    <w:uiPriority w:val="99"/>
    <w:rsid w:val="00DA7287"/>
    <w:rPr>
      <w:vertAlign w:val="superscript"/>
    </w:rPr>
  </w:style>
  <w:style w:type="character" w:customStyle="1" w:styleId="FontStyle28">
    <w:name w:val="Font Style28"/>
    <w:uiPriority w:val="99"/>
    <w:rsid w:val="00DA7287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DA728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uiPriority w:val="99"/>
    <w:rsid w:val="00DA728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uiPriority w:val="99"/>
    <w:rsid w:val="00DA728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DA728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DA728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uiPriority w:val="99"/>
    <w:rsid w:val="00DA7287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uiPriority w:val="99"/>
    <w:rsid w:val="00DA7287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uiPriority w:val="99"/>
    <w:rsid w:val="00DA728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uiPriority w:val="99"/>
    <w:rsid w:val="00DA7287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rsid w:val="00DA7287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">
    <w:name w:val="Font Style22"/>
    <w:uiPriority w:val="99"/>
    <w:rsid w:val="00DA7287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DA7287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e">
    <w:name w:val="Слабое выделение1"/>
    <w:uiPriority w:val="99"/>
    <w:rsid w:val="00DA7287"/>
    <w:rPr>
      <w:rFonts w:ascii="Cambria" w:hAnsi="Cambria"/>
      <w:i/>
      <w:color w:val="C0504D"/>
    </w:rPr>
  </w:style>
  <w:style w:type="character" w:customStyle="1" w:styleId="1f">
    <w:name w:val="Сильное выделение1"/>
    <w:uiPriority w:val="99"/>
    <w:rsid w:val="00DA7287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f0">
    <w:name w:val="Слабая ссылка1"/>
    <w:uiPriority w:val="99"/>
    <w:rsid w:val="00DA7287"/>
    <w:rPr>
      <w:i/>
      <w:smallCaps/>
      <w:color w:val="C0504D"/>
      <w:u w:color="C0504D"/>
    </w:rPr>
  </w:style>
  <w:style w:type="character" w:customStyle="1" w:styleId="1f1">
    <w:name w:val="Сильная ссылка1"/>
    <w:uiPriority w:val="99"/>
    <w:rsid w:val="00DA7287"/>
    <w:rPr>
      <w:b/>
      <w:i/>
      <w:smallCaps/>
      <w:color w:val="C0504D"/>
      <w:u w:color="C0504D"/>
    </w:rPr>
  </w:style>
  <w:style w:type="character" w:customStyle="1" w:styleId="1f2">
    <w:name w:val="Название книги1"/>
    <w:uiPriority w:val="99"/>
    <w:rsid w:val="00DA7287"/>
    <w:rPr>
      <w:rFonts w:ascii="Cambria" w:hAnsi="Cambria"/>
      <w:b/>
      <w:i/>
      <w:smallCaps/>
      <w:color w:val="943634"/>
      <w:u w:val="single"/>
    </w:rPr>
  </w:style>
  <w:style w:type="paragraph" w:customStyle="1" w:styleId="afff3">
    <w:name w:val="Новый"/>
    <w:basedOn w:val="a0"/>
    <w:rsid w:val="00DA7287"/>
    <w:pPr>
      <w:spacing w:line="360" w:lineRule="auto"/>
      <w:ind w:firstLine="454"/>
      <w:jc w:val="both"/>
    </w:pPr>
  </w:style>
  <w:style w:type="paragraph" w:customStyle="1" w:styleId="Style13">
    <w:name w:val="Style 1"/>
    <w:uiPriority w:val="99"/>
    <w:rsid w:val="00DA7287"/>
    <w:pPr>
      <w:widowControl w:val="0"/>
      <w:autoSpaceDE w:val="0"/>
      <w:autoSpaceDN w:val="0"/>
      <w:adjustRightInd w:val="0"/>
    </w:pPr>
  </w:style>
  <w:style w:type="paragraph" w:styleId="afff4">
    <w:name w:val="endnote text"/>
    <w:basedOn w:val="a0"/>
    <w:link w:val="afff5"/>
    <w:rsid w:val="008E08C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rsid w:val="008E08C3"/>
    <w:rPr>
      <w:rFonts w:ascii="Calibri" w:hAnsi="Calibri"/>
      <w:lang w:eastAsia="en-US"/>
    </w:rPr>
  </w:style>
  <w:style w:type="character" w:styleId="afff6">
    <w:name w:val="endnote reference"/>
    <w:rsid w:val="008E08C3"/>
    <w:rPr>
      <w:rFonts w:cs="Times New Roman"/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semiHidden/>
    <w:rsid w:val="008E08C3"/>
    <w:rPr>
      <w:sz w:val="24"/>
    </w:rPr>
  </w:style>
  <w:style w:type="paragraph" w:customStyle="1" w:styleId="c36">
    <w:name w:val="c36"/>
    <w:basedOn w:val="a0"/>
    <w:uiPriority w:val="99"/>
    <w:semiHidden/>
    <w:rsid w:val="008E08C3"/>
    <w:pPr>
      <w:spacing w:before="100" w:beforeAutospacing="1" w:after="100" w:afterAutospacing="1"/>
    </w:pPr>
    <w:rPr>
      <w:sz w:val="24"/>
    </w:rPr>
  </w:style>
  <w:style w:type="paragraph" w:customStyle="1" w:styleId="c20">
    <w:name w:val="c20"/>
    <w:basedOn w:val="a0"/>
    <w:uiPriority w:val="99"/>
    <w:semiHidden/>
    <w:rsid w:val="008E08C3"/>
    <w:pPr>
      <w:spacing w:before="100" w:beforeAutospacing="1" w:after="100" w:afterAutospacing="1"/>
    </w:pPr>
    <w:rPr>
      <w:sz w:val="24"/>
    </w:rPr>
  </w:style>
  <w:style w:type="paragraph" w:customStyle="1" w:styleId="c26">
    <w:name w:val="c26"/>
    <w:basedOn w:val="a0"/>
    <w:uiPriority w:val="99"/>
    <w:semiHidden/>
    <w:rsid w:val="008E08C3"/>
    <w:pPr>
      <w:spacing w:before="100" w:beforeAutospacing="1" w:after="100" w:afterAutospacing="1"/>
    </w:pPr>
    <w:rPr>
      <w:sz w:val="24"/>
    </w:rPr>
  </w:style>
  <w:style w:type="paragraph" w:customStyle="1" w:styleId="Standard">
    <w:name w:val="Standard"/>
    <w:uiPriority w:val="99"/>
    <w:semiHidden/>
    <w:rsid w:val="008E08C3"/>
    <w:pPr>
      <w:widowControl w:val="0"/>
      <w:suppressAutoHyphens/>
      <w:autoSpaceDN w:val="0"/>
    </w:pPr>
    <w:rPr>
      <w:rFonts w:ascii="Arial" w:hAnsi="Arial" w:cs="Tahoma"/>
      <w:kern w:val="3"/>
      <w:sz w:val="21"/>
      <w:szCs w:val="24"/>
    </w:rPr>
  </w:style>
  <w:style w:type="paragraph" w:customStyle="1" w:styleId="c15c0">
    <w:name w:val="c15 c0"/>
    <w:basedOn w:val="a0"/>
    <w:rsid w:val="008E08C3"/>
    <w:pPr>
      <w:spacing w:before="100" w:beforeAutospacing="1" w:after="100" w:afterAutospacing="1"/>
    </w:pPr>
    <w:rPr>
      <w:sz w:val="24"/>
    </w:rPr>
  </w:style>
  <w:style w:type="character" w:customStyle="1" w:styleId="spelle">
    <w:name w:val="spelle"/>
    <w:uiPriority w:val="99"/>
    <w:rsid w:val="008E08C3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8E08C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42">
    <w:name w:val="c42"/>
    <w:uiPriority w:val="99"/>
    <w:rsid w:val="008E08C3"/>
    <w:rPr>
      <w:rFonts w:cs="Times New Roman"/>
    </w:rPr>
  </w:style>
  <w:style w:type="character" w:customStyle="1" w:styleId="c1">
    <w:name w:val="c1"/>
    <w:rsid w:val="008E08C3"/>
    <w:rPr>
      <w:rFonts w:cs="Times New Roman"/>
    </w:rPr>
  </w:style>
  <w:style w:type="character" w:customStyle="1" w:styleId="c8">
    <w:name w:val="c8"/>
    <w:uiPriority w:val="99"/>
    <w:rsid w:val="008E08C3"/>
    <w:rPr>
      <w:rFonts w:cs="Times New Roman"/>
    </w:rPr>
  </w:style>
  <w:style w:type="table" w:customStyle="1" w:styleId="3b">
    <w:name w:val="Сетка таблицы3"/>
    <w:basedOn w:val="a2"/>
    <w:next w:val="a6"/>
    <w:uiPriority w:val="59"/>
    <w:rsid w:val="00E8403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3"/>
    <w:semiHidden/>
    <w:unhideWhenUsed/>
    <w:rsid w:val="00222491"/>
  </w:style>
  <w:style w:type="table" w:customStyle="1" w:styleId="44">
    <w:name w:val="Сетка таблицы4"/>
    <w:basedOn w:val="a2"/>
    <w:next w:val="a6"/>
    <w:rsid w:val="0022249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3"/>
    <w:semiHidden/>
    <w:rsid w:val="00222491"/>
  </w:style>
  <w:style w:type="table" w:customStyle="1" w:styleId="113">
    <w:name w:val="Сетка таблицы11"/>
    <w:basedOn w:val="a2"/>
    <w:next w:val="a6"/>
    <w:rsid w:val="0022249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big">
    <w:name w:val="zag_big"/>
    <w:basedOn w:val="a0"/>
    <w:rsid w:val="00222491"/>
    <w:pPr>
      <w:spacing w:before="100" w:beforeAutospacing="1" w:after="100" w:afterAutospacing="1"/>
      <w:jc w:val="center"/>
    </w:pPr>
    <w:rPr>
      <w:sz w:val="29"/>
      <w:szCs w:val="29"/>
    </w:rPr>
  </w:style>
  <w:style w:type="paragraph" w:customStyle="1" w:styleId="afff7">
    <w:name w:val="Знак"/>
    <w:basedOn w:val="a0"/>
    <w:rsid w:val="002224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2224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4"/>
    </w:rPr>
  </w:style>
  <w:style w:type="character" w:customStyle="1" w:styleId="HTML0">
    <w:name w:val="Стандартный HTML Знак"/>
    <w:uiPriority w:val="99"/>
    <w:rsid w:val="00222491"/>
    <w:rPr>
      <w:rFonts w:ascii="Courier New" w:hAnsi="Courier New" w:cs="Courier New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222491"/>
    <w:rPr>
      <w:rFonts w:ascii="Courier New" w:hAnsi="Courier New" w:cs="Courier New"/>
      <w:sz w:val="24"/>
      <w:szCs w:val="24"/>
    </w:rPr>
  </w:style>
  <w:style w:type="paragraph" w:styleId="2">
    <w:name w:val="List Bullet 2"/>
    <w:basedOn w:val="a0"/>
    <w:rsid w:val="00222491"/>
    <w:pPr>
      <w:numPr>
        <w:numId w:val="3"/>
      </w:numPr>
    </w:pPr>
    <w:rPr>
      <w:sz w:val="24"/>
    </w:rPr>
  </w:style>
  <w:style w:type="paragraph" w:customStyle="1" w:styleId="3c">
    <w:name w:val="Стиль3"/>
    <w:basedOn w:val="a0"/>
    <w:link w:val="3d"/>
    <w:rsid w:val="00222491"/>
    <w:pPr>
      <w:jc w:val="both"/>
    </w:pPr>
    <w:rPr>
      <w:rFonts w:ascii="Arial" w:hAnsi="Arial"/>
      <w:bCs/>
      <w:iCs/>
      <w:sz w:val="20"/>
      <w:szCs w:val="20"/>
    </w:rPr>
  </w:style>
  <w:style w:type="character" w:customStyle="1" w:styleId="3d">
    <w:name w:val="Стиль3 Знак"/>
    <w:link w:val="3c"/>
    <w:rsid w:val="00222491"/>
    <w:rPr>
      <w:rFonts w:ascii="Arial" w:hAnsi="Arial"/>
      <w:bCs/>
      <w:iCs/>
    </w:rPr>
  </w:style>
  <w:style w:type="numbering" w:customStyle="1" w:styleId="211">
    <w:name w:val="Нет списка21"/>
    <w:next w:val="a3"/>
    <w:semiHidden/>
    <w:rsid w:val="00222491"/>
  </w:style>
  <w:style w:type="table" w:customStyle="1" w:styleId="212">
    <w:name w:val="Сетка таблицы21"/>
    <w:basedOn w:val="a2"/>
    <w:next w:val="a6"/>
    <w:rsid w:val="0022249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1">
    <w:name w:val="c21"/>
    <w:rsid w:val="00222491"/>
  </w:style>
  <w:style w:type="character" w:customStyle="1" w:styleId="c35c21">
    <w:name w:val="c35 c21"/>
    <w:rsid w:val="00222491"/>
  </w:style>
  <w:style w:type="paragraph" w:customStyle="1" w:styleId="c32c0">
    <w:name w:val="c32 c0"/>
    <w:basedOn w:val="a0"/>
    <w:rsid w:val="00222491"/>
    <w:pPr>
      <w:spacing w:before="100" w:beforeAutospacing="1" w:after="100" w:afterAutospacing="1"/>
    </w:pPr>
    <w:rPr>
      <w:sz w:val="24"/>
    </w:rPr>
  </w:style>
  <w:style w:type="character" w:customStyle="1" w:styleId="c21c8c9">
    <w:name w:val="c21 c8 c9"/>
    <w:rsid w:val="00222491"/>
  </w:style>
  <w:style w:type="paragraph" w:customStyle="1" w:styleId="c0c32">
    <w:name w:val="c0 c32"/>
    <w:basedOn w:val="a0"/>
    <w:rsid w:val="00222491"/>
    <w:pPr>
      <w:spacing w:before="100" w:beforeAutospacing="1" w:after="100" w:afterAutospacing="1"/>
    </w:pPr>
    <w:rPr>
      <w:sz w:val="24"/>
    </w:rPr>
  </w:style>
  <w:style w:type="paragraph" w:customStyle="1" w:styleId="c17">
    <w:name w:val="c17"/>
    <w:basedOn w:val="a0"/>
    <w:rsid w:val="00222491"/>
    <w:pPr>
      <w:spacing w:before="100" w:beforeAutospacing="1" w:after="100" w:afterAutospacing="1"/>
    </w:pPr>
    <w:rPr>
      <w:sz w:val="24"/>
    </w:rPr>
  </w:style>
  <w:style w:type="character" w:customStyle="1" w:styleId="c1c24c7">
    <w:name w:val="c1 c24 c7"/>
    <w:rsid w:val="00222491"/>
  </w:style>
  <w:style w:type="character" w:customStyle="1" w:styleId="c1c12">
    <w:name w:val="c1 c12"/>
    <w:rsid w:val="00222491"/>
  </w:style>
  <w:style w:type="character" w:customStyle="1" w:styleId="c1c12c3">
    <w:name w:val="c1 c12 c3"/>
    <w:rsid w:val="00222491"/>
  </w:style>
  <w:style w:type="character" w:customStyle="1" w:styleId="c1c3">
    <w:name w:val="c1 c3"/>
    <w:rsid w:val="00222491"/>
  </w:style>
  <w:style w:type="paragraph" w:customStyle="1" w:styleId="1f3">
    <w:name w:val="Стиль1"/>
    <w:basedOn w:val="a0"/>
    <w:rsid w:val="00222491"/>
    <w:pPr>
      <w:jc w:val="both"/>
    </w:pPr>
    <w:rPr>
      <w:rFonts w:ascii="Arial" w:hAnsi="Arial" w:cs="Arial"/>
      <w:color w:val="444444"/>
      <w:sz w:val="22"/>
      <w:szCs w:val="22"/>
    </w:rPr>
  </w:style>
  <w:style w:type="paragraph" w:customStyle="1" w:styleId="2f1">
    <w:name w:val="Стиль2"/>
    <w:basedOn w:val="a0"/>
    <w:rsid w:val="00222491"/>
    <w:pPr>
      <w:ind w:firstLine="708"/>
      <w:jc w:val="both"/>
    </w:pPr>
    <w:rPr>
      <w:rFonts w:ascii="Arial" w:hAnsi="Arial" w:cs="Arial"/>
      <w:sz w:val="22"/>
      <w:szCs w:val="22"/>
    </w:rPr>
  </w:style>
  <w:style w:type="paragraph" w:styleId="afff8">
    <w:name w:val="List"/>
    <w:basedOn w:val="a0"/>
    <w:rsid w:val="00222491"/>
    <w:pPr>
      <w:ind w:left="283" w:hanging="283"/>
    </w:pPr>
    <w:rPr>
      <w:sz w:val="24"/>
    </w:rPr>
  </w:style>
  <w:style w:type="paragraph" w:styleId="2f2">
    <w:name w:val="List Continue 2"/>
    <w:basedOn w:val="a0"/>
    <w:rsid w:val="00222491"/>
    <w:pPr>
      <w:spacing w:after="120"/>
      <w:ind w:left="566"/>
    </w:pPr>
    <w:rPr>
      <w:sz w:val="24"/>
    </w:rPr>
  </w:style>
  <w:style w:type="paragraph" w:customStyle="1" w:styleId="afff9">
    <w:name w:val="Внутренний адрес"/>
    <w:basedOn w:val="a0"/>
    <w:rsid w:val="00222491"/>
    <w:rPr>
      <w:sz w:val="24"/>
    </w:rPr>
  </w:style>
  <w:style w:type="paragraph" w:styleId="afffa">
    <w:name w:val="Body Text First Indent"/>
    <w:basedOn w:val="af8"/>
    <w:link w:val="afffb"/>
    <w:rsid w:val="00222491"/>
    <w:pPr>
      <w:ind w:firstLine="210"/>
    </w:pPr>
    <w:rPr>
      <w:sz w:val="24"/>
    </w:rPr>
  </w:style>
  <w:style w:type="character" w:customStyle="1" w:styleId="afffb">
    <w:name w:val="Красная строка Знак"/>
    <w:link w:val="afffa"/>
    <w:rsid w:val="00222491"/>
    <w:rPr>
      <w:sz w:val="24"/>
      <w:szCs w:val="24"/>
    </w:rPr>
  </w:style>
  <w:style w:type="paragraph" w:styleId="2f3">
    <w:name w:val="Body Text First Indent 2"/>
    <w:basedOn w:val="af"/>
    <w:link w:val="2f4"/>
    <w:rsid w:val="00222491"/>
    <w:pPr>
      <w:ind w:firstLine="210"/>
    </w:pPr>
  </w:style>
  <w:style w:type="character" w:customStyle="1" w:styleId="2f4">
    <w:name w:val="Красная строка 2 Знак"/>
    <w:basedOn w:val="af0"/>
    <w:link w:val="2f3"/>
    <w:rsid w:val="00222491"/>
    <w:rPr>
      <w:sz w:val="24"/>
      <w:szCs w:val="24"/>
    </w:rPr>
  </w:style>
  <w:style w:type="character" w:customStyle="1" w:styleId="c3c22">
    <w:name w:val="c3 c22"/>
    <w:rsid w:val="00222491"/>
  </w:style>
  <w:style w:type="character" w:customStyle="1" w:styleId="c3">
    <w:name w:val="c3"/>
    <w:rsid w:val="00222491"/>
  </w:style>
  <w:style w:type="paragraph" w:customStyle="1" w:styleId="45">
    <w:name w:val="Стиль4"/>
    <w:basedOn w:val="a0"/>
    <w:rsid w:val="00222491"/>
    <w:pPr>
      <w:ind w:firstLine="708"/>
      <w:jc w:val="both"/>
    </w:pPr>
    <w:rPr>
      <w:rFonts w:ascii="Arial" w:hAnsi="Arial" w:cs="Arial"/>
      <w:sz w:val="22"/>
      <w:szCs w:val="22"/>
      <w:shd w:val="clear" w:color="auto" w:fill="FFFFFF"/>
    </w:rPr>
  </w:style>
  <w:style w:type="character" w:customStyle="1" w:styleId="FontStyle97">
    <w:name w:val="Font Style97"/>
    <w:rsid w:val="00222491"/>
    <w:rPr>
      <w:rFonts w:ascii="Arial Black" w:hAnsi="Arial Black" w:cs="Arial Black"/>
      <w:sz w:val="16"/>
      <w:szCs w:val="16"/>
    </w:rPr>
  </w:style>
  <w:style w:type="numbering" w:customStyle="1" w:styleId="310">
    <w:name w:val="Нет списка31"/>
    <w:next w:val="a3"/>
    <w:semiHidden/>
    <w:rsid w:val="00222491"/>
  </w:style>
  <w:style w:type="table" w:customStyle="1" w:styleId="311">
    <w:name w:val="Сетка таблицы31"/>
    <w:basedOn w:val="a2"/>
    <w:next w:val="a6"/>
    <w:rsid w:val="0022249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c">
    <w:name w:val="Стиль"/>
    <w:rsid w:val="00222491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1f4">
    <w:name w:val="Table Grid 1"/>
    <w:basedOn w:val="a2"/>
    <w:rsid w:val="0022249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e">
    <w:name w:val="Абзац списка3"/>
    <w:basedOn w:val="a0"/>
    <w:qFormat/>
    <w:rsid w:val="00222491"/>
    <w:pPr>
      <w:ind w:left="720"/>
    </w:pPr>
    <w:rPr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0">
    <w:name w:val="WW8Num1"/>
    <w:pPr>
      <w:numPr>
        <w:numId w:val="3"/>
      </w:numPr>
    </w:pPr>
  </w:style>
  <w:style w:type="numbering" w:customStyle="1" w:styleId="21">
    <w:name w:val="WW8Num2"/>
    <w:pPr>
      <w:numPr>
        <w:numId w:val="4"/>
      </w:numPr>
    </w:pPr>
  </w:style>
  <w:style w:type="numbering" w:customStyle="1" w:styleId="30">
    <w:name w:val="WWNum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64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51185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4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287945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9680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50583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4900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8050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3699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085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801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8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17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92155">
          <w:marLeft w:val="48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6272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39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4091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907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3781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148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8426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831">
          <w:marLeft w:val="48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2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9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90872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1259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291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303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783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616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932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24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835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59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844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384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496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232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010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786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952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329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9652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96427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2645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6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13849">
          <w:marLeft w:val="48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0716">
          <w:marLeft w:val="135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630320">
          <w:marLeft w:val="48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745D7-380D-46AC-A345-FC57AF62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14624</Words>
  <Characters>83357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Соьз  биригуьви</vt:lpstr>
    </vt:vector>
  </TitlesOfParts>
  <Company>Home</Company>
  <LinksUpToDate>false</LinksUpToDate>
  <CharactersWithSpaces>97786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Соьз  биригуьви</dc:title>
  <dc:subject/>
  <dc:creator>Пользователь</dc:creator>
  <cp:keywords/>
  <dc:description/>
  <cp:lastModifiedBy>лщьз</cp:lastModifiedBy>
  <cp:revision>7</cp:revision>
  <dcterms:created xsi:type="dcterms:W3CDTF">2017-09-12T08:45:00Z</dcterms:created>
  <dcterms:modified xsi:type="dcterms:W3CDTF">2017-11-03T07:41:00Z</dcterms:modified>
</cp:coreProperties>
</file>