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D2C" w:rsidRDefault="00AA1D2C" w:rsidP="003675C3">
      <w:pPr>
        <w:rPr>
          <w:b/>
          <w:szCs w:val="28"/>
        </w:rPr>
      </w:pPr>
      <w:bookmarkStart w:id="0" w:name="_GoBack"/>
      <w:r>
        <w:rPr>
          <w:noProof/>
        </w:rPr>
        <w:drawing>
          <wp:inline distT="0" distB="0" distL="0" distR="0">
            <wp:extent cx="8423238" cy="6126354"/>
            <wp:effectExtent l="0" t="0" r="0" b="0"/>
            <wp:docPr id="1" name="Рисунок 1" descr="C:\Users\лщьз\AppData\Local\Microsoft\Windows\Temporary Internet Files\Content.Word\математик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AppData\Local\Microsoft\Windows\Temporary Internet Files\Content.Word\математика 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9960" cy="6131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22491" w:rsidRPr="003675C3" w:rsidRDefault="0071358F" w:rsidP="003675C3">
      <w:pPr>
        <w:rPr>
          <w:b/>
          <w:szCs w:val="28"/>
        </w:rPr>
      </w:pPr>
      <w:r>
        <w:rPr>
          <w:b/>
          <w:szCs w:val="28"/>
        </w:rPr>
        <w:lastRenderedPageBreak/>
        <w:t xml:space="preserve">                                      </w:t>
      </w:r>
      <w:r w:rsidR="003675C3">
        <w:rPr>
          <w:b/>
          <w:szCs w:val="28"/>
        </w:rPr>
        <w:t xml:space="preserve">                                                          </w:t>
      </w:r>
      <w:r w:rsidR="00222491" w:rsidRPr="00222491">
        <w:rPr>
          <w:rFonts w:ascii="Arial" w:eastAsia="Calibri" w:hAnsi="Arial"/>
          <w:b/>
          <w:bCs/>
          <w:color w:val="993300"/>
          <w:sz w:val="22"/>
          <w:szCs w:val="22"/>
          <w:lang w:eastAsia="en-US"/>
        </w:rPr>
        <w:t>ПОЯСНИТЕЛЬНАЯ</w:t>
      </w:r>
      <w:r w:rsidR="00222491" w:rsidRPr="00222491">
        <w:rPr>
          <w:rFonts w:ascii="Arial" w:eastAsia="Calibri" w:hAnsi="Arial" w:cs="Arial"/>
          <w:b/>
          <w:bCs/>
          <w:color w:val="993300"/>
          <w:sz w:val="22"/>
          <w:szCs w:val="22"/>
          <w:lang w:eastAsia="en-US"/>
        </w:rPr>
        <w:t xml:space="preserve"> </w:t>
      </w:r>
      <w:r w:rsidR="00222491" w:rsidRPr="00222491">
        <w:rPr>
          <w:rFonts w:ascii="Arial" w:eastAsia="Calibri" w:hAnsi="Arial"/>
          <w:b/>
          <w:bCs/>
          <w:color w:val="993300"/>
          <w:sz w:val="22"/>
          <w:szCs w:val="22"/>
          <w:lang w:eastAsia="en-US"/>
        </w:rPr>
        <w:t>ЗАПИСКА</w:t>
      </w:r>
    </w:p>
    <w:p w:rsidR="00222491" w:rsidRPr="00222491" w:rsidRDefault="00222491" w:rsidP="00222491">
      <w:pPr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             </w:t>
      </w:r>
      <w:r w:rsidRPr="00222491">
        <w:rPr>
          <w:rFonts w:ascii="Calibri" w:eastAsia="Calibri" w:hAnsi="Calibri"/>
          <w:b/>
          <w:i/>
          <w:sz w:val="22"/>
          <w:szCs w:val="22"/>
          <w:lang w:eastAsia="en-US"/>
        </w:rPr>
        <w:t>Рабочая программа учебного предмета «Математика» составлена в соответствии с требованиями Федерального государственного общеобразовательного стандарта начального общего образования,  примерной пр</w:t>
      </w:r>
      <w:r w:rsidR="001B4B8C">
        <w:rPr>
          <w:rFonts w:ascii="Calibri" w:eastAsia="Calibri" w:hAnsi="Calibri"/>
          <w:b/>
          <w:i/>
          <w:sz w:val="22"/>
          <w:szCs w:val="22"/>
          <w:lang w:eastAsia="en-US"/>
        </w:rPr>
        <w:t>ограммы по математике</w:t>
      </w:r>
      <w:proofErr w:type="gramStart"/>
      <w:r w:rsidR="001B4B8C">
        <w:rPr>
          <w:rFonts w:ascii="Calibri" w:eastAsia="Calibri" w:hAnsi="Calibri"/>
          <w:b/>
          <w:i/>
          <w:sz w:val="22"/>
          <w:szCs w:val="22"/>
          <w:lang w:eastAsia="en-US"/>
        </w:rPr>
        <w:t xml:space="preserve"> .</w:t>
      </w:r>
      <w:proofErr w:type="gramEnd"/>
    </w:p>
    <w:p w:rsidR="00222491" w:rsidRPr="00222491" w:rsidRDefault="00222491" w:rsidP="00222491">
      <w:pPr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  </w:t>
      </w: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             </w:t>
      </w:r>
    </w:p>
    <w:p w:rsidR="00222491" w:rsidRPr="00222491" w:rsidRDefault="00222491" w:rsidP="00222491">
      <w:pPr>
        <w:shd w:val="clear" w:color="auto" w:fill="FFFFFF"/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   </w:t>
      </w: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 Изучение математики  в начальной  школе  направлено на достижение следующих </w:t>
      </w:r>
      <w:r w:rsidRPr="00222491">
        <w:rPr>
          <w:rFonts w:ascii="Calibri" w:eastAsia="Calibri" w:hAnsi="Calibri"/>
          <w:b/>
          <w:bCs/>
          <w:sz w:val="22"/>
          <w:szCs w:val="22"/>
          <w:lang w:eastAsia="en-US"/>
        </w:rPr>
        <w:t>целей:</w:t>
      </w:r>
    </w:p>
    <w:p w:rsidR="00222491" w:rsidRPr="00222491" w:rsidRDefault="00222491" w:rsidP="00222491">
      <w:pPr>
        <w:shd w:val="clear" w:color="auto" w:fill="FFFFFF"/>
        <w:spacing w:line="276" w:lineRule="auto"/>
        <w:ind w:left="360"/>
        <w:jc w:val="both"/>
        <w:rPr>
          <w:sz w:val="24"/>
          <w:lang w:eastAsia="en-US"/>
        </w:rPr>
      </w:pPr>
      <w:r w:rsidRPr="00222491">
        <w:rPr>
          <w:i/>
          <w:iCs/>
          <w:color w:val="000000"/>
          <w:sz w:val="24"/>
          <w:lang w:eastAsia="en-US"/>
        </w:rPr>
        <w:t>- математическое развитие младшего школьника</w:t>
      </w:r>
      <w:r w:rsidRPr="00222491">
        <w:rPr>
          <w:color w:val="000000"/>
          <w:sz w:val="24"/>
          <w:lang w:eastAsia="en-US"/>
        </w:rPr>
        <w:t xml:space="preserve"> — формирование способности к интеллектуальной деятельности (логического и знаково-символического мышления), пространственного воображения, математической речи; умение строить рассуждения, выбирать аргументацию, различать обоснованные и необоснованные суждения, вести поиск информации (фактов, оснований для упорядочения, вариантов и др.);</w:t>
      </w:r>
    </w:p>
    <w:p w:rsidR="00222491" w:rsidRPr="00222491" w:rsidRDefault="00222491" w:rsidP="00222491">
      <w:pPr>
        <w:shd w:val="clear" w:color="auto" w:fill="FFFFFF"/>
        <w:spacing w:line="276" w:lineRule="auto"/>
        <w:ind w:left="360"/>
        <w:rPr>
          <w:sz w:val="24"/>
          <w:lang w:eastAsia="en-US"/>
        </w:rPr>
      </w:pPr>
      <w:r w:rsidRPr="00222491">
        <w:rPr>
          <w:i/>
          <w:iCs/>
          <w:color w:val="000000"/>
          <w:sz w:val="24"/>
          <w:lang w:eastAsia="en-US"/>
        </w:rPr>
        <w:t>- освоение начальных математических знаний</w:t>
      </w:r>
      <w:r w:rsidRPr="00222491">
        <w:rPr>
          <w:color w:val="000000"/>
          <w:sz w:val="24"/>
          <w:lang w:eastAsia="en-US"/>
        </w:rPr>
        <w:t xml:space="preserve">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действий;</w:t>
      </w:r>
    </w:p>
    <w:p w:rsidR="00222491" w:rsidRPr="00222491" w:rsidRDefault="00222491" w:rsidP="00222491">
      <w:pPr>
        <w:shd w:val="clear" w:color="auto" w:fill="FFFFFF"/>
        <w:spacing w:line="276" w:lineRule="auto"/>
        <w:ind w:left="360"/>
        <w:rPr>
          <w:spacing w:val="-3"/>
          <w:sz w:val="24"/>
          <w:lang w:eastAsia="en-US"/>
        </w:rPr>
      </w:pPr>
      <w:r w:rsidRPr="00222491">
        <w:rPr>
          <w:i/>
          <w:iCs/>
          <w:sz w:val="24"/>
          <w:lang w:eastAsia="en-US"/>
        </w:rPr>
        <w:t>- воспитание</w:t>
      </w:r>
      <w:r w:rsidRPr="00222491">
        <w:rPr>
          <w:sz w:val="24"/>
          <w:lang w:eastAsia="en-US"/>
        </w:rPr>
        <w:t xml:space="preserve"> интереса к математике, осознание возможностей и роли математики в познании окружающего мира, понимание математики как части общечеловеческой культуры, стремления</w:t>
      </w:r>
      <w:r w:rsidRPr="00222491">
        <w:rPr>
          <w:spacing w:val="-8"/>
          <w:sz w:val="24"/>
          <w:lang w:eastAsia="en-US"/>
        </w:rPr>
        <w:t xml:space="preserve"> исполь</w:t>
      </w:r>
      <w:r w:rsidRPr="00222491">
        <w:rPr>
          <w:spacing w:val="-3"/>
          <w:sz w:val="24"/>
          <w:lang w:eastAsia="en-US"/>
        </w:rPr>
        <w:t>зовать математические знания в повседневной жизни.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firstLine="567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Исходя из общих положений концепции математического образования, начальный курс математики призван решать следующие  </w:t>
      </w:r>
      <w:r w:rsidRPr="00222491">
        <w:rPr>
          <w:rFonts w:ascii="Calibri" w:eastAsia="Calibri" w:hAnsi="Calibri"/>
          <w:b/>
          <w:bCs/>
          <w:sz w:val="22"/>
          <w:szCs w:val="22"/>
          <w:lang w:eastAsia="en-US"/>
        </w:rPr>
        <w:t>задачи:</w:t>
      </w:r>
    </w:p>
    <w:p w:rsidR="00222491" w:rsidRPr="00222491" w:rsidRDefault="00222491" w:rsidP="00222491">
      <w:pPr>
        <w:shd w:val="clear" w:color="auto" w:fill="FFFFFF"/>
        <w:spacing w:line="276" w:lineRule="auto"/>
        <w:ind w:left="360"/>
        <w:jc w:val="both"/>
        <w:rPr>
          <w:color w:val="000000"/>
          <w:sz w:val="24"/>
          <w:lang w:eastAsia="en-US"/>
        </w:rPr>
      </w:pPr>
      <w:r w:rsidRPr="00222491">
        <w:rPr>
          <w:color w:val="000000"/>
          <w:sz w:val="24"/>
          <w:lang w:eastAsia="en-US"/>
        </w:rPr>
        <w:t>- создать условия для формирования логического и абстрактного мышления у младших школьников на входе в основную школу как основы их дальнейшего эффективного обучения;</w:t>
      </w:r>
    </w:p>
    <w:p w:rsidR="00222491" w:rsidRPr="00222491" w:rsidRDefault="00222491" w:rsidP="00222491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200" w:line="276" w:lineRule="auto"/>
        <w:ind w:left="3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- сформировать набор необходимых для дальнейшего обучения предметных и </w:t>
      </w:r>
      <w:proofErr w:type="spellStart"/>
      <w:r w:rsidRPr="00222491">
        <w:rPr>
          <w:rFonts w:ascii="Calibri" w:eastAsia="Calibri" w:hAnsi="Calibri"/>
          <w:sz w:val="22"/>
          <w:szCs w:val="22"/>
          <w:lang w:eastAsia="en-US"/>
        </w:rPr>
        <w:t>общеучебных</w:t>
      </w:r>
      <w:proofErr w:type="spellEnd"/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 умений на основе решения как предметных, так и интегрированных жизненных задач;</w:t>
      </w:r>
    </w:p>
    <w:p w:rsidR="00222491" w:rsidRPr="00222491" w:rsidRDefault="00222491" w:rsidP="00222491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200" w:line="276" w:lineRule="auto"/>
        <w:ind w:left="3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- обеспечить прочное и сознательное овладение системой математических знаний и умений, необходимых для применения в практической деятельности, для изучения смежных дисциплин, для продолжения образования; обеспечить интеллектуальное развитие, сформировать качества мышления, характерные для математической деятельности и необходимые для полноценной жизни в обществе;</w:t>
      </w:r>
    </w:p>
    <w:p w:rsidR="00222491" w:rsidRPr="00222491" w:rsidRDefault="00222491" w:rsidP="00222491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200" w:line="276" w:lineRule="auto"/>
        <w:ind w:left="3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- сформировать представление об идеях и методах математики, о математике как форме описания и методе познания окружающего мира;</w:t>
      </w:r>
    </w:p>
    <w:p w:rsidR="00222491" w:rsidRPr="00222491" w:rsidRDefault="00222491" w:rsidP="00222491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200" w:line="276" w:lineRule="auto"/>
        <w:ind w:left="3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- сформировать представление о математике как части общечеловеческой культуры, понимание значимости математики для общественного прогресса;</w:t>
      </w:r>
    </w:p>
    <w:p w:rsidR="00222491" w:rsidRPr="00222491" w:rsidRDefault="00222491" w:rsidP="00222491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200" w:line="276" w:lineRule="auto"/>
        <w:ind w:left="3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- сформировать устойчивый интерес к математике на основе дифференцированного подхода к учащимся;</w:t>
      </w:r>
    </w:p>
    <w:p w:rsidR="00222491" w:rsidRPr="00222491" w:rsidRDefault="00222491" w:rsidP="00222491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200" w:line="276" w:lineRule="auto"/>
        <w:ind w:left="3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- выявить и развить математические и творческие способности на основе заданий, носящих нестандартный, занимательный характер.</w:t>
      </w:r>
    </w:p>
    <w:p w:rsidR="00222491" w:rsidRPr="00222491" w:rsidRDefault="00222491" w:rsidP="00222491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b/>
          <w:bCs/>
          <w:sz w:val="22"/>
          <w:szCs w:val="22"/>
          <w:lang w:eastAsia="en-US"/>
        </w:rPr>
        <w:lastRenderedPageBreak/>
        <w:t>  </w:t>
      </w:r>
      <w:r w:rsidRPr="00222491">
        <w:rPr>
          <w:rFonts w:ascii="Calibri" w:eastAsia="Calibri" w:hAnsi="Calibri"/>
          <w:b/>
          <w:bCs/>
          <w:sz w:val="22"/>
          <w:szCs w:val="22"/>
          <w:lang w:eastAsia="en-US"/>
        </w:rPr>
        <w:tab/>
      </w:r>
      <w:r w:rsidRPr="00222491">
        <w:rPr>
          <w:rFonts w:ascii="Calibri" w:eastAsia="Calibri" w:hAnsi="Calibri"/>
          <w:b/>
          <w:sz w:val="22"/>
          <w:szCs w:val="22"/>
          <w:lang w:eastAsia="en-US"/>
        </w:rPr>
        <w:t>Ведущие принципы</w:t>
      </w: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 обучения математике в младших классах — органическое сочетание обучения и воспитания, усвоение знаний и развитие познавательных способностей детей, практическая направленность обучения, выработка необходимых для этого умений. Большое значение в связи со спецификой математического материала придается учету возрастных и индивидуальных особенностей детей и реализации дифференцированного подхода в обучении. </w:t>
      </w:r>
    </w:p>
    <w:p w:rsidR="00222491" w:rsidRPr="00222491" w:rsidRDefault="00222491" w:rsidP="00222491">
      <w:pPr>
        <w:spacing w:before="100" w:beforeAutospacing="1" w:after="100" w:afterAutospacing="1" w:line="276" w:lineRule="auto"/>
        <w:rPr>
          <w:sz w:val="24"/>
        </w:rPr>
      </w:pPr>
      <w:r w:rsidRPr="00222491">
        <w:rPr>
          <w:b/>
          <w:bCs/>
          <w:sz w:val="24"/>
        </w:rPr>
        <w:t xml:space="preserve">          Общая характеристика учебного предмета</w:t>
      </w:r>
      <w:r w:rsidRPr="00222491">
        <w:rPr>
          <w:sz w:val="24"/>
        </w:rPr>
        <w:br/>
        <w:t>      </w:t>
      </w:r>
      <w:r w:rsidRPr="00222491">
        <w:rPr>
          <w:b/>
          <w:bCs/>
          <w:sz w:val="24"/>
        </w:rPr>
        <w:t>Начальный курс математики — курс интегрированный:</w:t>
      </w:r>
      <w:r w:rsidRPr="00222491">
        <w:rPr>
          <w:sz w:val="24"/>
        </w:rPr>
        <w:t xml:space="preserve"> в нем объединен арифметический, алгебраический и геометрический материал. При этом основу начального курса составляют представления о натуральном числе и нуле, о четырех арифметических действиях с целыми неотрицательными числами и важнейших их свойствах, а также основанное на этих знаниях осознанное и прочное усвоение приемов устных и письменных вычислений.</w:t>
      </w:r>
      <w:r w:rsidRPr="00222491">
        <w:rPr>
          <w:sz w:val="24"/>
        </w:rPr>
        <w:br/>
        <w:t>    Наряду с этим важное место в курсе занимает ознакомление с величинами и их измерением. Курс предполагает также формирование у детей пространственных представлений, ознакомление учащихся с различными геометрическими фигурами и некоторыми их свойствами, с простейшими чертежными и измерительными приборами.</w:t>
      </w:r>
      <w:r w:rsidRPr="00222491">
        <w:rPr>
          <w:sz w:val="24"/>
        </w:rPr>
        <w:br/>
        <w:t>      Включение в программу элементов алгебраической пропедевтики позволяет повысить уровень формируемых обобщений, способствует развитию абстрактного мышления учащихся.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222491">
        <w:rPr>
          <w:rFonts w:ascii="Calibri" w:eastAsia="Calibri" w:hAnsi="Calibri"/>
          <w:b/>
          <w:bCs/>
          <w:sz w:val="22"/>
          <w:szCs w:val="22"/>
          <w:lang w:eastAsia="en-US"/>
        </w:rPr>
        <w:t>Место учебного предмета в учебном плане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ab/>
        <w:t>В Федеральном базисном образовательном плане на изучение математики в каждом классе начальной школы отводится 4 часа в неделю, всего 540 часов.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222491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           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222491">
        <w:rPr>
          <w:rFonts w:ascii="Calibri" w:eastAsia="Calibri" w:hAnsi="Calibri"/>
          <w:b/>
          <w:bCs/>
          <w:sz w:val="22"/>
          <w:szCs w:val="22"/>
          <w:lang w:eastAsia="en-US"/>
        </w:rPr>
        <w:t>Ценностные ориентиры содержания курса «Математика»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 В основе учебно-воспитательного процесса лежат следую</w:t>
      </w:r>
      <w:r w:rsidRPr="00222491">
        <w:rPr>
          <w:rFonts w:ascii="Calibri" w:eastAsia="Calibri" w:hAnsi="Calibri"/>
          <w:sz w:val="22"/>
          <w:szCs w:val="22"/>
          <w:lang w:eastAsia="en-US"/>
        </w:rPr>
        <w:softHyphen/>
        <w:t>щие ценности математики:</w:t>
      </w:r>
    </w:p>
    <w:p w:rsidR="00222491" w:rsidRPr="00222491" w:rsidRDefault="00222491" w:rsidP="00222491">
      <w:pPr>
        <w:shd w:val="clear" w:color="auto" w:fill="FFFFFF"/>
        <w:spacing w:line="276" w:lineRule="auto"/>
        <w:ind w:left="480"/>
        <w:jc w:val="both"/>
        <w:rPr>
          <w:sz w:val="24"/>
          <w:lang w:eastAsia="en-US"/>
        </w:rPr>
      </w:pPr>
      <w:r w:rsidRPr="00222491">
        <w:rPr>
          <w:color w:val="000000"/>
          <w:sz w:val="24"/>
          <w:lang w:eastAsia="en-US"/>
        </w:rPr>
        <w:t>- понимание математических отношений является средством познания закономерностей существования окружающего мира, фактов, процессов и явлений, происходящих в приро</w:t>
      </w:r>
      <w:r w:rsidRPr="00222491">
        <w:rPr>
          <w:color w:val="000000"/>
          <w:sz w:val="24"/>
          <w:lang w:eastAsia="en-US"/>
        </w:rPr>
        <w:softHyphen/>
        <w:t>де и в обществе (хронология событий, протяжённость по времени, образование целого из частей, изменение формы, размера и т. д.);</w:t>
      </w:r>
    </w:p>
    <w:p w:rsidR="00222491" w:rsidRPr="00222491" w:rsidRDefault="00222491" w:rsidP="00222491">
      <w:pPr>
        <w:shd w:val="clear" w:color="auto" w:fill="FFFFFF"/>
        <w:spacing w:line="276" w:lineRule="auto"/>
        <w:ind w:left="480"/>
        <w:jc w:val="both"/>
        <w:rPr>
          <w:sz w:val="24"/>
          <w:lang w:eastAsia="en-US"/>
        </w:rPr>
      </w:pPr>
      <w:r w:rsidRPr="00222491">
        <w:rPr>
          <w:color w:val="000000"/>
          <w:sz w:val="24"/>
          <w:lang w:eastAsia="en-US"/>
        </w:rPr>
        <w:t>-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222491" w:rsidRPr="00222491" w:rsidRDefault="00222491" w:rsidP="00222491">
      <w:pPr>
        <w:shd w:val="clear" w:color="auto" w:fill="FFFFFF"/>
        <w:spacing w:line="276" w:lineRule="auto"/>
        <w:ind w:left="480"/>
        <w:jc w:val="both"/>
        <w:rPr>
          <w:sz w:val="24"/>
          <w:lang w:eastAsia="en-US"/>
        </w:rPr>
      </w:pPr>
      <w:r w:rsidRPr="00222491">
        <w:rPr>
          <w:color w:val="000000"/>
          <w:sz w:val="24"/>
          <w:lang w:eastAsia="en-US"/>
        </w:rPr>
        <w:lastRenderedPageBreak/>
        <w:t>- владение математическим языком, алгоритмами, элементами математической логики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ab/>
        <w:t xml:space="preserve">На первой ступени школьного обучения в ходе освоения математического содержания обеспечиваются условия для достижения обучающимися следующих личностных, </w:t>
      </w:r>
      <w:proofErr w:type="spellStart"/>
      <w:r w:rsidRPr="00222491">
        <w:rPr>
          <w:rFonts w:ascii="Calibri" w:eastAsia="Calibri" w:hAnsi="Calibri"/>
          <w:sz w:val="22"/>
          <w:szCs w:val="22"/>
          <w:lang w:eastAsia="en-US"/>
        </w:rPr>
        <w:t>метапредметных</w:t>
      </w:r>
      <w:proofErr w:type="spellEnd"/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 и предметных результатов.</w:t>
      </w:r>
    </w:p>
    <w:p w:rsidR="00222491" w:rsidRPr="00222491" w:rsidRDefault="00222491" w:rsidP="00222491">
      <w:pPr>
        <w:spacing w:before="100" w:beforeAutospacing="1" w:after="100" w:afterAutospacing="1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b/>
          <w:bCs/>
          <w:iCs/>
          <w:sz w:val="22"/>
          <w:szCs w:val="22"/>
          <w:u w:val="single"/>
          <w:lang w:eastAsia="en-US"/>
        </w:rPr>
        <w:t>Личностными результатами</w:t>
      </w: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 обучающихся в 1 классе  являются формирование следующих умений:</w:t>
      </w:r>
    </w:p>
    <w:p w:rsidR="00222491" w:rsidRPr="00222491" w:rsidRDefault="00222491" w:rsidP="00222491">
      <w:pPr>
        <w:spacing w:before="100" w:beforeAutospacing="1" w:after="100" w:afterAutospacing="1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iCs/>
          <w:sz w:val="22"/>
          <w:szCs w:val="22"/>
          <w:lang w:eastAsia="en-US"/>
        </w:rPr>
        <w:t>Определять</w:t>
      </w: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 и </w:t>
      </w:r>
      <w:r w:rsidRPr="00222491">
        <w:rPr>
          <w:rFonts w:ascii="Calibri" w:eastAsia="Calibri" w:hAnsi="Calibri"/>
          <w:iCs/>
          <w:sz w:val="22"/>
          <w:szCs w:val="22"/>
          <w:lang w:eastAsia="en-US"/>
        </w:rPr>
        <w:t>высказывать</w:t>
      </w: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 под руководством педагога самые простые общие для всех людей правила поведения при сотрудничестве (этические нормы).</w:t>
      </w:r>
    </w:p>
    <w:p w:rsidR="00222491" w:rsidRPr="00222491" w:rsidRDefault="00222491" w:rsidP="00222491">
      <w:pPr>
        <w:spacing w:before="100" w:beforeAutospacing="1" w:after="100" w:afterAutospacing="1" w:line="276" w:lineRule="auto"/>
        <w:ind w:left="240"/>
        <w:rPr>
          <w:color w:val="000000"/>
          <w:sz w:val="24"/>
          <w:lang w:eastAsia="en-US"/>
        </w:rPr>
      </w:pPr>
      <w:r w:rsidRPr="00222491">
        <w:rPr>
          <w:color w:val="000000"/>
          <w:sz w:val="24"/>
          <w:lang w:eastAsia="en-US"/>
        </w:rPr>
        <w:t xml:space="preserve">В предложенных педагогом ситуациях общения и сотрудничества, опираясь на общие для всех простые правила поведения, </w:t>
      </w:r>
      <w:r w:rsidRPr="00222491">
        <w:rPr>
          <w:i/>
          <w:iCs/>
          <w:color w:val="000000"/>
          <w:sz w:val="24"/>
          <w:lang w:eastAsia="en-US"/>
        </w:rPr>
        <w:t>делать выбор</w:t>
      </w:r>
      <w:r w:rsidRPr="00222491">
        <w:rPr>
          <w:color w:val="000000"/>
          <w:sz w:val="24"/>
          <w:lang w:eastAsia="en-US"/>
        </w:rPr>
        <w:t>, при поддержке других участников группы и педагога, как поступить.</w:t>
      </w:r>
      <w:r w:rsidRPr="00222491">
        <w:rPr>
          <w:b/>
          <w:bCs/>
          <w:color w:val="000000"/>
          <w:sz w:val="24"/>
          <w:u w:val="single"/>
          <w:lang w:eastAsia="en-US"/>
        </w:rPr>
        <w:t xml:space="preserve"> </w:t>
      </w:r>
    </w:p>
    <w:p w:rsidR="00222491" w:rsidRPr="00222491" w:rsidRDefault="00222491" w:rsidP="00222491">
      <w:pPr>
        <w:spacing w:line="276" w:lineRule="auto"/>
        <w:rPr>
          <w:color w:val="000000"/>
          <w:sz w:val="24"/>
        </w:rPr>
      </w:pPr>
      <w:proofErr w:type="spellStart"/>
      <w:r w:rsidRPr="00222491">
        <w:rPr>
          <w:b/>
          <w:bCs/>
          <w:i/>
          <w:iCs/>
          <w:sz w:val="24"/>
          <w:u w:val="single"/>
        </w:rPr>
        <w:t>Метапредметными</w:t>
      </w:r>
      <w:proofErr w:type="spellEnd"/>
      <w:r w:rsidRPr="00222491">
        <w:rPr>
          <w:sz w:val="24"/>
        </w:rPr>
        <w:t xml:space="preserve"> результатами изучения курса «Математика» в 1-м классе являются формирование следующих универсальных учебных действий (УУД).</w:t>
      </w:r>
    </w:p>
    <w:p w:rsidR="00222491" w:rsidRPr="00222491" w:rsidRDefault="00222491" w:rsidP="00222491">
      <w:pPr>
        <w:spacing w:line="276" w:lineRule="auto"/>
        <w:rPr>
          <w:i/>
          <w:iCs/>
          <w:color w:val="000000"/>
          <w:sz w:val="24"/>
        </w:rPr>
      </w:pPr>
      <w:r w:rsidRPr="00222491">
        <w:rPr>
          <w:i/>
          <w:iCs/>
          <w:color w:val="000000"/>
          <w:sz w:val="24"/>
        </w:rPr>
        <w:t>Регулятивные УУД:</w:t>
      </w:r>
    </w:p>
    <w:p w:rsidR="00222491" w:rsidRPr="00222491" w:rsidRDefault="00222491" w:rsidP="00222491">
      <w:pPr>
        <w:spacing w:line="276" w:lineRule="auto"/>
        <w:rPr>
          <w:i/>
          <w:color w:val="000000"/>
          <w:sz w:val="24"/>
        </w:rPr>
      </w:pPr>
      <w:r w:rsidRPr="00222491">
        <w:rPr>
          <w:i/>
          <w:iCs/>
          <w:color w:val="000000"/>
          <w:sz w:val="24"/>
        </w:rPr>
        <w:t xml:space="preserve">- </w:t>
      </w:r>
      <w:r w:rsidRPr="00222491">
        <w:rPr>
          <w:sz w:val="24"/>
        </w:rPr>
        <w:t xml:space="preserve">Готовность ученика целенаправленно </w:t>
      </w:r>
      <w:r w:rsidRPr="00222491">
        <w:rPr>
          <w:b/>
          <w:bCs/>
          <w:i/>
          <w:iCs/>
          <w:sz w:val="24"/>
        </w:rPr>
        <w:t>использовать</w:t>
      </w:r>
      <w:r w:rsidRPr="00222491">
        <w:rPr>
          <w:sz w:val="24"/>
        </w:rPr>
        <w:t xml:space="preserve"> знания в учении и в повседневной жизни для исследования </w:t>
      </w:r>
      <w:proofErr w:type="spellStart"/>
      <w:r w:rsidRPr="00222491">
        <w:rPr>
          <w:sz w:val="24"/>
        </w:rPr>
        <w:t>ма</w:t>
      </w:r>
      <w:proofErr w:type="spellEnd"/>
      <w:r w:rsidRPr="00222491">
        <w:rPr>
          <w:sz w:val="24"/>
        </w:rPr>
        <w:t xml:space="preserve">   тематической сущности предмета (явления, события, факта); - </w:t>
      </w:r>
      <w:r w:rsidRPr="00222491">
        <w:rPr>
          <w:i/>
          <w:iCs/>
          <w:color w:val="000000"/>
          <w:sz w:val="24"/>
        </w:rPr>
        <w:t>Определять</w:t>
      </w:r>
      <w:r w:rsidRPr="00222491">
        <w:rPr>
          <w:color w:val="000000"/>
          <w:sz w:val="24"/>
        </w:rPr>
        <w:t xml:space="preserve"> и </w:t>
      </w:r>
      <w:r w:rsidRPr="00222491">
        <w:rPr>
          <w:i/>
          <w:iCs/>
          <w:color w:val="000000"/>
          <w:sz w:val="24"/>
        </w:rPr>
        <w:t>формулировать</w:t>
      </w:r>
      <w:r w:rsidRPr="00222491">
        <w:rPr>
          <w:i/>
          <w:color w:val="000000"/>
          <w:sz w:val="24"/>
        </w:rPr>
        <w:t xml:space="preserve"> цель деятельности на уроке с помощью учителя.</w:t>
      </w:r>
    </w:p>
    <w:p w:rsidR="00222491" w:rsidRPr="00222491" w:rsidRDefault="00222491" w:rsidP="00222491">
      <w:pPr>
        <w:spacing w:line="276" w:lineRule="auto"/>
        <w:rPr>
          <w:sz w:val="24"/>
        </w:rPr>
      </w:pPr>
      <w:r w:rsidRPr="00222491">
        <w:rPr>
          <w:i/>
          <w:sz w:val="24"/>
        </w:rPr>
        <w:t xml:space="preserve">- </w:t>
      </w:r>
      <w:r w:rsidRPr="00222491">
        <w:rPr>
          <w:i/>
          <w:iCs/>
          <w:color w:val="000000"/>
          <w:sz w:val="24"/>
        </w:rPr>
        <w:t>Проговаривать</w:t>
      </w:r>
      <w:r w:rsidRPr="00222491">
        <w:rPr>
          <w:sz w:val="24"/>
        </w:rPr>
        <w:t xml:space="preserve"> последовательность действий на уроке.</w:t>
      </w:r>
    </w:p>
    <w:p w:rsidR="00222491" w:rsidRPr="00222491" w:rsidRDefault="00222491" w:rsidP="00222491">
      <w:pPr>
        <w:spacing w:line="276" w:lineRule="auto"/>
        <w:rPr>
          <w:sz w:val="24"/>
        </w:rPr>
      </w:pPr>
      <w:r w:rsidRPr="00222491">
        <w:rPr>
          <w:sz w:val="24"/>
        </w:rPr>
        <w:t xml:space="preserve">- Учиться </w:t>
      </w:r>
      <w:r w:rsidRPr="00222491">
        <w:rPr>
          <w:i/>
          <w:iCs/>
          <w:color w:val="000000"/>
          <w:sz w:val="24"/>
        </w:rPr>
        <w:t>высказывать</w:t>
      </w:r>
      <w:r w:rsidRPr="00222491">
        <w:rPr>
          <w:sz w:val="24"/>
        </w:rPr>
        <w:t xml:space="preserve"> своё предположение (версию) на основе работы с иллюстрацией учебника.</w:t>
      </w:r>
    </w:p>
    <w:p w:rsidR="00222491" w:rsidRPr="00222491" w:rsidRDefault="00222491" w:rsidP="00222491">
      <w:pPr>
        <w:spacing w:line="276" w:lineRule="auto"/>
        <w:rPr>
          <w:sz w:val="24"/>
        </w:rPr>
      </w:pPr>
      <w:r w:rsidRPr="00222491">
        <w:rPr>
          <w:sz w:val="24"/>
        </w:rPr>
        <w:t xml:space="preserve">- Учиться </w:t>
      </w:r>
      <w:r w:rsidRPr="00222491">
        <w:rPr>
          <w:i/>
          <w:iCs/>
          <w:color w:val="000000"/>
          <w:sz w:val="24"/>
        </w:rPr>
        <w:t>работать</w:t>
      </w:r>
      <w:r w:rsidRPr="00222491">
        <w:rPr>
          <w:sz w:val="24"/>
        </w:rPr>
        <w:t xml:space="preserve"> по предложенному учителем плану.</w:t>
      </w:r>
    </w:p>
    <w:p w:rsidR="00222491" w:rsidRPr="00222491" w:rsidRDefault="00222491" w:rsidP="00222491">
      <w:pPr>
        <w:spacing w:line="276" w:lineRule="auto"/>
        <w:rPr>
          <w:sz w:val="24"/>
        </w:rPr>
      </w:pPr>
      <w:r w:rsidRPr="00222491">
        <w:rPr>
          <w:sz w:val="24"/>
        </w:rPr>
        <w:t xml:space="preserve">- Учиться </w:t>
      </w:r>
      <w:r w:rsidRPr="00222491">
        <w:rPr>
          <w:i/>
          <w:iCs/>
          <w:color w:val="000000"/>
          <w:sz w:val="24"/>
        </w:rPr>
        <w:t>отличать</w:t>
      </w:r>
      <w:r w:rsidRPr="00222491">
        <w:rPr>
          <w:sz w:val="24"/>
        </w:rPr>
        <w:t xml:space="preserve"> верно выполненное задание от неверного.</w:t>
      </w:r>
    </w:p>
    <w:p w:rsidR="00222491" w:rsidRPr="00222491" w:rsidRDefault="00222491" w:rsidP="00222491">
      <w:pPr>
        <w:spacing w:line="276" w:lineRule="auto"/>
        <w:rPr>
          <w:i/>
          <w:sz w:val="24"/>
        </w:rPr>
      </w:pPr>
      <w:r w:rsidRPr="00222491">
        <w:rPr>
          <w:sz w:val="24"/>
        </w:rPr>
        <w:t xml:space="preserve">- </w:t>
      </w:r>
      <w:r w:rsidRPr="00222491">
        <w:rPr>
          <w:i/>
          <w:sz w:val="24"/>
        </w:rPr>
        <w:t xml:space="preserve">Учиться совместно с учителем и другими учениками </w:t>
      </w:r>
      <w:r w:rsidRPr="00222491">
        <w:rPr>
          <w:iCs/>
          <w:color w:val="000000"/>
          <w:sz w:val="24"/>
        </w:rPr>
        <w:t>давать</w:t>
      </w:r>
      <w:r w:rsidRPr="00222491">
        <w:rPr>
          <w:i/>
          <w:sz w:val="24"/>
        </w:rPr>
        <w:t xml:space="preserve"> эмоциональную </w:t>
      </w:r>
      <w:r w:rsidRPr="00222491">
        <w:rPr>
          <w:iCs/>
          <w:color w:val="000000"/>
          <w:sz w:val="24"/>
        </w:rPr>
        <w:t>оценку</w:t>
      </w:r>
      <w:r w:rsidRPr="00222491">
        <w:rPr>
          <w:i/>
          <w:sz w:val="24"/>
        </w:rPr>
        <w:t xml:space="preserve"> деятельности класса на уроке.</w:t>
      </w:r>
    </w:p>
    <w:p w:rsidR="00222491" w:rsidRPr="00222491" w:rsidRDefault="00222491" w:rsidP="00222491">
      <w:pPr>
        <w:spacing w:line="276" w:lineRule="auto"/>
        <w:rPr>
          <w:i/>
          <w:iCs/>
          <w:color w:val="000000"/>
          <w:sz w:val="24"/>
        </w:rPr>
      </w:pPr>
    </w:p>
    <w:p w:rsidR="00222491" w:rsidRPr="00222491" w:rsidRDefault="00222491" w:rsidP="00222491">
      <w:pPr>
        <w:shd w:val="clear" w:color="auto" w:fill="FFFFFF"/>
        <w:spacing w:line="276" w:lineRule="auto"/>
        <w:rPr>
          <w:sz w:val="24"/>
          <w:lang w:eastAsia="en-US"/>
        </w:rPr>
      </w:pPr>
      <w:r w:rsidRPr="00222491">
        <w:rPr>
          <w:i/>
          <w:iCs/>
          <w:color w:val="000000"/>
          <w:sz w:val="24"/>
          <w:lang w:eastAsia="en-US"/>
        </w:rPr>
        <w:t>Познавательные УУД:</w:t>
      </w:r>
    </w:p>
    <w:p w:rsidR="00222491" w:rsidRPr="00222491" w:rsidRDefault="00222491" w:rsidP="00222491">
      <w:pPr>
        <w:shd w:val="clear" w:color="auto" w:fill="FFFFFF"/>
        <w:spacing w:line="276" w:lineRule="auto"/>
        <w:rPr>
          <w:sz w:val="24"/>
          <w:lang w:eastAsia="en-US"/>
        </w:rPr>
      </w:pPr>
      <w:r w:rsidRPr="00222491">
        <w:rPr>
          <w:sz w:val="24"/>
          <w:lang w:eastAsia="en-US"/>
        </w:rPr>
        <w:t xml:space="preserve">- </w:t>
      </w:r>
      <w:r w:rsidRPr="00222491">
        <w:rPr>
          <w:color w:val="000000"/>
          <w:sz w:val="24"/>
          <w:lang w:eastAsia="en-US"/>
        </w:rPr>
        <w:t xml:space="preserve">Способность </w:t>
      </w:r>
      <w:r w:rsidRPr="00222491">
        <w:rPr>
          <w:b/>
          <w:bCs/>
          <w:i/>
          <w:iCs/>
          <w:color w:val="000000"/>
          <w:sz w:val="24"/>
          <w:lang w:eastAsia="en-US"/>
        </w:rPr>
        <w:t>характеризовать</w:t>
      </w:r>
      <w:r w:rsidRPr="00222491">
        <w:rPr>
          <w:color w:val="000000"/>
          <w:sz w:val="24"/>
          <w:lang w:eastAsia="en-US"/>
        </w:rPr>
        <w:t xml:space="preserve"> собственные знания по предмету, формулиро</w:t>
      </w:r>
      <w:r w:rsidRPr="00222491">
        <w:rPr>
          <w:color w:val="000000"/>
          <w:sz w:val="24"/>
          <w:lang w:eastAsia="en-US"/>
        </w:rPr>
        <w:softHyphen/>
        <w:t xml:space="preserve">вать вопросы, устанавливать, какие из предложенных математических задач могут быть им успешно решены; </w:t>
      </w:r>
    </w:p>
    <w:p w:rsidR="00222491" w:rsidRPr="00222491" w:rsidRDefault="00222491" w:rsidP="00222491">
      <w:pPr>
        <w:shd w:val="clear" w:color="auto" w:fill="FFFFFF"/>
        <w:spacing w:line="276" w:lineRule="auto"/>
        <w:rPr>
          <w:i/>
          <w:sz w:val="24"/>
          <w:lang w:eastAsia="en-US"/>
        </w:rPr>
      </w:pPr>
      <w:r w:rsidRPr="00222491">
        <w:rPr>
          <w:sz w:val="24"/>
          <w:lang w:eastAsia="en-US"/>
        </w:rPr>
        <w:t xml:space="preserve">- </w:t>
      </w:r>
      <w:r w:rsidRPr="00222491">
        <w:rPr>
          <w:i/>
          <w:color w:val="000000"/>
          <w:sz w:val="24"/>
          <w:lang w:eastAsia="en-US"/>
        </w:rPr>
        <w:t xml:space="preserve">Ориентироваться в своей системе знаний: </w:t>
      </w:r>
      <w:r w:rsidRPr="00222491">
        <w:rPr>
          <w:iCs/>
          <w:color w:val="000000"/>
          <w:sz w:val="24"/>
          <w:lang w:eastAsia="en-US"/>
        </w:rPr>
        <w:t>отличать</w:t>
      </w:r>
      <w:r w:rsidRPr="00222491">
        <w:rPr>
          <w:i/>
          <w:color w:val="000000"/>
          <w:sz w:val="24"/>
          <w:lang w:eastAsia="en-US"/>
        </w:rPr>
        <w:t xml:space="preserve"> новое от уже известного с помощью учителя.</w:t>
      </w:r>
    </w:p>
    <w:p w:rsidR="00222491" w:rsidRPr="00222491" w:rsidRDefault="00222491" w:rsidP="00222491">
      <w:pPr>
        <w:shd w:val="clear" w:color="auto" w:fill="FFFFFF"/>
        <w:spacing w:line="276" w:lineRule="auto"/>
        <w:rPr>
          <w:i/>
          <w:sz w:val="24"/>
          <w:lang w:eastAsia="en-US"/>
        </w:rPr>
      </w:pPr>
      <w:r w:rsidRPr="00222491">
        <w:rPr>
          <w:i/>
          <w:sz w:val="24"/>
          <w:lang w:eastAsia="en-US"/>
        </w:rPr>
        <w:t xml:space="preserve">- </w:t>
      </w:r>
      <w:r w:rsidRPr="00222491">
        <w:rPr>
          <w:color w:val="000000"/>
          <w:sz w:val="24"/>
          <w:lang w:eastAsia="en-US"/>
        </w:rPr>
        <w:t xml:space="preserve">Делать предварительный отбор источников информации: </w:t>
      </w:r>
      <w:r w:rsidRPr="00222491">
        <w:rPr>
          <w:i/>
          <w:iCs/>
          <w:color w:val="000000"/>
          <w:sz w:val="24"/>
          <w:lang w:eastAsia="en-US"/>
        </w:rPr>
        <w:t>ориентироваться</w:t>
      </w:r>
      <w:r w:rsidRPr="00222491">
        <w:rPr>
          <w:color w:val="000000"/>
          <w:sz w:val="24"/>
          <w:lang w:eastAsia="en-US"/>
        </w:rPr>
        <w:t xml:space="preserve"> в учебнике (на развороте, в оглавлении, в словаре).</w:t>
      </w:r>
    </w:p>
    <w:p w:rsidR="00222491" w:rsidRPr="00222491" w:rsidRDefault="00222491" w:rsidP="00222491">
      <w:pPr>
        <w:shd w:val="clear" w:color="auto" w:fill="FFFFFF"/>
        <w:spacing w:line="276" w:lineRule="auto"/>
        <w:rPr>
          <w:i/>
          <w:sz w:val="24"/>
          <w:lang w:eastAsia="en-US"/>
        </w:rPr>
      </w:pPr>
      <w:r w:rsidRPr="00222491">
        <w:rPr>
          <w:i/>
          <w:sz w:val="24"/>
          <w:lang w:eastAsia="en-US"/>
        </w:rPr>
        <w:t xml:space="preserve">- </w:t>
      </w:r>
      <w:r w:rsidRPr="00222491">
        <w:rPr>
          <w:color w:val="000000"/>
          <w:sz w:val="24"/>
          <w:lang w:eastAsia="en-US"/>
        </w:rPr>
        <w:t xml:space="preserve">Добывать новые знания: </w:t>
      </w:r>
      <w:r w:rsidRPr="00222491">
        <w:rPr>
          <w:i/>
          <w:iCs/>
          <w:color w:val="000000"/>
          <w:sz w:val="24"/>
          <w:lang w:eastAsia="en-US"/>
        </w:rPr>
        <w:t>находить ответы</w:t>
      </w:r>
      <w:r w:rsidRPr="00222491">
        <w:rPr>
          <w:color w:val="000000"/>
          <w:sz w:val="24"/>
          <w:lang w:eastAsia="en-US"/>
        </w:rPr>
        <w:t xml:space="preserve"> на вопросы, используя учебник, свой жизненный опыт и информацию, полученную на уроке.</w:t>
      </w:r>
    </w:p>
    <w:p w:rsidR="00222491" w:rsidRPr="00222491" w:rsidRDefault="00222491" w:rsidP="00222491">
      <w:pPr>
        <w:shd w:val="clear" w:color="auto" w:fill="FFFFFF"/>
        <w:spacing w:line="276" w:lineRule="auto"/>
        <w:rPr>
          <w:i/>
          <w:sz w:val="24"/>
          <w:lang w:eastAsia="en-US"/>
        </w:rPr>
      </w:pPr>
      <w:r w:rsidRPr="00222491">
        <w:rPr>
          <w:i/>
          <w:sz w:val="24"/>
          <w:lang w:eastAsia="en-US"/>
        </w:rPr>
        <w:t xml:space="preserve">- </w:t>
      </w:r>
      <w:r w:rsidRPr="00222491">
        <w:rPr>
          <w:color w:val="000000"/>
          <w:sz w:val="24"/>
          <w:lang w:eastAsia="en-US"/>
        </w:rPr>
        <w:t xml:space="preserve">Перерабатывать полученную информацию: </w:t>
      </w:r>
      <w:r w:rsidRPr="00222491">
        <w:rPr>
          <w:i/>
          <w:iCs/>
          <w:color w:val="000000"/>
          <w:sz w:val="24"/>
          <w:lang w:eastAsia="en-US"/>
        </w:rPr>
        <w:t>делать</w:t>
      </w:r>
      <w:r w:rsidRPr="00222491">
        <w:rPr>
          <w:color w:val="000000"/>
          <w:sz w:val="24"/>
          <w:lang w:eastAsia="en-US"/>
        </w:rPr>
        <w:t xml:space="preserve"> выводы в результате совместной работы всего класса.</w:t>
      </w:r>
    </w:p>
    <w:p w:rsidR="00222491" w:rsidRPr="00222491" w:rsidRDefault="00222491" w:rsidP="00222491">
      <w:pPr>
        <w:shd w:val="clear" w:color="auto" w:fill="FFFFFF"/>
        <w:spacing w:line="276" w:lineRule="auto"/>
        <w:rPr>
          <w:i/>
          <w:sz w:val="24"/>
          <w:lang w:eastAsia="en-US"/>
        </w:rPr>
      </w:pPr>
      <w:r w:rsidRPr="00222491">
        <w:rPr>
          <w:i/>
          <w:sz w:val="24"/>
          <w:lang w:eastAsia="en-US"/>
        </w:rPr>
        <w:lastRenderedPageBreak/>
        <w:t xml:space="preserve">- </w:t>
      </w:r>
      <w:r w:rsidRPr="00222491">
        <w:rPr>
          <w:color w:val="000000"/>
          <w:sz w:val="24"/>
          <w:lang w:eastAsia="en-US"/>
        </w:rPr>
        <w:t xml:space="preserve">Перерабатывать полученную информацию: </w:t>
      </w:r>
      <w:r w:rsidRPr="00222491">
        <w:rPr>
          <w:i/>
          <w:iCs/>
          <w:color w:val="000000"/>
          <w:sz w:val="24"/>
          <w:lang w:eastAsia="en-US"/>
        </w:rPr>
        <w:t>сравнивать</w:t>
      </w:r>
      <w:r w:rsidRPr="00222491">
        <w:rPr>
          <w:color w:val="000000"/>
          <w:sz w:val="24"/>
          <w:lang w:eastAsia="en-US"/>
        </w:rPr>
        <w:t xml:space="preserve"> и </w:t>
      </w:r>
      <w:r w:rsidRPr="00222491">
        <w:rPr>
          <w:i/>
          <w:iCs/>
          <w:color w:val="000000"/>
          <w:sz w:val="24"/>
          <w:lang w:eastAsia="en-US"/>
        </w:rPr>
        <w:t>группировать</w:t>
      </w:r>
      <w:r w:rsidRPr="00222491">
        <w:rPr>
          <w:color w:val="000000"/>
          <w:sz w:val="24"/>
          <w:lang w:eastAsia="en-US"/>
        </w:rPr>
        <w:t xml:space="preserve">    такие математические объекты, как числа, числовые выражения, равенства, неравенства, плоские геометрические фигуры.</w:t>
      </w:r>
    </w:p>
    <w:p w:rsidR="00222491" w:rsidRPr="00222491" w:rsidRDefault="00222491" w:rsidP="00222491">
      <w:pPr>
        <w:shd w:val="clear" w:color="auto" w:fill="FFFFFF"/>
        <w:spacing w:line="276" w:lineRule="auto"/>
        <w:rPr>
          <w:sz w:val="24"/>
          <w:lang w:eastAsia="en-US"/>
        </w:rPr>
      </w:pPr>
      <w:r w:rsidRPr="00222491">
        <w:rPr>
          <w:i/>
          <w:sz w:val="24"/>
          <w:lang w:eastAsia="en-US"/>
        </w:rPr>
        <w:t xml:space="preserve">- </w:t>
      </w:r>
      <w:r w:rsidRPr="00222491">
        <w:rPr>
          <w:b/>
          <w:bCs/>
          <w:i/>
          <w:iCs/>
          <w:sz w:val="24"/>
          <w:lang w:eastAsia="en-US"/>
        </w:rPr>
        <w:t>Преобразовывать</w:t>
      </w:r>
      <w:r w:rsidRPr="00222491">
        <w:rPr>
          <w:sz w:val="24"/>
          <w:lang w:eastAsia="en-US"/>
        </w:rPr>
        <w:t xml:space="preserve">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схем).</w:t>
      </w:r>
    </w:p>
    <w:p w:rsidR="00222491" w:rsidRPr="00222491" w:rsidRDefault="00222491" w:rsidP="00222491">
      <w:pPr>
        <w:shd w:val="clear" w:color="auto" w:fill="FFFFFF"/>
        <w:spacing w:line="276" w:lineRule="auto"/>
        <w:rPr>
          <w:i/>
          <w:sz w:val="24"/>
          <w:lang w:eastAsia="en-US"/>
        </w:rPr>
      </w:pPr>
      <w:r w:rsidRPr="00222491">
        <w:rPr>
          <w:sz w:val="24"/>
          <w:lang w:eastAsia="en-US"/>
        </w:rPr>
        <w:t>- Познавательный интерес к математической науке.</w:t>
      </w:r>
    </w:p>
    <w:p w:rsidR="00222491" w:rsidRPr="00222491" w:rsidRDefault="00222491" w:rsidP="00222491">
      <w:pPr>
        <w:shd w:val="clear" w:color="auto" w:fill="FFFFFF"/>
        <w:spacing w:line="276" w:lineRule="auto"/>
        <w:rPr>
          <w:i/>
          <w:sz w:val="24"/>
          <w:lang w:eastAsia="en-US"/>
        </w:rPr>
      </w:pPr>
      <w:r w:rsidRPr="00222491">
        <w:rPr>
          <w:i/>
          <w:sz w:val="24"/>
          <w:lang w:eastAsia="en-US"/>
        </w:rPr>
        <w:t xml:space="preserve">- </w:t>
      </w:r>
      <w:r w:rsidRPr="00222491">
        <w:rPr>
          <w:rFonts w:eastAsia="@Arial Unicode MS"/>
          <w:color w:val="000000"/>
          <w:sz w:val="24"/>
          <w:lang w:eastAsia="en-US"/>
        </w:rPr>
        <w:t>О</w:t>
      </w:r>
      <w:r w:rsidRPr="00222491">
        <w:rPr>
          <w:sz w:val="24"/>
          <w:lang w:eastAsia="en-US"/>
        </w:rPr>
        <w:t xml:space="preserve">существлять </w:t>
      </w:r>
      <w:r w:rsidRPr="00222491">
        <w:rPr>
          <w:b/>
          <w:bCs/>
          <w:i/>
          <w:iCs/>
          <w:sz w:val="24"/>
          <w:lang w:eastAsia="en-US"/>
        </w:rPr>
        <w:t>поиск необходимой информации</w:t>
      </w:r>
      <w:r w:rsidRPr="00222491">
        <w:rPr>
          <w:sz w:val="24"/>
          <w:lang w:eastAsia="en-US"/>
        </w:rPr>
        <w:t xml:space="preserve">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Интернета.</w:t>
      </w:r>
    </w:p>
    <w:p w:rsidR="00222491" w:rsidRPr="00222491" w:rsidRDefault="00222491" w:rsidP="00222491">
      <w:pPr>
        <w:tabs>
          <w:tab w:val="num" w:pos="0"/>
        </w:tabs>
        <w:spacing w:before="100" w:beforeAutospacing="1" w:after="100" w:afterAutospacing="1" w:line="276" w:lineRule="auto"/>
        <w:rPr>
          <w:rFonts w:ascii="Calibri" w:eastAsia="Calibri" w:hAnsi="Calibri"/>
          <w:i/>
          <w:iCs/>
          <w:sz w:val="22"/>
          <w:szCs w:val="22"/>
          <w:lang w:eastAsia="en-US"/>
        </w:rPr>
      </w:pPr>
      <w:r w:rsidRPr="00222491">
        <w:rPr>
          <w:rFonts w:ascii="Calibri" w:eastAsia="Calibri" w:hAnsi="Calibri"/>
          <w:i/>
          <w:iCs/>
          <w:sz w:val="22"/>
          <w:szCs w:val="22"/>
          <w:lang w:eastAsia="en-US"/>
        </w:rPr>
        <w:t>Коммуникативные УУД:</w:t>
      </w:r>
    </w:p>
    <w:p w:rsidR="00222491" w:rsidRPr="00222491" w:rsidRDefault="00222491" w:rsidP="00222491">
      <w:pPr>
        <w:tabs>
          <w:tab w:val="num" w:pos="0"/>
        </w:tabs>
        <w:spacing w:before="100" w:beforeAutospacing="1" w:after="100" w:afterAutospacing="1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- </w:t>
      </w:r>
      <w:r w:rsidRPr="00222491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Донести</w:t>
      </w: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 свою позицию до других:</w:t>
      </w:r>
      <w:r w:rsidRPr="00222491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 оформлять</w:t>
      </w: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 свою мысль в устной и письменной речи (на уровне одного предложения или небольшого текста).</w:t>
      </w:r>
    </w:p>
    <w:p w:rsidR="00222491" w:rsidRPr="00222491" w:rsidRDefault="00222491" w:rsidP="00222491">
      <w:pPr>
        <w:tabs>
          <w:tab w:val="num" w:pos="0"/>
        </w:tabs>
        <w:spacing w:before="100" w:beforeAutospacing="1" w:after="100" w:afterAutospacing="1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- </w:t>
      </w:r>
      <w:r w:rsidRPr="00222491">
        <w:rPr>
          <w:rFonts w:ascii="Calibri" w:eastAsia="Calibri" w:hAnsi="Calibri"/>
          <w:i/>
          <w:iCs/>
          <w:sz w:val="22"/>
          <w:szCs w:val="22"/>
          <w:lang w:eastAsia="en-US"/>
        </w:rPr>
        <w:t>Слушать</w:t>
      </w: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 и </w:t>
      </w:r>
      <w:r w:rsidRPr="00222491">
        <w:rPr>
          <w:rFonts w:ascii="Calibri" w:eastAsia="Calibri" w:hAnsi="Calibri"/>
          <w:i/>
          <w:iCs/>
          <w:sz w:val="22"/>
          <w:szCs w:val="22"/>
          <w:lang w:eastAsia="en-US"/>
        </w:rPr>
        <w:t>понимать</w:t>
      </w: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 речь других.</w:t>
      </w:r>
    </w:p>
    <w:p w:rsidR="00222491" w:rsidRPr="00222491" w:rsidRDefault="00222491" w:rsidP="00222491">
      <w:pPr>
        <w:tabs>
          <w:tab w:val="num" w:pos="0"/>
        </w:tabs>
        <w:spacing w:before="100" w:beforeAutospacing="1" w:after="100" w:afterAutospacing="1" w:line="276" w:lineRule="auto"/>
        <w:rPr>
          <w:rFonts w:ascii="Calibri" w:eastAsia="@Arial Unicode MS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-</w:t>
      </w:r>
      <w:r w:rsidRPr="00222491">
        <w:rPr>
          <w:rFonts w:ascii="Calibri" w:eastAsia="Calibri" w:hAnsi="Calibri"/>
          <w:i/>
          <w:iCs/>
          <w:sz w:val="22"/>
          <w:szCs w:val="22"/>
          <w:lang w:eastAsia="en-US"/>
        </w:rPr>
        <w:t>Читать</w:t>
      </w: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 и </w:t>
      </w:r>
      <w:r w:rsidRPr="00222491">
        <w:rPr>
          <w:rFonts w:ascii="Calibri" w:eastAsia="Calibri" w:hAnsi="Calibri"/>
          <w:i/>
          <w:iCs/>
          <w:sz w:val="22"/>
          <w:szCs w:val="22"/>
          <w:lang w:eastAsia="en-US"/>
        </w:rPr>
        <w:t>пересказывать</w:t>
      </w: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 текст. </w:t>
      </w:r>
      <w:r w:rsidRPr="00222491">
        <w:rPr>
          <w:rFonts w:ascii="Calibri" w:eastAsia="@Arial Unicode MS" w:hAnsi="Calibri"/>
          <w:sz w:val="22"/>
          <w:szCs w:val="22"/>
          <w:lang w:eastAsia="en-US"/>
        </w:rPr>
        <w:t>Находить в тексте конкретные сведения, факты, заданные в явном виде.</w:t>
      </w:r>
    </w:p>
    <w:p w:rsidR="00222491" w:rsidRPr="00222491" w:rsidRDefault="00222491" w:rsidP="00222491">
      <w:pPr>
        <w:tabs>
          <w:tab w:val="num" w:pos="0"/>
        </w:tabs>
        <w:spacing w:before="100" w:beforeAutospacing="1" w:after="100" w:afterAutospacing="1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@Arial Unicode MS" w:hAnsi="Calibri"/>
          <w:sz w:val="22"/>
          <w:szCs w:val="22"/>
          <w:lang w:eastAsia="en-US"/>
        </w:rPr>
        <w:t xml:space="preserve">- </w:t>
      </w:r>
      <w:r w:rsidRPr="00222491">
        <w:rPr>
          <w:rFonts w:ascii="Calibri" w:eastAsia="Calibri" w:hAnsi="Calibri"/>
          <w:sz w:val="22"/>
          <w:szCs w:val="22"/>
          <w:lang w:eastAsia="en-US"/>
        </w:rPr>
        <w:t>Совместно</w:t>
      </w:r>
      <w:r w:rsidRPr="00222491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 договариваться</w:t>
      </w: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 о правилах общения и поведения в школе и следовать им.</w:t>
      </w:r>
    </w:p>
    <w:p w:rsidR="00222491" w:rsidRPr="00222491" w:rsidRDefault="00222491" w:rsidP="00222491">
      <w:pPr>
        <w:tabs>
          <w:tab w:val="num" w:pos="0"/>
        </w:tabs>
        <w:spacing w:before="100" w:beforeAutospacing="1" w:after="100" w:afterAutospacing="1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- Учиться выполнять различные роли в группе (лидера, исполнителя, критика).</w:t>
      </w:r>
    </w:p>
    <w:p w:rsidR="00222491" w:rsidRPr="00222491" w:rsidRDefault="00222491" w:rsidP="00222491">
      <w:pPr>
        <w:spacing w:line="276" w:lineRule="auto"/>
        <w:rPr>
          <w:b/>
          <w:bCs/>
          <w:color w:val="000000"/>
          <w:sz w:val="24"/>
        </w:rPr>
      </w:pPr>
      <w:r w:rsidRPr="00222491">
        <w:rPr>
          <w:b/>
          <w:bCs/>
          <w:color w:val="000000"/>
          <w:sz w:val="24"/>
          <w:u w:val="single"/>
        </w:rPr>
        <w:t>Предметными результатами</w:t>
      </w:r>
      <w:r w:rsidRPr="00222491">
        <w:rPr>
          <w:color w:val="000000"/>
          <w:sz w:val="24"/>
          <w:u w:val="single"/>
        </w:rPr>
        <w:t xml:space="preserve"> </w:t>
      </w:r>
      <w:r w:rsidRPr="00222491">
        <w:rPr>
          <w:color w:val="000000"/>
          <w:sz w:val="24"/>
        </w:rPr>
        <w:t>изучения курса «Математика» в 1-м классе являются формирование следующих умений.</w:t>
      </w:r>
    </w:p>
    <w:p w:rsidR="00222491" w:rsidRPr="00222491" w:rsidRDefault="00222491" w:rsidP="00222491">
      <w:pPr>
        <w:tabs>
          <w:tab w:val="num" w:pos="0"/>
        </w:tabs>
        <w:spacing w:line="276" w:lineRule="auto"/>
        <w:rPr>
          <w:color w:val="000000"/>
          <w:sz w:val="24"/>
        </w:rPr>
      </w:pPr>
      <w:r w:rsidRPr="00222491">
        <w:rPr>
          <w:color w:val="000000"/>
          <w:sz w:val="24"/>
        </w:rPr>
        <w:t>Учащиеся</w:t>
      </w:r>
      <w:r w:rsidRPr="00222491">
        <w:rPr>
          <w:b/>
          <w:bCs/>
          <w:i/>
          <w:iCs/>
          <w:color w:val="000000"/>
          <w:sz w:val="24"/>
        </w:rPr>
        <w:t xml:space="preserve"> должны знать</w:t>
      </w:r>
      <w:r w:rsidRPr="00222491">
        <w:rPr>
          <w:color w:val="000000"/>
          <w:sz w:val="24"/>
        </w:rPr>
        <w:t>:</w:t>
      </w:r>
    </w:p>
    <w:p w:rsidR="00222491" w:rsidRPr="00222491" w:rsidRDefault="00222491" w:rsidP="00222491">
      <w:pPr>
        <w:spacing w:after="200" w:line="276" w:lineRule="auto"/>
        <w:ind w:left="360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- названия и обозначения действий сложения и вычитания, таблицу сложения чисел в пределах 20 и соответствующие случаи вычитания</w:t>
      </w:r>
    </w:p>
    <w:p w:rsidR="00222491" w:rsidRPr="00222491" w:rsidRDefault="00222491" w:rsidP="00222491">
      <w:pPr>
        <w:spacing w:line="276" w:lineRule="auto"/>
        <w:rPr>
          <w:sz w:val="24"/>
          <w:lang w:eastAsia="en-US"/>
        </w:rPr>
      </w:pPr>
      <w:r w:rsidRPr="00222491">
        <w:rPr>
          <w:color w:val="000000"/>
          <w:sz w:val="24"/>
          <w:lang w:eastAsia="en-US"/>
        </w:rPr>
        <w:t xml:space="preserve">Учащиеся </w:t>
      </w:r>
      <w:r w:rsidRPr="00222491">
        <w:rPr>
          <w:b/>
          <w:bCs/>
          <w:i/>
          <w:iCs/>
          <w:color w:val="000000"/>
          <w:sz w:val="24"/>
          <w:lang w:eastAsia="en-US"/>
        </w:rPr>
        <w:t>должны уметь</w:t>
      </w:r>
      <w:r w:rsidRPr="00222491">
        <w:rPr>
          <w:color w:val="000000"/>
          <w:sz w:val="24"/>
          <w:lang w:eastAsia="en-US"/>
        </w:rPr>
        <w:t>:</w:t>
      </w:r>
      <w:r w:rsidRPr="00222491">
        <w:rPr>
          <w:sz w:val="24"/>
          <w:lang w:eastAsia="en-US"/>
        </w:rPr>
        <w:t xml:space="preserve"> </w:t>
      </w:r>
    </w:p>
    <w:p w:rsidR="00222491" w:rsidRPr="00222491" w:rsidRDefault="00222491" w:rsidP="00222491">
      <w:pPr>
        <w:spacing w:line="276" w:lineRule="auto"/>
        <w:ind w:left="360"/>
        <w:rPr>
          <w:sz w:val="24"/>
          <w:lang w:eastAsia="en-US"/>
        </w:rPr>
      </w:pPr>
      <w:r w:rsidRPr="00222491">
        <w:rPr>
          <w:sz w:val="24"/>
          <w:lang w:eastAsia="en-US"/>
        </w:rPr>
        <w:t>- Оценивать количество предметов числом и проверять сделанные оценки подсчетом в пределах 20</w:t>
      </w:r>
    </w:p>
    <w:p w:rsidR="00222491" w:rsidRPr="00222491" w:rsidRDefault="00222491" w:rsidP="00222491">
      <w:pPr>
        <w:spacing w:after="200" w:line="276" w:lineRule="auto"/>
        <w:ind w:left="360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- Вести счет, как в прямом, так и в обратном порядке в пределах 20</w:t>
      </w:r>
    </w:p>
    <w:p w:rsidR="00222491" w:rsidRPr="00222491" w:rsidRDefault="00222491" w:rsidP="00222491">
      <w:pPr>
        <w:spacing w:after="200" w:line="276" w:lineRule="auto"/>
        <w:ind w:left="360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- Записывать и сравнивать числа  в пределах 20</w:t>
      </w:r>
    </w:p>
    <w:p w:rsidR="00222491" w:rsidRPr="00222491" w:rsidRDefault="00222491" w:rsidP="00222491">
      <w:pPr>
        <w:spacing w:after="200" w:line="276" w:lineRule="auto"/>
        <w:ind w:left="360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- Находить значение числового выражения в 1-2 действия в пределах 20 (без скобок)</w:t>
      </w:r>
    </w:p>
    <w:p w:rsidR="00222491" w:rsidRPr="00222491" w:rsidRDefault="00222491" w:rsidP="00222491">
      <w:pPr>
        <w:spacing w:after="200" w:line="276" w:lineRule="auto"/>
        <w:ind w:left="360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lastRenderedPageBreak/>
        <w:t xml:space="preserve">- Решать задачи в 1-2 действия, раскрывающие конкретный смысл действий сложения и вычитания, а также задачи на нахождение числа, которое на несколько единиц больше (меньше) данного и </w:t>
      </w:r>
    </w:p>
    <w:p w:rsidR="00222491" w:rsidRPr="00222491" w:rsidRDefault="00222491" w:rsidP="00222491">
      <w:pPr>
        <w:spacing w:after="200" w:line="276" w:lineRule="auto"/>
        <w:ind w:left="360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- Проводить измерение длины отрезка и длины ломаной </w:t>
      </w:r>
    </w:p>
    <w:p w:rsidR="00222491" w:rsidRPr="00222491" w:rsidRDefault="00222491" w:rsidP="00222491">
      <w:pPr>
        <w:spacing w:after="200" w:line="276" w:lineRule="auto"/>
        <w:ind w:left="360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- Строить отрезок заданной длины</w:t>
      </w:r>
    </w:p>
    <w:p w:rsidR="00222491" w:rsidRPr="00222491" w:rsidRDefault="00222491" w:rsidP="00222491">
      <w:pPr>
        <w:spacing w:after="200" w:line="276" w:lineRule="auto"/>
        <w:ind w:left="360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- Вычислять длину ломаной.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</w:p>
    <w:p w:rsidR="00222491" w:rsidRPr="00222491" w:rsidRDefault="00222491" w:rsidP="00222491">
      <w:pPr>
        <w:tabs>
          <w:tab w:val="num" w:pos="0"/>
        </w:tabs>
        <w:spacing w:line="276" w:lineRule="auto"/>
        <w:rPr>
          <w:color w:val="000000"/>
          <w:sz w:val="24"/>
        </w:rPr>
      </w:pPr>
      <w:r w:rsidRPr="00222491">
        <w:rPr>
          <w:b/>
          <w:i/>
          <w:iCs/>
          <w:color w:val="000000"/>
          <w:sz w:val="24"/>
        </w:rPr>
        <w:t>Учащиеся в совместной деятельности с учителем имеют возможность научиться:</w:t>
      </w:r>
      <w:r w:rsidRPr="00222491">
        <w:rPr>
          <w:color w:val="000000"/>
          <w:sz w:val="24"/>
        </w:rPr>
        <w:t xml:space="preserve"> </w:t>
      </w:r>
    </w:p>
    <w:p w:rsidR="00222491" w:rsidRPr="00222491" w:rsidRDefault="00222491" w:rsidP="00222491">
      <w:pPr>
        <w:spacing w:before="100" w:beforeAutospacing="1" w:after="100" w:afterAutospacing="1" w:line="276" w:lineRule="auto"/>
        <w:ind w:left="360"/>
        <w:rPr>
          <w:i/>
          <w:color w:val="000000"/>
          <w:sz w:val="24"/>
          <w:lang w:eastAsia="en-US"/>
        </w:rPr>
      </w:pPr>
      <w:r w:rsidRPr="00222491">
        <w:rPr>
          <w:i/>
          <w:color w:val="000000"/>
          <w:sz w:val="24"/>
          <w:lang w:eastAsia="en-US"/>
        </w:rPr>
        <w:t>- использовать в процессе вычислений знание переместительного свойства сложения; (повышенный уровень)</w:t>
      </w:r>
    </w:p>
    <w:p w:rsidR="00222491" w:rsidRPr="00222491" w:rsidRDefault="00222491" w:rsidP="00222491">
      <w:pPr>
        <w:spacing w:before="100" w:beforeAutospacing="1" w:after="100" w:afterAutospacing="1" w:line="276" w:lineRule="auto"/>
        <w:ind w:left="360"/>
        <w:rPr>
          <w:i/>
          <w:color w:val="000000"/>
          <w:sz w:val="24"/>
          <w:lang w:eastAsia="en-US"/>
        </w:rPr>
      </w:pPr>
      <w:r w:rsidRPr="00222491">
        <w:rPr>
          <w:i/>
          <w:color w:val="000000"/>
          <w:sz w:val="24"/>
          <w:lang w:eastAsia="en-US"/>
        </w:rPr>
        <w:t>- использовать в процессе измерения знание единиц измерения длин</w:t>
      </w:r>
      <w:proofErr w:type="gramStart"/>
      <w:r w:rsidRPr="00222491">
        <w:rPr>
          <w:i/>
          <w:color w:val="000000"/>
          <w:sz w:val="24"/>
          <w:lang w:eastAsia="en-US"/>
        </w:rPr>
        <w:t>ы(</w:t>
      </w:r>
      <w:proofErr w:type="gramEnd"/>
      <w:r w:rsidRPr="00222491">
        <w:rPr>
          <w:i/>
          <w:color w:val="000000"/>
          <w:sz w:val="24"/>
          <w:lang w:eastAsia="en-US"/>
        </w:rPr>
        <w:t>сантиметр, дециметр), объёма (литр) и массы (килограмм);</w:t>
      </w:r>
    </w:p>
    <w:p w:rsidR="00222491" w:rsidRPr="00222491" w:rsidRDefault="00222491" w:rsidP="00222491">
      <w:pPr>
        <w:spacing w:before="100" w:beforeAutospacing="1" w:after="100" w:afterAutospacing="1" w:line="276" w:lineRule="auto"/>
        <w:ind w:left="360"/>
        <w:rPr>
          <w:i/>
          <w:color w:val="000000"/>
          <w:sz w:val="24"/>
          <w:lang w:eastAsia="en-US"/>
        </w:rPr>
      </w:pPr>
      <w:r w:rsidRPr="00222491">
        <w:rPr>
          <w:i/>
          <w:color w:val="000000"/>
          <w:sz w:val="24"/>
          <w:lang w:eastAsia="en-US"/>
        </w:rPr>
        <w:t>- выделять как основание классификации такие признаки предметов, как цвет, форма, размер, назначение, материал;</w:t>
      </w:r>
    </w:p>
    <w:p w:rsidR="00222491" w:rsidRPr="00222491" w:rsidRDefault="00222491" w:rsidP="00222491">
      <w:pPr>
        <w:spacing w:before="100" w:beforeAutospacing="1" w:after="100" w:afterAutospacing="1" w:line="276" w:lineRule="auto"/>
        <w:ind w:left="360"/>
        <w:rPr>
          <w:i/>
          <w:color w:val="000000"/>
          <w:sz w:val="24"/>
          <w:lang w:eastAsia="en-US"/>
        </w:rPr>
      </w:pPr>
      <w:r w:rsidRPr="00222491">
        <w:rPr>
          <w:i/>
          <w:color w:val="000000"/>
          <w:sz w:val="24"/>
          <w:lang w:eastAsia="en-US"/>
        </w:rPr>
        <w:t>- выделять часть предметов из большей группы на основании общего признака (видовое отличие);</w:t>
      </w:r>
    </w:p>
    <w:p w:rsidR="00222491" w:rsidRPr="00222491" w:rsidRDefault="00222491" w:rsidP="00222491">
      <w:pPr>
        <w:spacing w:before="100" w:beforeAutospacing="1" w:after="100" w:afterAutospacing="1" w:line="276" w:lineRule="auto"/>
        <w:ind w:left="360"/>
        <w:rPr>
          <w:i/>
          <w:color w:val="000000"/>
          <w:sz w:val="24"/>
          <w:lang w:eastAsia="en-US"/>
        </w:rPr>
      </w:pPr>
      <w:r w:rsidRPr="00222491">
        <w:rPr>
          <w:i/>
          <w:color w:val="000000"/>
          <w:sz w:val="24"/>
          <w:lang w:eastAsia="en-US"/>
        </w:rPr>
        <w:t>- производить классификацию предметов, математических объектов по одному основанию;</w:t>
      </w:r>
    </w:p>
    <w:p w:rsidR="00222491" w:rsidRPr="00222491" w:rsidRDefault="00222491" w:rsidP="00222491">
      <w:pPr>
        <w:spacing w:before="100" w:beforeAutospacing="1" w:after="100" w:afterAutospacing="1" w:line="276" w:lineRule="auto"/>
        <w:ind w:left="360"/>
        <w:rPr>
          <w:i/>
          <w:color w:val="000000"/>
          <w:sz w:val="24"/>
          <w:lang w:eastAsia="en-US"/>
        </w:rPr>
      </w:pPr>
      <w:r w:rsidRPr="00222491">
        <w:rPr>
          <w:i/>
          <w:color w:val="000000"/>
          <w:sz w:val="24"/>
          <w:lang w:eastAsia="en-US"/>
        </w:rPr>
        <w:t>- решать задачи в два действия на сложение и вычитание;</w:t>
      </w:r>
    </w:p>
    <w:p w:rsidR="00222491" w:rsidRPr="00222491" w:rsidRDefault="00222491" w:rsidP="00222491">
      <w:pPr>
        <w:spacing w:before="100" w:beforeAutospacing="1" w:after="100" w:afterAutospacing="1" w:line="276" w:lineRule="auto"/>
        <w:ind w:left="360"/>
        <w:rPr>
          <w:i/>
          <w:color w:val="000000"/>
          <w:sz w:val="24"/>
          <w:lang w:eastAsia="en-US"/>
        </w:rPr>
      </w:pPr>
      <w:r w:rsidRPr="00222491">
        <w:rPr>
          <w:i/>
          <w:color w:val="000000"/>
          <w:sz w:val="24"/>
          <w:lang w:eastAsia="en-US"/>
        </w:rPr>
        <w:t>- узнавать и называть плоские геометрические фигуры: треугольник, четырёхугольник, пятиугольник, шестиугольник, многоугольник; выделять из множества четырёхугольников прямоугольники, из множества прямоугольников – квадраты,</w:t>
      </w:r>
    </w:p>
    <w:p w:rsidR="00222491" w:rsidRPr="00222491" w:rsidRDefault="00222491" w:rsidP="00222491">
      <w:pPr>
        <w:spacing w:before="100" w:beforeAutospacing="1" w:after="100" w:afterAutospacing="1" w:line="276" w:lineRule="auto"/>
        <w:ind w:left="360"/>
        <w:rPr>
          <w:i/>
          <w:color w:val="000000"/>
          <w:sz w:val="24"/>
          <w:lang w:eastAsia="en-US"/>
        </w:rPr>
      </w:pPr>
      <w:r w:rsidRPr="00222491">
        <w:rPr>
          <w:i/>
          <w:color w:val="000000"/>
          <w:sz w:val="24"/>
          <w:lang w:eastAsia="en-US"/>
        </w:rPr>
        <w:t>- определять длину данного отрезка;</w:t>
      </w:r>
    </w:p>
    <w:p w:rsidR="00222491" w:rsidRPr="00222491" w:rsidRDefault="00222491" w:rsidP="00222491">
      <w:pPr>
        <w:spacing w:before="100" w:beforeAutospacing="1" w:after="100" w:afterAutospacing="1" w:line="276" w:lineRule="auto"/>
        <w:ind w:left="360"/>
        <w:rPr>
          <w:i/>
          <w:color w:val="000000"/>
          <w:sz w:val="24"/>
          <w:lang w:eastAsia="en-US"/>
        </w:rPr>
      </w:pPr>
      <w:r w:rsidRPr="00222491">
        <w:rPr>
          <w:i/>
          <w:color w:val="000000"/>
          <w:sz w:val="24"/>
          <w:lang w:eastAsia="en-US"/>
        </w:rPr>
        <w:t>- заполнять таблицу, содержащую не более трёх строк и трёх столбцов; (повышенный уровень)</w:t>
      </w:r>
    </w:p>
    <w:p w:rsidR="00222491" w:rsidRPr="00222491" w:rsidRDefault="00222491" w:rsidP="00222491">
      <w:pPr>
        <w:spacing w:before="100" w:beforeAutospacing="1" w:after="100" w:afterAutospacing="1" w:line="276" w:lineRule="auto"/>
        <w:ind w:left="360"/>
        <w:rPr>
          <w:i/>
          <w:color w:val="000000"/>
          <w:sz w:val="24"/>
          <w:lang w:eastAsia="en-US"/>
        </w:rPr>
      </w:pPr>
      <w:r w:rsidRPr="00222491">
        <w:rPr>
          <w:i/>
          <w:color w:val="000000"/>
          <w:sz w:val="24"/>
          <w:lang w:eastAsia="en-US"/>
        </w:rPr>
        <w:t>- решать арифметические ребусы и числовые головоломки, содержащие не более двух действий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lastRenderedPageBreak/>
        <w:t xml:space="preserve"> </w:t>
      </w:r>
      <w:r w:rsidRPr="00222491">
        <w:rPr>
          <w:rFonts w:ascii="Calibri" w:eastAsia="Calibri" w:hAnsi="Calibri"/>
          <w:b/>
          <w:bCs/>
          <w:sz w:val="22"/>
          <w:szCs w:val="22"/>
          <w:lang w:eastAsia="en-US"/>
        </w:rPr>
        <w:t>Основное содержание  предмета.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Обучение  математике по программе «Школа России» представлено разделами: 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1.«Числа и величины», 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2.«Арифметические действия»,  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3.«Текстовые задачи», 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4.«Пространственные отношения. 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5. «Геометрические фигуры»,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 6.«Геометрические величины»,  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7.«Работа с информацией». Новый раздел «Работа с информацией» изучается на основе содержания всех других разделов курса математики.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       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360"/>
        <w:rPr>
          <w:rFonts w:ascii="Calibri" w:eastAsia="Calibri" w:hAnsi="Calibri"/>
          <w:sz w:val="22"/>
          <w:szCs w:val="22"/>
          <w:u w:val="single"/>
          <w:lang w:eastAsia="en-US"/>
        </w:rPr>
      </w:pPr>
      <w:r w:rsidRPr="00222491">
        <w:rPr>
          <w:rFonts w:ascii="Calibri" w:eastAsia="Calibri" w:hAnsi="Calibri"/>
          <w:b/>
          <w:bCs/>
          <w:sz w:val="22"/>
          <w:szCs w:val="22"/>
          <w:lang w:eastAsia="en-US"/>
        </w:rPr>
        <w:t>Содержание курса  начального общего образования по учебному предмету.</w:t>
      </w:r>
      <w:r w:rsidRPr="00222491">
        <w:rPr>
          <w:rFonts w:ascii="Calibri" w:eastAsia="Calibri" w:hAnsi="Calibri"/>
          <w:b/>
          <w:bCs/>
          <w:sz w:val="22"/>
          <w:szCs w:val="22"/>
          <w:u w:val="single"/>
          <w:lang w:eastAsia="en-US"/>
        </w:rPr>
        <w:t xml:space="preserve"> 1.Числа и величины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Счёт предметов. Чтение и запись чисел от нуля до миллиона. Классы и разряды. Представление многозначных чисел в виде суммы разрядных слагаемых. Сравнение и упорядочение чисел, знаки сравнения.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Измерение величин; сравнение и упорядочение величин. Единицы массы (грамм, килограмм, центнер, тонна), вместимости (литр), времени (секунда, минута, час). Соотношения между единицами измерения однородных величин. Сравнение и упорядочение однородных величин. Доля величины (половина, треть, четверть, десятая, сотая, тысячная). 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u w:val="single"/>
          <w:lang w:eastAsia="en-US"/>
        </w:rPr>
      </w:pPr>
      <w:r w:rsidRPr="00222491">
        <w:rPr>
          <w:rFonts w:ascii="Calibri" w:eastAsia="Calibri" w:hAnsi="Calibri"/>
          <w:b/>
          <w:bCs/>
          <w:sz w:val="22"/>
          <w:szCs w:val="22"/>
          <w:u w:val="single"/>
          <w:lang w:eastAsia="en-US"/>
        </w:rPr>
        <w:t xml:space="preserve"> 2.Арифметические действия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Сложение, вычитание, умножение и деление. Названия компонентов арифметических действий, знаки действий. Таблица сложения. Таблица умножения. Связь между сложением и вычитанием, умножением и делением. Нахождение неизвестного компонента арифметического действия. Деление с остатком.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lastRenderedPageBreak/>
        <w:t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свойств арифметических действий в вычислениях (перестановка и группировка слагаемых в сумме, множителей в произведении; умножение суммы и разности на число).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Алгоритмы письменного сложения, вычитания, умножения и деления многозначных чисел. Способы проверки правильности вычислений (алгоритм, обратное действие, оценка достоверности, прикидка результата, вычисление на калькуляторе).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u w:val="single"/>
          <w:lang w:eastAsia="en-US"/>
        </w:rPr>
      </w:pPr>
      <w:r w:rsidRPr="00222491">
        <w:rPr>
          <w:rFonts w:ascii="Calibri" w:eastAsia="Calibri" w:hAnsi="Calibri"/>
          <w:b/>
          <w:bCs/>
          <w:sz w:val="22"/>
          <w:szCs w:val="22"/>
          <w:u w:val="single"/>
          <w:lang w:eastAsia="en-US"/>
        </w:rPr>
        <w:t>3.Работа с текстовыми задачами.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Решение текстовых задач арифметическим способом. Планирование хода решения задачи. Представление текста задачи (таблица, схема, диаграмма и другие модели).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Задачи, содержащие отношения «больше (меньше) </w:t>
      </w:r>
      <w:proofErr w:type="gramStart"/>
      <w:r w:rsidRPr="00222491">
        <w:rPr>
          <w:rFonts w:ascii="Calibri" w:eastAsia="Calibri" w:hAnsi="Calibri"/>
          <w:sz w:val="22"/>
          <w:szCs w:val="22"/>
          <w:lang w:eastAsia="en-US"/>
        </w:rPr>
        <w:t>на</w:t>
      </w:r>
      <w:proofErr w:type="gramEnd"/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... «, «больше (меньше) в...». </w:t>
      </w:r>
      <w:proofErr w:type="gramStart"/>
      <w:r w:rsidRPr="00222491">
        <w:rPr>
          <w:rFonts w:ascii="Calibri" w:eastAsia="Calibri" w:hAnsi="Calibri"/>
          <w:sz w:val="22"/>
          <w:szCs w:val="22"/>
          <w:lang w:eastAsia="en-US"/>
        </w:rPr>
        <w:t>Зависимости между величинами, характеризующими процессы движения, работы, купли-продажи и  др. Скорость, время, путь, объём работы, время, производительность труда; количество товара, его цена и стоимость и др.</w:t>
      </w:r>
      <w:proofErr w:type="gramEnd"/>
    </w:p>
    <w:p w:rsidR="00222491" w:rsidRPr="00222491" w:rsidRDefault="00222491" w:rsidP="00222491">
      <w:pPr>
        <w:shd w:val="clear" w:color="auto" w:fill="FFFFFF"/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Задачи на нахождение доли целого и целого по его доле.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u w:val="single"/>
          <w:lang w:eastAsia="en-US"/>
        </w:rPr>
      </w:pPr>
      <w:r w:rsidRPr="00222491">
        <w:rPr>
          <w:rFonts w:ascii="Calibri" w:eastAsia="Calibri" w:hAnsi="Calibri"/>
          <w:b/>
          <w:bCs/>
          <w:sz w:val="22"/>
          <w:szCs w:val="22"/>
          <w:u w:val="single"/>
          <w:lang w:eastAsia="en-US"/>
        </w:rPr>
        <w:t>4.Пространственные  отношения. Геометрические фигуры.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Взаимное расположение предметов в пространстве и  на  плоскости (выше - ниже, слева </w:t>
      </w:r>
      <w:proofErr w:type="gramStart"/>
      <w:r w:rsidRPr="00222491">
        <w:rPr>
          <w:rFonts w:ascii="Calibri" w:eastAsia="Calibri" w:hAnsi="Calibri"/>
          <w:sz w:val="22"/>
          <w:szCs w:val="22"/>
          <w:lang w:eastAsia="en-US"/>
        </w:rPr>
        <w:t>-с</w:t>
      </w:r>
      <w:proofErr w:type="gramEnd"/>
      <w:r w:rsidRPr="00222491">
        <w:rPr>
          <w:rFonts w:ascii="Calibri" w:eastAsia="Calibri" w:hAnsi="Calibri"/>
          <w:sz w:val="22"/>
          <w:szCs w:val="22"/>
          <w:lang w:eastAsia="en-US"/>
        </w:rPr>
        <w:t>права, сверху – снизу, ближе— дальше, между и пр.).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 Использование чертёжных инструментов для выполнения построений.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Геометрические формы в окружающем мире. Распознавание и называние: куб, шар, параллелепипед, пирамида, цилиндр, конус.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u w:val="single"/>
          <w:lang w:eastAsia="en-US"/>
        </w:rPr>
      </w:pPr>
      <w:r w:rsidRPr="00222491">
        <w:rPr>
          <w:rFonts w:ascii="Calibri" w:eastAsia="Calibri" w:hAnsi="Calibri"/>
          <w:b/>
          <w:bCs/>
          <w:sz w:val="22"/>
          <w:szCs w:val="22"/>
          <w:u w:val="single"/>
          <w:lang w:eastAsia="en-US"/>
        </w:rPr>
        <w:t>5.Геометрические величины.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Геометрические величины и их измерение. Измерение длины отрезка. Единицы длины (миллиметр, сантиметр, дециметр, метр, километр). Периметр. Вычисление периметра многоугольника.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Площадь геометрической фигуры. Единицы площади (квадратный сантиметр, квадратный дециметр, квадратный метр). Точное и приближённое измерение площади геометрической фигуры. Вычисление площади прямоугольника.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u w:val="single"/>
          <w:lang w:eastAsia="en-US"/>
        </w:rPr>
      </w:pPr>
      <w:r w:rsidRPr="00222491">
        <w:rPr>
          <w:rFonts w:ascii="Calibri" w:eastAsia="Calibri" w:hAnsi="Calibri"/>
          <w:b/>
          <w:bCs/>
          <w:sz w:val="22"/>
          <w:szCs w:val="22"/>
          <w:u w:val="single"/>
          <w:lang w:eastAsia="en-US"/>
        </w:rPr>
        <w:t>6.Работа с информацией.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lastRenderedPageBreak/>
        <w:t>Сбор и представление информации, связанной со счётом (пересчётом), измерением величин; фиксирование, анализ полученной информации.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Построение простейших логических выражений с помощью логических связок и слов («… и/или …», «если …, то …», «вер</w:t>
      </w:r>
      <w:r w:rsidRPr="00222491">
        <w:rPr>
          <w:rFonts w:ascii="Calibri" w:eastAsia="Calibri" w:hAnsi="Calibri"/>
          <w:sz w:val="22"/>
          <w:szCs w:val="22"/>
          <w:lang w:eastAsia="en-US"/>
        </w:rPr>
        <w:softHyphen/>
        <w:t>но/неверно, что …», «каждый», «все», «найдётся», «не»); истинность утверждений.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Составление конечной последовательности (цепочки) пред</w:t>
      </w:r>
      <w:r w:rsidRPr="00222491">
        <w:rPr>
          <w:rFonts w:ascii="Calibri" w:eastAsia="Calibri" w:hAnsi="Calibri"/>
          <w:sz w:val="22"/>
          <w:szCs w:val="22"/>
          <w:lang w:eastAsia="en-US"/>
        </w:rPr>
        <w:softHyphen/>
        <w:t>метов, чисел, геометрических фигур и др. по правилу. Составление, запись и выполнение простого алгоритма, плана поиска информации.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Чтение и заполнение таблицы. Интерпретация данных таб</w:t>
      </w:r>
      <w:r w:rsidRPr="00222491">
        <w:rPr>
          <w:rFonts w:ascii="Calibri" w:eastAsia="Calibri" w:hAnsi="Calibri"/>
          <w:sz w:val="22"/>
          <w:szCs w:val="22"/>
          <w:lang w:eastAsia="en-US"/>
        </w:rPr>
        <w:softHyphen/>
        <w:t>лицы.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Чтение столбчатой диаграммы.</w:t>
      </w:r>
    </w:p>
    <w:p w:rsidR="00A344D4" w:rsidRDefault="00A344D4" w:rsidP="00222491">
      <w:pPr>
        <w:spacing w:after="200" w:line="276" w:lineRule="auto"/>
        <w:jc w:val="center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</w:p>
    <w:p w:rsidR="00A344D4" w:rsidRDefault="00A344D4" w:rsidP="00222491">
      <w:pPr>
        <w:spacing w:after="200" w:line="276" w:lineRule="auto"/>
        <w:jc w:val="center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</w:p>
    <w:p w:rsidR="00A344D4" w:rsidRDefault="00A344D4" w:rsidP="00222491">
      <w:pPr>
        <w:spacing w:after="200" w:line="276" w:lineRule="auto"/>
        <w:jc w:val="center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</w:p>
    <w:p w:rsidR="00A344D4" w:rsidRDefault="00A344D4" w:rsidP="00222491">
      <w:pPr>
        <w:spacing w:after="200" w:line="276" w:lineRule="auto"/>
        <w:jc w:val="center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</w:p>
    <w:p w:rsidR="00A344D4" w:rsidRDefault="00A344D4" w:rsidP="00222491">
      <w:pPr>
        <w:spacing w:after="200" w:line="276" w:lineRule="auto"/>
        <w:jc w:val="center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</w:p>
    <w:p w:rsidR="00A344D4" w:rsidRDefault="00A344D4" w:rsidP="00222491">
      <w:pPr>
        <w:spacing w:after="200" w:line="276" w:lineRule="auto"/>
        <w:jc w:val="center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</w:p>
    <w:p w:rsidR="00A344D4" w:rsidRDefault="00A344D4" w:rsidP="00222491">
      <w:pPr>
        <w:spacing w:after="200" w:line="276" w:lineRule="auto"/>
        <w:jc w:val="center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</w:p>
    <w:p w:rsidR="003675C3" w:rsidRDefault="003675C3" w:rsidP="00222491">
      <w:pPr>
        <w:spacing w:after="200" w:line="276" w:lineRule="auto"/>
        <w:jc w:val="center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</w:p>
    <w:p w:rsidR="003675C3" w:rsidRDefault="003675C3" w:rsidP="00222491">
      <w:pPr>
        <w:spacing w:after="200" w:line="276" w:lineRule="auto"/>
        <w:jc w:val="center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</w:p>
    <w:p w:rsidR="003675C3" w:rsidRDefault="003675C3" w:rsidP="00222491">
      <w:pPr>
        <w:spacing w:after="200" w:line="276" w:lineRule="auto"/>
        <w:jc w:val="center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</w:p>
    <w:p w:rsidR="003675C3" w:rsidRDefault="003675C3" w:rsidP="00222491">
      <w:pPr>
        <w:spacing w:after="200" w:line="276" w:lineRule="auto"/>
        <w:jc w:val="center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</w:p>
    <w:p w:rsidR="003675C3" w:rsidRDefault="003675C3" w:rsidP="00222491">
      <w:pPr>
        <w:spacing w:after="200" w:line="276" w:lineRule="auto"/>
        <w:jc w:val="center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</w:p>
    <w:p w:rsidR="003675C3" w:rsidRDefault="003675C3" w:rsidP="00222491">
      <w:pPr>
        <w:spacing w:after="200" w:line="276" w:lineRule="auto"/>
        <w:jc w:val="center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</w:p>
    <w:p w:rsidR="00222491" w:rsidRPr="00222491" w:rsidRDefault="00222491" w:rsidP="00222491">
      <w:pPr>
        <w:spacing w:after="200" w:line="276" w:lineRule="auto"/>
        <w:jc w:val="center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  <w:r w:rsidRPr="00222491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lastRenderedPageBreak/>
        <w:t>Тематическое планирование</w:t>
      </w:r>
    </w:p>
    <w:p w:rsidR="00222491" w:rsidRPr="00222491" w:rsidRDefault="00222491" w:rsidP="00222491">
      <w:pPr>
        <w:spacing w:after="200" w:line="276" w:lineRule="auto"/>
        <w:jc w:val="center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  <w:r w:rsidRPr="00222491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Математика 1 класс </w:t>
      </w:r>
    </w:p>
    <w:p w:rsidR="00222491" w:rsidRPr="00222491" w:rsidRDefault="00222491" w:rsidP="00222491">
      <w:pPr>
        <w:spacing w:after="200" w:line="276" w:lineRule="auto"/>
        <w:jc w:val="center"/>
        <w:rPr>
          <w:rFonts w:ascii="Calibri" w:eastAsia="Calibri" w:hAnsi="Calibri"/>
          <w:i/>
          <w:iCs/>
          <w:sz w:val="22"/>
          <w:szCs w:val="22"/>
          <w:lang w:eastAsia="en-US"/>
        </w:rPr>
      </w:pPr>
      <w:r w:rsidRPr="00222491">
        <w:rPr>
          <w:rFonts w:ascii="Calibri" w:eastAsia="Calibri" w:hAnsi="Calibri"/>
          <w:i/>
          <w:iCs/>
          <w:sz w:val="22"/>
          <w:szCs w:val="22"/>
          <w:lang w:eastAsia="en-US"/>
        </w:rPr>
        <w:t>УМК «Школа России»</w:t>
      </w:r>
    </w:p>
    <w:p w:rsidR="00222491" w:rsidRPr="00222491" w:rsidRDefault="00222491" w:rsidP="00222491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74"/>
        <w:gridCol w:w="7762"/>
      </w:tblGrid>
      <w:tr w:rsidR="00222491" w:rsidRPr="00222491" w:rsidTr="0012691C">
        <w:tc>
          <w:tcPr>
            <w:tcW w:w="5000" w:type="pct"/>
            <w:gridSpan w:val="2"/>
            <w:vAlign w:val="center"/>
          </w:tcPr>
          <w:p w:rsidR="0046249D" w:rsidRDefault="00222491" w:rsidP="0046249D">
            <w:pPr>
              <w:spacing w:after="108" w:line="276" w:lineRule="auto"/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pPrChange w:id="1" w:author="школа" w:date="2017-06-08T12:22:00Z">
                <w:pPr>
                  <w:spacing w:after="200" w:line="276" w:lineRule="auto"/>
                  <w:jc w:val="center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Числа и величины (31час)</w:t>
            </w:r>
          </w:p>
        </w:tc>
      </w:tr>
      <w:tr w:rsidR="00222491" w:rsidRPr="00222491" w:rsidTr="0012691C">
        <w:tc>
          <w:tcPr>
            <w:tcW w:w="2518" w:type="pct"/>
            <w:vAlign w:val="center"/>
          </w:tcPr>
          <w:p w:rsidR="0046249D" w:rsidRDefault="00222491" w:rsidP="0046249D">
            <w:pPr>
              <w:spacing w:after="108" w:line="276" w:lineRule="auto"/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pPrChange w:id="2" w:author="школа" w:date="2017-06-08T12:22:00Z">
                <w:pPr>
                  <w:spacing w:after="200" w:line="276" w:lineRule="auto"/>
                  <w:jc w:val="center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Содержание курса</w:t>
            </w:r>
          </w:p>
        </w:tc>
        <w:tc>
          <w:tcPr>
            <w:tcW w:w="2482" w:type="pct"/>
            <w:vAlign w:val="center"/>
          </w:tcPr>
          <w:p w:rsidR="0046249D" w:rsidRDefault="00222491" w:rsidP="0046249D">
            <w:pPr>
              <w:spacing w:after="108" w:line="276" w:lineRule="auto"/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pPrChange w:id="3" w:author="школа" w:date="2017-06-08T12:22:00Z">
                <w:pPr>
                  <w:spacing w:before="100" w:beforeAutospacing="1" w:after="200" w:afterAutospacing="1" w:line="276" w:lineRule="auto"/>
                  <w:jc w:val="center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Характеристика деятельности учащихся</w:t>
            </w:r>
          </w:p>
        </w:tc>
      </w:tr>
      <w:tr w:rsidR="00222491" w:rsidRPr="00222491" w:rsidTr="0012691C">
        <w:tc>
          <w:tcPr>
            <w:tcW w:w="2518" w:type="pct"/>
          </w:tcPr>
          <w:p w:rsidR="0046249D" w:rsidRDefault="00222491" w:rsidP="0046249D">
            <w:pPr>
              <w:spacing w:after="108" w:line="276" w:lineRule="auto"/>
              <w:jc w:val="both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pPrChange w:id="4" w:author="школа" w:date="2017-06-08T12:22:00Z">
                <w:pPr>
                  <w:spacing w:after="200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Числа от 1 до 10. Число 0</w:t>
            </w:r>
          </w:p>
          <w:p w:rsidR="0046249D" w:rsidRDefault="00222491" w:rsidP="0046249D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5" w:author="школа" w:date="2017-06-08T12:22:00Z">
                <w:pPr>
                  <w:spacing w:after="200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Счёт предметов и их изображение, движений, звуков и др. Порядок следования чисел при счёте.</w:t>
            </w:r>
          </w:p>
          <w:p w:rsidR="0046249D" w:rsidRDefault="00222491" w:rsidP="0046249D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6" w:author="школа" w:date="2017-06-08T12:22:00Z">
                <w:pPr>
                  <w:spacing w:after="200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Получение числа прибавлением 1 к предыдущему числу, вычитанием 1 из числа, непосредственно следующего за ним при счёте. Запись и чтение чисел от 1 до 10.</w:t>
            </w:r>
          </w:p>
          <w:p w:rsidR="0046249D" w:rsidRDefault="00222491" w:rsidP="0046249D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7" w:author="школа" w:date="2017-06-08T12:22:00Z">
                <w:pPr>
                  <w:spacing w:after="200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Число «нуль». Его получение и образование. </w:t>
            </w:r>
            <w:r w:rsidRPr="00222491"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t>Равенство, неравенство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.</w:t>
            </w:r>
          </w:p>
          <w:p w:rsidR="0046249D" w:rsidRDefault="00222491" w:rsidP="0046249D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8" w:author="школа" w:date="2017-06-08T12:22:00Z">
                <w:pPr>
                  <w:spacing w:after="200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Отношения «равно», «больше», «меньше» для чисел, знаки сравнения. Сравнение чисел (с опорой на порядок следования чисел при счёте). Состав чисел 2, 3, 4, 5.</w:t>
            </w:r>
          </w:p>
          <w:p w:rsidR="0046249D" w:rsidRDefault="00222491" w:rsidP="0046249D">
            <w:pPr>
              <w:spacing w:after="108" w:line="276" w:lineRule="auto"/>
              <w:jc w:val="both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pPrChange w:id="9" w:author="школа" w:date="2017-06-08T12:22:00Z">
                <w:pPr>
                  <w:spacing w:after="200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Числа от 1 до 20</w:t>
            </w:r>
          </w:p>
          <w:p w:rsidR="0046249D" w:rsidRDefault="00222491" w:rsidP="0046249D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0" w:author="школа" w:date="2017-06-08T12:22:00Z">
                <w:pPr>
                  <w:spacing w:after="200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Название и запись чисел от 1 до 20.</w:t>
            </w:r>
          </w:p>
          <w:p w:rsidR="0046249D" w:rsidRDefault="00222491" w:rsidP="0046249D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1" w:author="школа" w:date="2017-06-08T12:22:00Z">
                <w:pPr>
                  <w:spacing w:after="200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Представление числа в виде суммы разрядных слагаемых.</w:t>
            </w:r>
          </w:p>
          <w:p w:rsidR="0046249D" w:rsidRDefault="00222491" w:rsidP="0046249D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2" w:author="школа" w:date="2017-06-08T12:22:00Z">
                <w:pPr>
                  <w:spacing w:after="200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Десятичный состав чисел от 11 до 20.</w:t>
            </w:r>
          </w:p>
          <w:p w:rsidR="0046249D" w:rsidRDefault="00222491" w:rsidP="0046249D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3" w:author="школа" w:date="2017-06-08T12:22:00Z">
                <w:pPr>
                  <w:spacing w:after="200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Отношения «равно», больше», «меньше» для чисел, знаки сравнения. Сравнение чисел (с опорой на порядок следования чисел при счёте, с помощью действий вычитания).</w:t>
            </w:r>
          </w:p>
          <w:p w:rsidR="0046249D" w:rsidRDefault="00222491" w:rsidP="0046249D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4" w:author="школа" w:date="2017-06-08T12:22:00Z">
                <w:pPr>
                  <w:spacing w:after="200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lastRenderedPageBreak/>
              <w:t>Группировка чисел. Упорядочение чисел.</w:t>
            </w:r>
          </w:p>
          <w:p w:rsidR="0046249D" w:rsidRDefault="00222491" w:rsidP="0046249D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5" w:author="школа" w:date="2017-06-08T12:22:00Z">
                <w:pPr>
                  <w:spacing w:after="200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Составление числовых последовательностей.</w:t>
            </w:r>
          </w:p>
          <w:p w:rsidR="0046249D" w:rsidRDefault="00222491" w:rsidP="0046249D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6" w:author="школа" w:date="2017-06-08T12:22:00Z">
                <w:pPr>
                  <w:spacing w:after="200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Величины</w:t>
            </w:r>
          </w:p>
          <w:p w:rsidR="0046249D" w:rsidRDefault="00222491" w:rsidP="0046249D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7" w:author="школа" w:date="2017-06-08T12:22:00Z">
                <w:pPr>
                  <w:spacing w:after="200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Сравнение и упорядочение предметов (событий) по разным признакам: массе, вместимости, времени, стоимости.</w:t>
            </w:r>
          </w:p>
          <w:p w:rsidR="0046249D" w:rsidRDefault="00222491" w:rsidP="0046249D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8" w:author="школа" w:date="2017-06-08T12:22:00Z">
                <w:pPr>
                  <w:spacing w:after="200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Единицы массы: килограмм.</w:t>
            </w:r>
          </w:p>
          <w:p w:rsidR="0046249D" w:rsidRDefault="00222491" w:rsidP="0046249D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9" w:author="школа" w:date="2017-06-08T12:22:00Z">
                <w:pPr>
                  <w:spacing w:after="200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Единицы вместимости: литр.</w:t>
            </w:r>
          </w:p>
          <w:p w:rsidR="0046249D" w:rsidRDefault="00222491" w:rsidP="0046249D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0" w:author="школа" w:date="2017-06-08T12:22:00Z">
                <w:pPr>
                  <w:spacing w:after="200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Единицы времени: час. </w:t>
            </w:r>
          </w:p>
          <w:p w:rsidR="0046249D" w:rsidRDefault="00222491" w:rsidP="0046249D">
            <w:pPr>
              <w:spacing w:after="108" w:line="276" w:lineRule="auto"/>
              <w:jc w:val="both"/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pPrChange w:id="21" w:author="школа" w:date="2017-06-08T12:22:00Z">
                <w:pPr>
                  <w:spacing w:after="200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t>Определение времени по часам с точностью до часа.</w:t>
            </w:r>
          </w:p>
          <w:p w:rsidR="0046249D" w:rsidRDefault="00222491" w:rsidP="0046249D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2" w:author="школа" w:date="2017-06-08T12:22:00Z">
                <w:pPr>
                  <w:spacing w:after="200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Единицы стоимости: копейка, рубль.</w:t>
            </w:r>
          </w:p>
          <w:p w:rsidR="0046249D" w:rsidRDefault="00222491" w:rsidP="0046249D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3" w:author="школа" w:date="2017-06-08T12:22:00Z">
                <w:pPr>
                  <w:spacing w:after="200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Монеты: 1 р., 2 р., 5 р., 1 к., 5 к., 10 к.</w:t>
            </w:r>
          </w:p>
          <w:p w:rsidR="0046249D" w:rsidRDefault="00222491" w:rsidP="0046249D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4" w:author="школа" w:date="2017-06-08T12:22:00Z">
                <w:pPr>
                  <w:spacing w:after="200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Единицы длины: сантиметр, дециметр.</w:t>
            </w:r>
          </w:p>
          <w:p w:rsidR="0046249D" w:rsidRDefault="00222491" w:rsidP="0046249D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5" w:author="школа" w:date="2017-06-08T12:22:00Z">
                <w:pPr>
                  <w:spacing w:after="200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Соотношения между единицами измерения однородных величин.</w:t>
            </w:r>
          </w:p>
        </w:tc>
        <w:tc>
          <w:tcPr>
            <w:tcW w:w="2482" w:type="pct"/>
          </w:tcPr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6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lastRenderedPageBreak/>
              <w:t>Моделировать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ситуации, требующие перехода от одних единиц измерения к другим.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7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Составлять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модель числа.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8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Группировать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числа по заданному или самостоятельно установленному правилу.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9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Наблюдать: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устанавливать закономерности в числовой последовательности, составлять числовую последовательность по заданному ил самостоятельно выбранному правилу.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30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Исследовать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ситуации, требующие сравнения чисел и величин, их упорядочения.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31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Характеризовать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явления и события с использованием чисел и величин.</w:t>
            </w:r>
          </w:p>
          <w:p w:rsidR="0046249D" w:rsidRDefault="00222491" w:rsidP="0046249D">
            <w:pPr>
              <w:tabs>
                <w:tab w:val="left" w:pos="1976"/>
              </w:tabs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32" w:author="школа" w:date="2017-06-08T12:22:00Z">
                <w:pPr>
                  <w:tabs>
                    <w:tab w:val="left" w:pos="3660"/>
                  </w:tabs>
                  <w:spacing w:before="100" w:beforeAutospacing="1" w:after="200" w:afterAutospacing="1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 xml:space="preserve">Оценивать 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правильность составления числовой последовательности.</w:t>
            </w:r>
          </w:p>
          <w:p w:rsidR="0046249D" w:rsidRDefault="0046249D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33" w:author="школа" w:date="2017-06-08T12:22:00Z">
                <w:pPr>
                  <w:spacing w:after="200" w:line="276" w:lineRule="auto"/>
                </w:pPr>
              </w:pPrChange>
            </w:pPr>
          </w:p>
          <w:p w:rsidR="0046249D" w:rsidRDefault="0046249D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34" w:author="школа" w:date="2017-06-08T12:22:00Z">
                <w:pPr>
                  <w:spacing w:after="200" w:line="276" w:lineRule="auto"/>
                </w:pPr>
              </w:pPrChange>
            </w:pPr>
          </w:p>
          <w:p w:rsidR="0046249D" w:rsidRDefault="0046249D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35" w:author="школа" w:date="2017-06-08T12:22:00Z">
                <w:pPr>
                  <w:spacing w:after="200" w:line="276" w:lineRule="auto"/>
                </w:pPr>
              </w:pPrChange>
            </w:pPr>
          </w:p>
          <w:p w:rsidR="0046249D" w:rsidRDefault="0046249D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36" w:author="школа" w:date="2017-06-08T12:22:00Z">
                <w:pPr>
                  <w:spacing w:after="200" w:line="276" w:lineRule="auto"/>
                </w:pPr>
              </w:pPrChange>
            </w:pPr>
          </w:p>
          <w:p w:rsidR="0046249D" w:rsidRDefault="0046249D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37" w:author="школа" w:date="2017-06-08T12:22:00Z">
                <w:pPr>
                  <w:spacing w:after="200" w:line="276" w:lineRule="auto"/>
                </w:pPr>
              </w:pPrChange>
            </w:pPr>
          </w:p>
          <w:p w:rsidR="0046249D" w:rsidRDefault="0046249D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38" w:author="школа" w:date="2017-06-08T12:22:00Z">
                <w:pPr>
                  <w:spacing w:after="200" w:line="276" w:lineRule="auto"/>
                </w:pPr>
              </w:pPrChange>
            </w:pPr>
          </w:p>
          <w:p w:rsidR="0046249D" w:rsidRDefault="0046249D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39" w:author="школа" w:date="2017-06-08T12:22:00Z">
                <w:pPr>
                  <w:spacing w:after="200" w:line="276" w:lineRule="auto"/>
                </w:pPr>
              </w:pPrChange>
            </w:pPr>
          </w:p>
          <w:p w:rsidR="0046249D" w:rsidRDefault="0046249D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40" w:author="школа" w:date="2017-06-08T12:22:00Z">
                <w:pPr>
                  <w:spacing w:after="200" w:line="276" w:lineRule="auto"/>
                </w:pPr>
              </w:pPrChange>
            </w:pPr>
          </w:p>
          <w:p w:rsidR="0046249D" w:rsidRDefault="0046249D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41" w:author="школа" w:date="2017-06-08T12:22:00Z">
                <w:pPr>
                  <w:spacing w:after="200" w:line="276" w:lineRule="auto"/>
                </w:pPr>
              </w:pPrChange>
            </w:pPr>
          </w:p>
          <w:p w:rsidR="0046249D" w:rsidRDefault="0046249D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42" w:author="школа" w:date="2017-06-08T12:22:00Z">
                <w:pPr>
                  <w:spacing w:after="200" w:line="276" w:lineRule="auto"/>
                </w:pPr>
              </w:pPrChange>
            </w:pPr>
          </w:p>
          <w:p w:rsidR="0046249D" w:rsidRDefault="0046249D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43" w:author="школа" w:date="2017-06-08T12:22:00Z">
                <w:pPr>
                  <w:spacing w:after="200" w:line="276" w:lineRule="auto"/>
                </w:pPr>
              </w:pPrChange>
            </w:pPr>
          </w:p>
          <w:p w:rsidR="0046249D" w:rsidRDefault="0046249D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44" w:author="школа" w:date="2017-06-08T12:22:00Z">
                <w:pPr>
                  <w:spacing w:after="200" w:line="276" w:lineRule="auto"/>
                </w:pPr>
              </w:pPrChange>
            </w:pPr>
          </w:p>
        </w:tc>
      </w:tr>
      <w:tr w:rsidR="00222491" w:rsidRPr="00222491" w:rsidTr="0012691C">
        <w:tc>
          <w:tcPr>
            <w:tcW w:w="5000" w:type="pct"/>
            <w:gridSpan w:val="2"/>
          </w:tcPr>
          <w:p w:rsidR="0046249D" w:rsidRDefault="00222491" w:rsidP="0046249D">
            <w:pPr>
              <w:spacing w:after="108" w:line="276" w:lineRule="auto"/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pPrChange w:id="45" w:author="школа" w:date="2017-06-08T12:22:00Z">
                <w:pPr>
                  <w:spacing w:before="100" w:beforeAutospacing="1" w:after="200" w:afterAutospacing="1" w:line="276" w:lineRule="auto"/>
                  <w:jc w:val="center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lastRenderedPageBreak/>
              <w:t>Арифметические действия(63часа)</w:t>
            </w:r>
          </w:p>
        </w:tc>
      </w:tr>
      <w:tr w:rsidR="00222491" w:rsidRPr="00222491" w:rsidTr="0012691C">
        <w:tc>
          <w:tcPr>
            <w:tcW w:w="2518" w:type="pct"/>
          </w:tcPr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pPrChange w:id="46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Сложение и вычитание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47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Сложение. Слагаемое, сумма. Знак сложения. Таблица сложения. Сложение с нулём. Перестановка слагаемых в сумме двух чисел.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48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Перестановка и группировка слагаемых в сумме нескольких чисел.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49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Вычитание. Уменьшаемое, вычитаемое, разность. Знак вычитания. Вычитание нуля.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50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Взаимосвязь сложения и вычитания.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pPrChange w:id="51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t>Приёмы вычислений: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pPrChange w:id="52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t>а) при сложении – прибавление числа по частям, перестановка чисел;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pPrChange w:id="53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t xml:space="preserve">б) при вычитании – вычитание числа по частям и вычитание на основе знания </w:t>
            </w:r>
            <w:r w:rsidRPr="00222491"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lastRenderedPageBreak/>
              <w:t>соответствующего случая сложения.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54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Таблица сложения и вычитания в пределах 10. Соответствующие случаи вычитания. Сложение и вычитание с числом 0.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55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Сложение двух однозначных чисел, сумма которых больше чем 10. С использованием изученных приёмов вычислений. Таблица сложения и соответствующие случаи вычитания.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pPrChange w:id="56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Отношения «больше на…», «меньше на…». Нахождение числа, которое на несколько единиц (единица разряда) больше или меньше данного.</w:t>
            </w: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pPrChange w:id="57" w:author="школа" w:date="2017-06-08T12:22:00Z">
                <w:pPr>
                  <w:spacing w:before="100" w:beforeAutospacing="1" w:after="200" w:afterAutospacing="1" w:line="276" w:lineRule="auto"/>
                  <w:ind w:left="720"/>
                  <w:contextualSpacing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Числовые выражения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58" w:author="школа" w:date="2017-06-08T12:22:00Z">
                <w:pPr>
                  <w:spacing w:before="100" w:beforeAutospacing="1" w:after="200" w:afterAutospacing="1" w:line="276" w:lineRule="auto"/>
                  <w:ind w:left="720"/>
                  <w:contextualSpacing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Чтение и запись числового выражения. Нахождение значений числовых выражений в одно два действия без скобок.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59" w:author="школа" w:date="2017-06-08T12:22:00Z">
                <w:pPr>
                  <w:spacing w:before="100" w:beforeAutospacing="1" w:after="200" w:afterAutospacing="1" w:line="276" w:lineRule="auto"/>
                  <w:ind w:left="720"/>
                  <w:contextualSpacing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Чтение и запись числовых выражений.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60" w:author="школа" w:date="2017-06-08T12:22:00Z">
                <w:pPr>
                  <w:spacing w:before="100" w:beforeAutospacing="1" w:after="200" w:afterAutospacing="1" w:line="276" w:lineRule="auto"/>
                  <w:ind w:left="720"/>
                  <w:contextualSpacing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Свойства арифметических действий: переместительное свойство сложения и умножения, сочетательное свойство сложения</w:t>
            </w:r>
          </w:p>
          <w:p w:rsidR="0046249D" w:rsidRDefault="0046249D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61" w:author="школа" w:date="2017-06-08T12:22:00Z">
                <w:pPr>
                  <w:spacing w:after="200" w:line="276" w:lineRule="auto"/>
                </w:pPr>
              </w:pPrChange>
            </w:pPr>
          </w:p>
        </w:tc>
        <w:tc>
          <w:tcPr>
            <w:tcW w:w="2482" w:type="pct"/>
          </w:tcPr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62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lastRenderedPageBreak/>
              <w:t>Сравнивать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разные способы вычислений, выбирать удобный.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63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Моделировать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ситуации, иллюстрирующие арифметическое действие и ход его выполнения.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64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Использовать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математическую терминологию при записи и выполнении арифметического действия (сложения, вычитания, умножения, деления).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65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Моделировать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изученные арифметические зависимости.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66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Прогнозировать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результат вычисления.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67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Контролировать и осуществлять пошаговый контроль правильности и полноты выполнения алгоритма арифметического действия.</w:t>
            </w:r>
          </w:p>
          <w:p w:rsidR="0046249D" w:rsidRDefault="0046249D" w:rsidP="0046249D">
            <w:pPr>
              <w:spacing w:after="108" w:line="276" w:lineRule="auto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pPrChange w:id="68" w:author="школа" w:date="2017-06-08T12:22:00Z">
                <w:pPr>
                  <w:spacing w:after="200" w:line="276" w:lineRule="auto"/>
                </w:pPr>
              </w:pPrChange>
            </w:pPr>
          </w:p>
          <w:p w:rsidR="0046249D" w:rsidRDefault="0046249D" w:rsidP="0046249D">
            <w:pPr>
              <w:spacing w:after="108" w:line="276" w:lineRule="auto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pPrChange w:id="69" w:author="школа" w:date="2017-06-08T12:22:00Z">
                <w:pPr>
                  <w:spacing w:after="200" w:line="276" w:lineRule="auto"/>
                </w:pPr>
              </w:pPrChange>
            </w:pPr>
          </w:p>
          <w:p w:rsidR="0046249D" w:rsidRDefault="0046249D" w:rsidP="0046249D">
            <w:pPr>
              <w:spacing w:after="108" w:line="276" w:lineRule="auto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pPrChange w:id="70" w:author="школа" w:date="2017-06-08T12:22:00Z">
                <w:pPr>
                  <w:spacing w:after="200" w:line="276" w:lineRule="auto"/>
                </w:pPr>
              </w:pPrChange>
            </w:pPr>
          </w:p>
          <w:p w:rsidR="0046249D" w:rsidRDefault="0046249D" w:rsidP="0046249D">
            <w:pPr>
              <w:spacing w:after="108" w:line="276" w:lineRule="auto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pPrChange w:id="71" w:author="школа" w:date="2017-06-08T12:22:00Z">
                <w:pPr>
                  <w:spacing w:after="200" w:line="276" w:lineRule="auto"/>
                </w:pPr>
              </w:pPrChange>
            </w:pP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72" w:author="школа" w:date="2017-06-08T12:22:00Z">
                <w:pPr>
                  <w:spacing w:after="200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Использовать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различные приёмы проверки правильности нахождения числового выражения (с опорой на правила установления порядка действий, алгоритмы выполнения арифметических действий, прикидку результата).</w:t>
            </w:r>
          </w:p>
        </w:tc>
      </w:tr>
      <w:tr w:rsidR="00222491" w:rsidRPr="00222491" w:rsidTr="0012691C">
        <w:tc>
          <w:tcPr>
            <w:tcW w:w="5000" w:type="pct"/>
            <w:gridSpan w:val="2"/>
          </w:tcPr>
          <w:p w:rsidR="0046249D" w:rsidRDefault="00222491" w:rsidP="0046249D">
            <w:pPr>
              <w:spacing w:after="108" w:line="276" w:lineRule="auto"/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pPrChange w:id="73" w:author="школа" w:date="2017-06-08T12:22:00Z">
                <w:pPr>
                  <w:spacing w:before="100" w:beforeAutospacing="1" w:after="200" w:afterAutospacing="1" w:line="276" w:lineRule="auto"/>
                  <w:jc w:val="center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lastRenderedPageBreak/>
              <w:t>Работа с текстовыми задачами (22часа)</w:t>
            </w:r>
          </w:p>
        </w:tc>
      </w:tr>
      <w:tr w:rsidR="00222491" w:rsidRPr="00222491" w:rsidTr="0012691C">
        <w:tc>
          <w:tcPr>
            <w:tcW w:w="2518" w:type="pct"/>
          </w:tcPr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pPrChange w:id="74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Задача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75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Условие и вопрос задачи. 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76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Установление зависимости между величинами, представленными в задаче. Планирование хода решения и ответа на вопрос задачи.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pPrChange w:id="77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Решение текстовых задач арифметическим способом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78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Задачи, при решении которых используются: смысл арифметического действия (сложение, вычитание). Понятия «увеличить на…», «уменьшить на…». Решение задач в одно, два действия на сложение и вычитание. Задачи на нахождение неизвестного слагаемого, неизвестного уменьшаемого и неизвестного 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lastRenderedPageBreak/>
              <w:t>вычитаемого.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79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Решение задач логического характера.</w:t>
            </w:r>
          </w:p>
        </w:tc>
        <w:tc>
          <w:tcPr>
            <w:tcW w:w="2482" w:type="pct"/>
          </w:tcPr>
          <w:p w:rsidR="0046249D" w:rsidRDefault="0046249D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80" w:author="школа" w:date="2017-06-08T12:22:00Z">
                <w:pPr>
                  <w:spacing w:after="200" w:line="276" w:lineRule="auto"/>
                </w:pPr>
              </w:pPrChange>
            </w:pP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81" w:author="школа" w:date="2017-06-08T12:22:00Z">
                <w:pPr>
                  <w:spacing w:after="200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Планировать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решение задачи. Выбирать наиболее целесообразный способ решения текстовой задачи.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82" w:author="школа" w:date="2017-06-08T12:22:00Z">
                <w:pPr>
                  <w:spacing w:after="200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Объяснять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выбор арифметических действий для решений.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83" w:author="школа" w:date="2017-06-08T12:22:00Z">
                <w:pPr>
                  <w:spacing w:after="200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Действовать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по заданному и самостоятельному плану решения задачи.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84" w:author="школа" w:date="2017-06-08T12:22:00Z">
                <w:pPr>
                  <w:spacing w:after="200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Презентовать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различные способы рассуждения (по вопросам, с комментированием, составлением выражения).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85" w:author="школа" w:date="2017-06-08T12:22:00Z">
                <w:pPr>
                  <w:spacing w:after="200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Самостоятельно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выбирать способ решения задачи.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86" w:author="школа" w:date="2017-06-08T12:22:00Z">
                <w:pPr>
                  <w:spacing w:after="200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Использовать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геометрические образы для решения задачи. 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87" w:author="школа" w:date="2017-06-08T12:22:00Z">
                <w:pPr>
                  <w:spacing w:after="200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lastRenderedPageBreak/>
              <w:t>Контролировать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: обнаруживать и устранять ошибки логического (в ходе решения) и арифметического (в вычислении) характера.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88" w:author="школа" w:date="2017-06-08T12:22:00Z">
                <w:pPr>
                  <w:spacing w:after="200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Наблюдать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за изменением решения задачи при изменении её условия.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89" w:author="школа" w:date="2017-06-08T12:22:00Z">
                <w:pPr>
                  <w:spacing w:after="200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Самостоятельно выбирать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способ решения задачи.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90" w:author="школа" w:date="2017-06-08T12:22:00Z">
                <w:pPr>
                  <w:spacing w:after="200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Выполнять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краткую запись разными способами, в том числе с помощью геометрических образов (отрезок, прямоугольник и др.).</w:t>
            </w:r>
          </w:p>
        </w:tc>
      </w:tr>
      <w:tr w:rsidR="00222491" w:rsidRPr="00222491" w:rsidTr="0012691C">
        <w:tc>
          <w:tcPr>
            <w:tcW w:w="5000" w:type="pct"/>
            <w:gridSpan w:val="2"/>
          </w:tcPr>
          <w:p w:rsidR="0046249D" w:rsidRDefault="00222491" w:rsidP="0046249D">
            <w:pPr>
              <w:spacing w:after="108" w:line="276" w:lineRule="auto"/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pPrChange w:id="91" w:author="школа" w:date="2017-06-08T12:22:00Z">
                <w:pPr>
                  <w:spacing w:before="100" w:beforeAutospacing="1" w:after="200" w:afterAutospacing="1" w:line="276" w:lineRule="auto"/>
                  <w:jc w:val="center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lastRenderedPageBreak/>
              <w:t>Пространственные отношения. Геометрические фигуры (12часов)</w:t>
            </w:r>
          </w:p>
        </w:tc>
      </w:tr>
      <w:tr w:rsidR="00222491" w:rsidRPr="00222491" w:rsidTr="0012691C">
        <w:tc>
          <w:tcPr>
            <w:tcW w:w="2518" w:type="pct"/>
          </w:tcPr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pPrChange w:id="92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Пространственные отношения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93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Описание местоположения предмета в пространстве и на плоскости. Взаимное расположение предметов в пространстве и на плоскости: выше – ниже, слева – справа, сверху – снизу, ближе – дальше, между.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94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Сравнение предметов по размеру (больше – меньше, выше – ниже, длиннее – короче) и форме (круглый, квадратный, треугольный).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95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Направления движения: слева – направо, справа – налево, сверху – вниз, снизу – вверх).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96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Временные представления: сначала, потом, до, после, раньше, позже).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97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Сравнение групп предметов: больше, меньше, столько же, больше (меньше) на…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pPrChange w:id="98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Геометрические фигуры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99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Распознавание и называние геометрической фигуры: точка, линия (кривая, прямая), отрезок, ломаная (замкнутая и незамкнутая), многоугольник.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00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t>Углы, вершины, стороны многоугольника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. 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01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Выделение фигур на чертеже.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02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Изображение фигуры от руки.</w:t>
            </w:r>
          </w:p>
          <w:p w:rsidR="0046249D" w:rsidRDefault="0046249D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03" w:author="школа" w:date="2017-06-08T12:22:00Z">
                <w:pPr>
                  <w:spacing w:after="200" w:line="276" w:lineRule="auto"/>
                </w:pPr>
              </w:pPrChange>
            </w:pPr>
          </w:p>
        </w:tc>
        <w:tc>
          <w:tcPr>
            <w:tcW w:w="2482" w:type="pct"/>
          </w:tcPr>
          <w:p w:rsidR="0046249D" w:rsidRDefault="00222491" w:rsidP="0046249D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04" w:author="школа" w:date="2017-06-08T12:22:00Z">
                <w:pPr>
                  <w:spacing w:before="100" w:beforeAutospacing="1" w:after="200" w:afterAutospacing="1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Моделировать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разнообразные ситуации расположения объектов в пространстве и на плоскости.</w:t>
            </w:r>
          </w:p>
          <w:p w:rsidR="0046249D" w:rsidRDefault="00222491" w:rsidP="0046249D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05" w:author="школа" w:date="2017-06-08T12:22:00Z">
                <w:pPr>
                  <w:spacing w:before="100" w:beforeAutospacing="1" w:after="200" w:afterAutospacing="1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Изготавливать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(конструировать) модели геометрических фигур, преобразовывать модели.</w:t>
            </w:r>
          </w:p>
          <w:p w:rsidR="0046249D" w:rsidRDefault="00222491" w:rsidP="0046249D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06" w:author="школа" w:date="2017-06-08T12:22:00Z">
                <w:pPr>
                  <w:spacing w:before="100" w:beforeAutospacing="1" w:after="200" w:afterAutospacing="1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Исследовать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предметы окружающего мира: сопоставлять с геометрическими формами.</w:t>
            </w:r>
          </w:p>
          <w:p w:rsidR="0046249D" w:rsidRDefault="00222491" w:rsidP="0046249D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07" w:author="школа" w:date="2017-06-08T12:22:00Z">
                <w:pPr>
                  <w:spacing w:before="100" w:beforeAutospacing="1" w:after="200" w:afterAutospacing="1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Характеризовать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свойства геометрических фигур.</w:t>
            </w:r>
          </w:p>
          <w:p w:rsidR="0046249D" w:rsidRDefault="00222491" w:rsidP="0046249D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08" w:author="школа" w:date="2017-06-08T12:22:00Z">
                <w:pPr>
                  <w:spacing w:before="100" w:beforeAutospacing="1" w:after="200" w:afterAutospacing="1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Сравнивать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геометрические фигуры по форме.</w:t>
            </w:r>
          </w:p>
        </w:tc>
      </w:tr>
      <w:tr w:rsidR="00222491" w:rsidRPr="00222491" w:rsidTr="0012691C">
        <w:trPr>
          <w:trHeight w:val="415"/>
        </w:trPr>
        <w:tc>
          <w:tcPr>
            <w:tcW w:w="5000" w:type="pct"/>
            <w:gridSpan w:val="2"/>
          </w:tcPr>
          <w:p w:rsidR="0046249D" w:rsidRDefault="00222491" w:rsidP="0046249D">
            <w:pPr>
              <w:spacing w:after="108" w:line="276" w:lineRule="auto"/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pPrChange w:id="109" w:author="школа" w:date="2017-06-08T12:22:00Z">
                <w:pPr>
                  <w:spacing w:before="100" w:beforeAutospacing="1" w:after="200" w:afterAutospacing="1" w:line="276" w:lineRule="auto"/>
                  <w:jc w:val="center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lastRenderedPageBreak/>
              <w:t>Геометрические величины(4часа).</w:t>
            </w:r>
          </w:p>
        </w:tc>
      </w:tr>
      <w:tr w:rsidR="00222491" w:rsidRPr="00222491" w:rsidTr="0012691C">
        <w:trPr>
          <w:trHeight w:val="1117"/>
        </w:trPr>
        <w:tc>
          <w:tcPr>
            <w:tcW w:w="2518" w:type="pct"/>
          </w:tcPr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pPrChange w:id="110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Длина отрезка. Периметр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11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Единицы длины: сантиметр, дециметр, соотношения между ними. Переход от одних единиц длины к другим.</w:t>
            </w:r>
          </w:p>
        </w:tc>
        <w:tc>
          <w:tcPr>
            <w:tcW w:w="2482" w:type="pct"/>
          </w:tcPr>
          <w:p w:rsidR="0046249D" w:rsidRDefault="00222491" w:rsidP="0046249D">
            <w:pPr>
              <w:tabs>
                <w:tab w:val="left" w:pos="1976"/>
              </w:tabs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12" w:author="школа" w:date="2017-06-08T12:22:00Z">
                <w:pPr>
                  <w:tabs>
                    <w:tab w:val="left" w:pos="3660"/>
                  </w:tabs>
                  <w:spacing w:before="100" w:beforeAutospacing="1" w:after="200" w:afterAutospacing="1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Анализировать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житейские ситуации, требующие умения находить геометрические величины (планировка, разметка).</w:t>
            </w:r>
          </w:p>
          <w:p w:rsidR="0046249D" w:rsidRDefault="00222491" w:rsidP="0046249D">
            <w:pPr>
              <w:tabs>
                <w:tab w:val="left" w:pos="1976"/>
              </w:tabs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13" w:author="школа" w:date="2017-06-08T12:22:00Z">
                <w:pPr>
                  <w:tabs>
                    <w:tab w:val="left" w:pos="3660"/>
                  </w:tabs>
                  <w:spacing w:before="100" w:beforeAutospacing="1" w:after="200" w:afterAutospacing="1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 xml:space="preserve">Сравнивать 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геометрические фигуры по величине (размеру).</w:t>
            </w:r>
          </w:p>
          <w:p w:rsidR="0046249D" w:rsidRDefault="00222491" w:rsidP="0046249D">
            <w:pPr>
              <w:tabs>
                <w:tab w:val="left" w:pos="1976"/>
              </w:tabs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14" w:author="школа" w:date="2017-06-08T12:22:00Z">
                <w:pPr>
                  <w:tabs>
                    <w:tab w:val="left" w:pos="3660"/>
                  </w:tabs>
                  <w:spacing w:before="100" w:beforeAutospacing="1" w:after="200" w:afterAutospacing="1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Классифицировать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(объединять в группы) геометрические фигуры.</w:t>
            </w:r>
          </w:p>
          <w:p w:rsidR="0046249D" w:rsidRDefault="00222491" w:rsidP="0046249D">
            <w:pPr>
              <w:tabs>
                <w:tab w:val="left" w:pos="1976"/>
              </w:tabs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15" w:author="школа" w:date="2017-06-08T12:22:00Z">
                <w:pPr>
                  <w:tabs>
                    <w:tab w:val="left" w:pos="3660"/>
                  </w:tabs>
                  <w:spacing w:before="100" w:beforeAutospacing="1" w:after="200" w:afterAutospacing="1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Находить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геометрическую величину разными способами.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16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Использовать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различные инструменты и технические средства для проведения измерений.</w:t>
            </w:r>
          </w:p>
        </w:tc>
      </w:tr>
    </w:tbl>
    <w:p w:rsidR="00222491" w:rsidRPr="00222491" w:rsidRDefault="00222491" w:rsidP="00222491">
      <w:pPr>
        <w:spacing w:after="200" w:line="276" w:lineRule="auto"/>
        <w:jc w:val="center"/>
        <w:rPr>
          <w:rFonts w:ascii="Calibri" w:eastAsia="Calibri" w:hAnsi="Calibri"/>
          <w:caps/>
          <w:sz w:val="22"/>
          <w:szCs w:val="22"/>
          <w:lang w:eastAsia="en-US"/>
        </w:rPr>
      </w:pPr>
    </w:p>
    <w:p w:rsidR="00222491" w:rsidRPr="00222491" w:rsidRDefault="00222491" w:rsidP="00222491">
      <w:pPr>
        <w:shd w:val="clear" w:color="auto" w:fill="FFFFFF"/>
        <w:spacing w:after="200" w:line="211" w:lineRule="exact"/>
        <w:ind w:left="350" w:right="-23" w:firstLine="1234"/>
        <w:jc w:val="center"/>
        <w:rPr>
          <w:rFonts w:ascii="Calibri" w:eastAsia="Calibri" w:hAnsi="Calibri"/>
          <w:b/>
          <w:bCs/>
          <w:w w:val="90"/>
          <w:sz w:val="22"/>
          <w:szCs w:val="22"/>
          <w:lang w:eastAsia="en-US"/>
        </w:rPr>
      </w:pPr>
      <w:r w:rsidRPr="00222491">
        <w:rPr>
          <w:rFonts w:ascii="Calibri" w:eastAsia="Calibri" w:hAnsi="Calibri"/>
          <w:b/>
          <w:bCs/>
          <w:w w:val="90"/>
          <w:sz w:val="22"/>
          <w:szCs w:val="22"/>
          <w:lang w:eastAsia="en-US"/>
        </w:rPr>
        <w:t>Тематический план учебного курса (132 часа)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350" w:right="-23" w:hanging="66"/>
        <w:jc w:val="center"/>
        <w:rPr>
          <w:rFonts w:ascii="Calibri" w:eastAsia="Calibri" w:hAnsi="Calibri"/>
          <w:b/>
          <w:bCs/>
          <w:i/>
          <w:iCs/>
          <w:w w:val="90"/>
          <w:sz w:val="22"/>
          <w:szCs w:val="22"/>
          <w:lang w:eastAsia="en-US"/>
        </w:rPr>
      </w:pPr>
      <w:r w:rsidRPr="00222491">
        <w:rPr>
          <w:rFonts w:ascii="Calibri" w:eastAsia="Calibri" w:hAnsi="Calibri"/>
          <w:b/>
          <w:bCs/>
          <w:i/>
          <w:iCs/>
          <w:w w:val="90"/>
          <w:sz w:val="22"/>
          <w:szCs w:val="22"/>
          <w:lang w:eastAsia="en-US"/>
        </w:rPr>
        <w:t>4 часа в неделю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350" w:right="-23" w:hanging="66"/>
        <w:jc w:val="center"/>
        <w:rPr>
          <w:rFonts w:ascii="Calibri" w:eastAsia="Calibri" w:hAnsi="Calibri"/>
          <w:b/>
          <w:bCs/>
          <w:color w:val="0000FF"/>
          <w:w w:val="90"/>
          <w:sz w:val="22"/>
          <w:szCs w:val="22"/>
          <w:lang w:eastAsia="en-US"/>
        </w:rPr>
      </w:pPr>
    </w:p>
    <w:p w:rsidR="00222491" w:rsidRPr="00222491" w:rsidRDefault="00222491" w:rsidP="00222491">
      <w:pPr>
        <w:shd w:val="clear" w:color="auto" w:fill="FFFFFF"/>
        <w:spacing w:after="200" w:line="276" w:lineRule="auto"/>
        <w:ind w:left="350" w:right="-23" w:hanging="66"/>
        <w:jc w:val="center"/>
        <w:rPr>
          <w:rFonts w:ascii="Calibri" w:eastAsia="Calibri" w:hAnsi="Calibri"/>
          <w:b/>
          <w:bCs/>
          <w:w w:val="90"/>
          <w:sz w:val="22"/>
          <w:szCs w:val="22"/>
          <w:lang w:eastAsia="en-US"/>
        </w:rPr>
      </w:pPr>
      <w:r w:rsidRPr="00222491">
        <w:rPr>
          <w:rFonts w:ascii="Calibri" w:eastAsia="Calibri" w:hAnsi="Calibri"/>
          <w:b/>
          <w:bCs/>
          <w:w w:val="90"/>
          <w:sz w:val="22"/>
          <w:szCs w:val="22"/>
          <w:lang w:eastAsia="en-US"/>
        </w:rPr>
        <w:t>Подготовка к изучению чисел и действий с ними.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350" w:right="-23" w:hanging="66"/>
        <w:rPr>
          <w:rFonts w:ascii="Calibri" w:eastAsia="Calibri" w:hAnsi="Calibri"/>
          <w:b/>
          <w:bCs/>
          <w:i/>
          <w:iCs/>
          <w:spacing w:val="-10"/>
          <w:w w:val="90"/>
          <w:sz w:val="22"/>
          <w:szCs w:val="22"/>
          <w:lang w:eastAsia="en-US"/>
        </w:rPr>
      </w:pPr>
      <w:r w:rsidRPr="00222491">
        <w:rPr>
          <w:rFonts w:ascii="Calibri" w:eastAsia="Calibri" w:hAnsi="Calibri"/>
          <w:b/>
          <w:bCs/>
          <w:i/>
          <w:iCs/>
          <w:w w:val="90"/>
          <w:sz w:val="22"/>
          <w:szCs w:val="22"/>
          <w:lang w:eastAsia="en-US"/>
        </w:rPr>
        <w:t xml:space="preserve"> </w:t>
      </w:r>
      <w:r w:rsidRPr="00222491">
        <w:rPr>
          <w:rFonts w:ascii="Calibri" w:eastAsia="Calibri" w:hAnsi="Calibri"/>
          <w:b/>
          <w:bCs/>
          <w:i/>
          <w:iCs/>
          <w:spacing w:val="-10"/>
          <w:w w:val="90"/>
          <w:sz w:val="22"/>
          <w:szCs w:val="22"/>
          <w:lang w:eastAsia="en-US"/>
        </w:rPr>
        <w:t>Сравнение предметов и групп предметов.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350" w:right="-23" w:hanging="66"/>
        <w:rPr>
          <w:rFonts w:ascii="Calibri" w:eastAsia="Calibri" w:hAnsi="Calibri"/>
          <w:i/>
          <w:iCs/>
          <w:sz w:val="22"/>
          <w:szCs w:val="22"/>
          <w:lang w:eastAsia="en-US"/>
        </w:rPr>
      </w:pPr>
      <w:r w:rsidRPr="00222491">
        <w:rPr>
          <w:rFonts w:ascii="Calibri" w:eastAsia="Calibri" w:hAnsi="Calibri"/>
          <w:b/>
          <w:bCs/>
          <w:i/>
          <w:iCs/>
          <w:spacing w:val="-10"/>
          <w:w w:val="90"/>
          <w:sz w:val="22"/>
          <w:szCs w:val="22"/>
          <w:lang w:eastAsia="en-US"/>
        </w:rPr>
        <w:t xml:space="preserve"> </w:t>
      </w:r>
      <w:r w:rsidRPr="00222491">
        <w:rPr>
          <w:rFonts w:ascii="Calibri" w:eastAsia="Calibri" w:hAnsi="Calibri"/>
          <w:b/>
          <w:bCs/>
          <w:i/>
          <w:iCs/>
          <w:spacing w:val="-9"/>
          <w:w w:val="90"/>
          <w:sz w:val="22"/>
          <w:szCs w:val="22"/>
          <w:lang w:eastAsia="en-US"/>
        </w:rPr>
        <w:t>Пространственные и временные представления (8 ч).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right="14" w:firstLine="355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7"/>
          <w:sz w:val="22"/>
          <w:szCs w:val="22"/>
          <w:lang w:eastAsia="en-US"/>
        </w:rPr>
        <w:t xml:space="preserve">Сравнение предметов по размеру (больше—меньше, выше—ниже, </w:t>
      </w:r>
      <w:r w:rsidRPr="00222491">
        <w:rPr>
          <w:rFonts w:ascii="Calibri" w:eastAsia="Calibri" w:hAnsi="Calibri"/>
          <w:spacing w:val="-9"/>
          <w:sz w:val="22"/>
          <w:szCs w:val="22"/>
          <w:lang w:eastAsia="en-US"/>
        </w:rPr>
        <w:t>длиннее—короче) и форме (круглый, квадратный, треугольный и др.).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14" w:right="14" w:firstLine="35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5"/>
          <w:sz w:val="22"/>
          <w:szCs w:val="22"/>
          <w:lang w:eastAsia="en-US"/>
        </w:rPr>
        <w:t>Пространственные представления, взаимное расположение пред</w:t>
      </w:r>
      <w:r w:rsidRPr="00222491">
        <w:rPr>
          <w:rFonts w:ascii="Calibri" w:eastAsia="Calibri" w:hAnsi="Calibri"/>
          <w:spacing w:val="-5"/>
          <w:sz w:val="22"/>
          <w:szCs w:val="22"/>
          <w:lang w:eastAsia="en-US"/>
        </w:rPr>
        <w:softHyphen/>
      </w:r>
      <w:r w:rsidRPr="00222491">
        <w:rPr>
          <w:rFonts w:ascii="Calibri" w:eastAsia="Calibri" w:hAnsi="Calibri"/>
          <w:spacing w:val="-7"/>
          <w:sz w:val="22"/>
          <w:szCs w:val="22"/>
          <w:lang w:eastAsia="en-US"/>
        </w:rPr>
        <w:t xml:space="preserve">метов: вверху, внизу (выше, ниже), слева, справа (левее, правее), перед, </w:t>
      </w:r>
      <w:r w:rsidRPr="00222491">
        <w:rPr>
          <w:rFonts w:ascii="Calibri" w:eastAsia="Calibri" w:hAnsi="Calibri"/>
          <w:spacing w:val="-10"/>
          <w:sz w:val="22"/>
          <w:szCs w:val="22"/>
          <w:lang w:eastAsia="en-US"/>
        </w:rPr>
        <w:t>за, между; рядом.</w:t>
      </w:r>
    </w:p>
    <w:p w:rsidR="00222491" w:rsidRPr="00222491" w:rsidRDefault="00222491" w:rsidP="00222491">
      <w:pPr>
        <w:shd w:val="clear" w:color="auto" w:fill="FFFFFF"/>
        <w:spacing w:before="5" w:after="200" w:line="276" w:lineRule="auto"/>
        <w:ind w:left="14" w:right="14" w:firstLine="355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7"/>
          <w:sz w:val="22"/>
          <w:szCs w:val="22"/>
          <w:lang w:eastAsia="en-US"/>
        </w:rPr>
        <w:t xml:space="preserve">Направления движения: слева направо, справа налево, сверху вниз, </w:t>
      </w:r>
      <w:r w:rsidRPr="00222491">
        <w:rPr>
          <w:rFonts w:ascii="Calibri" w:eastAsia="Calibri" w:hAnsi="Calibri"/>
          <w:spacing w:val="-12"/>
          <w:sz w:val="22"/>
          <w:szCs w:val="22"/>
          <w:lang w:eastAsia="en-US"/>
        </w:rPr>
        <w:t>снизу вверх.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365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10"/>
          <w:sz w:val="22"/>
          <w:szCs w:val="22"/>
          <w:lang w:eastAsia="en-US"/>
        </w:rPr>
        <w:t>Временные представления: сначала, потом, до, после, раньше, позже.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19" w:right="5" w:firstLine="341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5"/>
          <w:sz w:val="22"/>
          <w:szCs w:val="22"/>
          <w:lang w:eastAsia="en-US"/>
        </w:rPr>
        <w:t xml:space="preserve">Сравнение групп предметов: больше, меньше, столько же, больше </w:t>
      </w:r>
      <w:r w:rsidRPr="00222491">
        <w:rPr>
          <w:rFonts w:ascii="Calibri" w:eastAsia="Calibri" w:hAnsi="Calibri"/>
          <w:spacing w:val="-8"/>
          <w:sz w:val="22"/>
          <w:szCs w:val="22"/>
          <w:lang w:eastAsia="en-US"/>
        </w:rPr>
        <w:t xml:space="preserve">(меньше) на.... 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2342"/>
        <w:rPr>
          <w:rFonts w:ascii="Calibri" w:eastAsia="Calibri" w:hAnsi="Calibri"/>
          <w:b/>
          <w:bCs/>
          <w:color w:val="0000FF"/>
          <w:w w:val="78"/>
          <w:sz w:val="22"/>
          <w:szCs w:val="22"/>
          <w:lang w:eastAsia="en-US"/>
        </w:rPr>
      </w:pPr>
    </w:p>
    <w:p w:rsidR="00222491" w:rsidRPr="00222491" w:rsidRDefault="00222491" w:rsidP="00222491">
      <w:pPr>
        <w:shd w:val="clear" w:color="auto" w:fill="FFFFFF"/>
        <w:spacing w:after="200" w:line="276" w:lineRule="auto"/>
        <w:ind w:left="2342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b/>
          <w:bCs/>
          <w:w w:val="78"/>
          <w:sz w:val="22"/>
          <w:szCs w:val="22"/>
          <w:lang w:eastAsia="en-US"/>
        </w:rPr>
        <w:lastRenderedPageBreak/>
        <w:t>Числа от 1 до 10 и число О.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360"/>
        <w:rPr>
          <w:rFonts w:ascii="Calibri" w:eastAsia="Calibri" w:hAnsi="Calibri"/>
          <w:i/>
          <w:iCs/>
          <w:sz w:val="22"/>
          <w:szCs w:val="22"/>
          <w:lang w:eastAsia="en-US"/>
        </w:rPr>
      </w:pPr>
      <w:r w:rsidRPr="00222491">
        <w:rPr>
          <w:rFonts w:ascii="Calibri" w:eastAsia="Calibri" w:hAnsi="Calibri"/>
          <w:b/>
          <w:bCs/>
          <w:i/>
          <w:iCs/>
          <w:w w:val="82"/>
          <w:sz w:val="22"/>
          <w:szCs w:val="22"/>
          <w:lang w:eastAsia="en-US"/>
        </w:rPr>
        <w:t>Нумерация(28 ч).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19" w:firstLine="341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8"/>
          <w:sz w:val="22"/>
          <w:szCs w:val="22"/>
          <w:lang w:eastAsia="en-US"/>
        </w:rPr>
        <w:t xml:space="preserve">Названия, последовательность и обозначение чисел от 1 до 10. Счет </w:t>
      </w:r>
      <w:r w:rsidRPr="00222491">
        <w:rPr>
          <w:rFonts w:ascii="Calibri" w:eastAsia="Calibri" w:hAnsi="Calibri"/>
          <w:spacing w:val="-4"/>
          <w:sz w:val="22"/>
          <w:szCs w:val="22"/>
          <w:lang w:eastAsia="en-US"/>
        </w:rPr>
        <w:t xml:space="preserve">предметов. Получение числа прибавлением 1 к предыдущему числу, </w:t>
      </w:r>
      <w:r w:rsidRPr="00222491">
        <w:rPr>
          <w:rFonts w:ascii="Calibri" w:eastAsia="Calibri" w:hAnsi="Calibri"/>
          <w:spacing w:val="-9"/>
          <w:sz w:val="22"/>
          <w:szCs w:val="22"/>
          <w:lang w:eastAsia="en-US"/>
        </w:rPr>
        <w:t>вычитанием 1 из числа, непосредственно следующего за ним при счете.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365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9"/>
          <w:sz w:val="22"/>
          <w:szCs w:val="22"/>
          <w:lang w:eastAsia="en-US"/>
        </w:rPr>
        <w:t>Число 0. Его получение и обозначение.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365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9"/>
          <w:sz w:val="22"/>
          <w:szCs w:val="22"/>
          <w:lang w:eastAsia="en-US"/>
        </w:rPr>
        <w:t>Сравнение чисел.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374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9"/>
          <w:sz w:val="22"/>
          <w:szCs w:val="22"/>
          <w:lang w:eastAsia="en-US"/>
        </w:rPr>
        <w:t>Равенство, неравенство. Знаки</w:t>
      </w:r>
      <w:proofErr w:type="gramStart"/>
      <w:r w:rsidRPr="00222491">
        <w:rPr>
          <w:rFonts w:ascii="Calibri" w:eastAsia="Calibri" w:hAnsi="Calibri"/>
          <w:spacing w:val="-9"/>
          <w:sz w:val="22"/>
          <w:szCs w:val="22"/>
          <w:lang w:eastAsia="en-US"/>
        </w:rPr>
        <w:t xml:space="preserve"> «&gt;», «&lt;», «=» .</w:t>
      </w:r>
      <w:proofErr w:type="gramEnd"/>
    </w:p>
    <w:p w:rsidR="00222491" w:rsidRPr="00222491" w:rsidRDefault="00222491" w:rsidP="00222491">
      <w:pPr>
        <w:shd w:val="clear" w:color="auto" w:fill="FFFFFF"/>
        <w:spacing w:after="200" w:line="276" w:lineRule="auto"/>
        <w:ind w:left="360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8"/>
          <w:sz w:val="22"/>
          <w:szCs w:val="22"/>
          <w:lang w:eastAsia="en-US"/>
        </w:rPr>
        <w:t>Состав чисел 2, 3,4, 5. Монеты в 1 р., 2р., 5 р.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14" w:right="14" w:firstLine="336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4"/>
          <w:sz w:val="22"/>
          <w:szCs w:val="22"/>
          <w:lang w:eastAsia="en-US"/>
        </w:rPr>
        <w:t xml:space="preserve">Точка, Линии: кривая, прямая, отрезок, ломаная. Многоугольник. </w:t>
      </w:r>
      <w:r w:rsidRPr="00222491">
        <w:rPr>
          <w:rFonts w:ascii="Calibri" w:eastAsia="Calibri" w:hAnsi="Calibri"/>
          <w:spacing w:val="-8"/>
          <w:sz w:val="22"/>
          <w:szCs w:val="22"/>
          <w:lang w:eastAsia="en-US"/>
        </w:rPr>
        <w:t>Углы, вершины, стороны многоугольника. Длина отрезка. Сантиметр.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14" w:right="10" w:firstLine="355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5"/>
          <w:sz w:val="22"/>
          <w:szCs w:val="22"/>
          <w:lang w:eastAsia="en-US"/>
        </w:rPr>
        <w:t xml:space="preserve">Решение задач в 1 действие на сложение и вычитание </w:t>
      </w:r>
      <w:r w:rsidRPr="00222491">
        <w:rPr>
          <w:rFonts w:ascii="Calibri" w:eastAsia="Calibri" w:hAnsi="Calibri"/>
          <w:smallCaps/>
          <w:spacing w:val="-5"/>
          <w:sz w:val="22"/>
          <w:szCs w:val="22"/>
          <w:lang w:eastAsia="en-US"/>
        </w:rPr>
        <w:t xml:space="preserve">(на </w:t>
      </w:r>
      <w:r w:rsidRPr="00222491">
        <w:rPr>
          <w:rFonts w:ascii="Calibri" w:eastAsia="Calibri" w:hAnsi="Calibri"/>
          <w:spacing w:val="-5"/>
          <w:sz w:val="22"/>
          <w:szCs w:val="22"/>
          <w:lang w:eastAsia="en-US"/>
        </w:rPr>
        <w:t xml:space="preserve">основе </w:t>
      </w:r>
      <w:r w:rsidRPr="00222491">
        <w:rPr>
          <w:rFonts w:ascii="Calibri" w:eastAsia="Calibri" w:hAnsi="Calibri"/>
          <w:spacing w:val="-10"/>
          <w:sz w:val="22"/>
          <w:szCs w:val="22"/>
          <w:lang w:eastAsia="en-US"/>
        </w:rPr>
        <w:t>счета предметов).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360"/>
        <w:rPr>
          <w:rFonts w:ascii="Calibri" w:eastAsia="Calibri" w:hAnsi="Calibri"/>
          <w:i/>
          <w:iCs/>
          <w:sz w:val="22"/>
          <w:szCs w:val="22"/>
          <w:lang w:eastAsia="en-US"/>
        </w:rPr>
      </w:pPr>
      <w:r w:rsidRPr="00222491">
        <w:rPr>
          <w:rFonts w:ascii="Calibri" w:eastAsia="Calibri" w:hAnsi="Calibri"/>
          <w:b/>
          <w:bCs/>
          <w:i/>
          <w:iCs/>
          <w:w w:val="81"/>
          <w:sz w:val="22"/>
          <w:szCs w:val="22"/>
          <w:lang w:eastAsia="en-US"/>
        </w:rPr>
        <w:t>Сложение и вычитание (56 ч).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370"/>
        <w:rPr>
          <w:rFonts w:ascii="Calibri" w:eastAsia="Calibri" w:hAnsi="Calibri"/>
          <w:spacing w:val="-8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8"/>
          <w:sz w:val="22"/>
          <w:szCs w:val="22"/>
          <w:lang w:eastAsia="en-US"/>
        </w:rPr>
        <w:t>Конкретный смысл и названия действий. Знаки «+», «-», «=».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firstLine="3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4"/>
          <w:w w:val="101"/>
          <w:sz w:val="22"/>
          <w:szCs w:val="22"/>
          <w:lang w:eastAsia="en-US"/>
        </w:rPr>
        <w:t xml:space="preserve">Названия компонентов и результатов сложения и вычитания (их </w:t>
      </w:r>
      <w:r w:rsidRPr="00222491">
        <w:rPr>
          <w:rFonts w:ascii="Calibri" w:eastAsia="Calibri" w:hAnsi="Calibri"/>
          <w:spacing w:val="-6"/>
          <w:w w:val="101"/>
          <w:sz w:val="22"/>
          <w:szCs w:val="22"/>
          <w:lang w:eastAsia="en-US"/>
        </w:rPr>
        <w:t>использование при чтении и записи числовых выражений). Нахожде</w:t>
      </w:r>
      <w:r w:rsidRPr="00222491">
        <w:rPr>
          <w:rFonts w:ascii="Calibri" w:eastAsia="Calibri" w:hAnsi="Calibri"/>
          <w:spacing w:val="-6"/>
          <w:w w:val="101"/>
          <w:sz w:val="22"/>
          <w:szCs w:val="22"/>
          <w:lang w:eastAsia="en-US"/>
        </w:rPr>
        <w:softHyphen/>
      </w:r>
      <w:r w:rsidRPr="00222491">
        <w:rPr>
          <w:rFonts w:ascii="Calibri" w:eastAsia="Calibri" w:hAnsi="Calibri"/>
          <w:spacing w:val="-10"/>
          <w:w w:val="101"/>
          <w:sz w:val="22"/>
          <w:szCs w:val="22"/>
          <w:lang w:eastAsia="en-US"/>
        </w:rPr>
        <w:t>ние значений числовых выражений в 1—2 действия без скобок.</w:t>
      </w:r>
    </w:p>
    <w:p w:rsidR="00222491" w:rsidRPr="00222491" w:rsidRDefault="00222491" w:rsidP="00222491">
      <w:pPr>
        <w:shd w:val="clear" w:color="auto" w:fill="FFFFFF"/>
        <w:spacing w:before="5" w:after="200" w:line="276" w:lineRule="auto"/>
        <w:ind w:left="370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11"/>
          <w:w w:val="101"/>
          <w:sz w:val="22"/>
          <w:szCs w:val="22"/>
          <w:lang w:eastAsia="en-US"/>
        </w:rPr>
        <w:t>Переместительное свойство суммы.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5" w:right="5" w:firstLine="3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9"/>
          <w:w w:val="101"/>
          <w:sz w:val="22"/>
          <w:szCs w:val="22"/>
          <w:lang w:eastAsia="en-US"/>
        </w:rPr>
        <w:t xml:space="preserve">Приемы вычислений: при сложении (прибавление числа по частям, </w:t>
      </w:r>
      <w:r w:rsidRPr="00222491">
        <w:rPr>
          <w:rFonts w:ascii="Calibri" w:eastAsia="Calibri" w:hAnsi="Calibri"/>
          <w:spacing w:val="-4"/>
          <w:w w:val="101"/>
          <w:sz w:val="22"/>
          <w:szCs w:val="22"/>
          <w:lang w:eastAsia="en-US"/>
        </w:rPr>
        <w:t xml:space="preserve">перестановка чисел); при вычитании (вычитание числа по частям и </w:t>
      </w:r>
      <w:r w:rsidRPr="00222491">
        <w:rPr>
          <w:rFonts w:ascii="Calibri" w:eastAsia="Calibri" w:hAnsi="Calibri"/>
          <w:spacing w:val="-10"/>
          <w:w w:val="101"/>
          <w:sz w:val="22"/>
          <w:szCs w:val="22"/>
          <w:lang w:eastAsia="en-US"/>
        </w:rPr>
        <w:t>вычитание на основе знания соответствующего случая сложения).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10" w:right="10" w:firstLine="341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10"/>
          <w:w w:val="101"/>
          <w:sz w:val="22"/>
          <w:szCs w:val="22"/>
          <w:lang w:eastAsia="en-US"/>
        </w:rPr>
        <w:t>Таблица сложения в пределах 10. Соответствующие случаи вычита</w:t>
      </w:r>
      <w:r w:rsidRPr="00222491">
        <w:rPr>
          <w:rFonts w:ascii="Calibri" w:eastAsia="Calibri" w:hAnsi="Calibri"/>
          <w:spacing w:val="-10"/>
          <w:w w:val="101"/>
          <w:sz w:val="22"/>
          <w:szCs w:val="22"/>
          <w:lang w:eastAsia="en-US"/>
        </w:rPr>
        <w:softHyphen/>
        <w:t>ния.</w:t>
      </w:r>
    </w:p>
    <w:p w:rsidR="00222491" w:rsidRPr="00222491" w:rsidRDefault="00222491" w:rsidP="00222491">
      <w:pPr>
        <w:shd w:val="clear" w:color="auto" w:fill="FFFFFF"/>
        <w:spacing w:before="5" w:after="200" w:line="276" w:lineRule="auto"/>
        <w:ind w:left="355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10"/>
          <w:w w:val="101"/>
          <w:sz w:val="22"/>
          <w:szCs w:val="22"/>
          <w:lang w:eastAsia="en-US"/>
        </w:rPr>
        <w:t>Сложение и вычитание с числом 0.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10" w:right="5" w:firstLine="35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3"/>
          <w:w w:val="101"/>
          <w:sz w:val="22"/>
          <w:szCs w:val="22"/>
          <w:lang w:eastAsia="en-US"/>
        </w:rPr>
        <w:t xml:space="preserve">Нахождение числа, которое на несколько единиц больше или </w:t>
      </w:r>
      <w:r w:rsidRPr="00222491">
        <w:rPr>
          <w:rFonts w:ascii="Calibri" w:eastAsia="Calibri" w:hAnsi="Calibri"/>
          <w:spacing w:val="-11"/>
          <w:w w:val="101"/>
          <w:sz w:val="22"/>
          <w:szCs w:val="22"/>
          <w:lang w:eastAsia="en-US"/>
        </w:rPr>
        <w:t>меньше данного.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360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10"/>
          <w:w w:val="101"/>
          <w:sz w:val="22"/>
          <w:szCs w:val="22"/>
          <w:lang w:eastAsia="en-US"/>
        </w:rPr>
        <w:lastRenderedPageBreak/>
        <w:t>Решение задач в 1 действие на сложение и вычитание.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2746"/>
        <w:rPr>
          <w:rFonts w:ascii="Calibri" w:eastAsia="Calibri" w:hAnsi="Calibri"/>
          <w:b/>
          <w:bCs/>
          <w:i/>
          <w:iCs/>
          <w:w w:val="77"/>
          <w:sz w:val="22"/>
          <w:szCs w:val="22"/>
          <w:lang w:eastAsia="en-US"/>
        </w:rPr>
      </w:pPr>
    </w:p>
    <w:p w:rsidR="00222491" w:rsidRPr="00222491" w:rsidRDefault="00222491" w:rsidP="00222491">
      <w:pPr>
        <w:shd w:val="clear" w:color="auto" w:fill="FFFFFF"/>
        <w:spacing w:after="200" w:line="276" w:lineRule="auto"/>
        <w:ind w:left="2746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b/>
          <w:bCs/>
          <w:w w:val="77"/>
          <w:sz w:val="22"/>
          <w:szCs w:val="22"/>
          <w:lang w:eastAsia="en-US"/>
        </w:rPr>
        <w:t>Числа от 1 до 20.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355"/>
        <w:rPr>
          <w:rFonts w:ascii="Calibri" w:eastAsia="Calibri" w:hAnsi="Calibri"/>
          <w:i/>
          <w:iCs/>
          <w:sz w:val="22"/>
          <w:szCs w:val="22"/>
          <w:lang w:eastAsia="en-US"/>
        </w:rPr>
      </w:pPr>
      <w:r w:rsidRPr="00222491">
        <w:rPr>
          <w:rFonts w:ascii="Calibri" w:eastAsia="Calibri" w:hAnsi="Calibri"/>
          <w:b/>
          <w:bCs/>
          <w:i/>
          <w:iCs/>
          <w:spacing w:val="-14"/>
          <w:sz w:val="22"/>
          <w:szCs w:val="22"/>
          <w:lang w:eastAsia="en-US"/>
        </w:rPr>
        <w:t>Нумерация (12 ч).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14" w:right="5" w:firstLine="355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9"/>
          <w:sz w:val="22"/>
          <w:szCs w:val="22"/>
          <w:lang w:eastAsia="en-US"/>
        </w:rPr>
        <w:t>Названия и последовательность чисел от 1 до 20. Десятичный состав чисел от 11 до 20. Чтение и запись чисел от 11 до 20. Сравнение чисел.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10" w:right="5" w:firstLine="336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7"/>
          <w:sz w:val="22"/>
          <w:szCs w:val="22"/>
          <w:lang w:eastAsia="en-US"/>
        </w:rPr>
        <w:t xml:space="preserve">Сложение и вычитание вида 10+7,17- 7,16 — 10. Сравнение чисел с помощью вычитания. Час. Определение времени по часам с точностью </w:t>
      </w:r>
      <w:r w:rsidRPr="00222491">
        <w:rPr>
          <w:rFonts w:ascii="Calibri" w:eastAsia="Calibri" w:hAnsi="Calibri"/>
          <w:spacing w:val="-12"/>
          <w:sz w:val="22"/>
          <w:szCs w:val="22"/>
          <w:lang w:eastAsia="en-US"/>
        </w:rPr>
        <w:t>до часа.</w:t>
      </w:r>
    </w:p>
    <w:p w:rsidR="00222491" w:rsidRPr="00222491" w:rsidRDefault="00222491" w:rsidP="00222491">
      <w:pPr>
        <w:shd w:val="clear" w:color="auto" w:fill="FFFFFF"/>
        <w:spacing w:before="5" w:after="200" w:line="276" w:lineRule="auto"/>
        <w:ind w:left="346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9"/>
          <w:sz w:val="22"/>
          <w:szCs w:val="22"/>
          <w:lang w:eastAsia="en-US"/>
        </w:rPr>
        <w:t>Длина отрезка. Сантиметр и дециметр. Соотношение между ними.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365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9"/>
          <w:sz w:val="22"/>
          <w:szCs w:val="22"/>
          <w:lang w:eastAsia="en-US"/>
        </w:rPr>
        <w:t>Килограмм, литр.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355"/>
        <w:rPr>
          <w:rFonts w:ascii="Calibri" w:eastAsia="Calibri" w:hAnsi="Calibri"/>
          <w:i/>
          <w:iCs/>
          <w:sz w:val="22"/>
          <w:szCs w:val="22"/>
          <w:lang w:eastAsia="en-US"/>
        </w:rPr>
      </w:pPr>
      <w:r w:rsidRPr="00222491">
        <w:rPr>
          <w:rFonts w:ascii="Calibri" w:eastAsia="Calibri" w:hAnsi="Calibri"/>
          <w:b/>
          <w:bCs/>
          <w:i/>
          <w:iCs/>
          <w:spacing w:val="-15"/>
          <w:sz w:val="22"/>
          <w:szCs w:val="22"/>
          <w:lang w:eastAsia="en-US"/>
        </w:rPr>
        <w:t>Табличное сложение и вычитание (22 ч).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24" w:right="14" w:firstLine="336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8"/>
          <w:sz w:val="22"/>
          <w:szCs w:val="22"/>
          <w:lang w:eastAsia="en-US"/>
        </w:rPr>
        <w:t xml:space="preserve">Сложение двух однозначных чисел, сумма которых больше, чем 10, </w:t>
      </w:r>
      <w:r w:rsidRPr="00222491">
        <w:rPr>
          <w:rFonts w:ascii="Calibri" w:eastAsia="Calibri" w:hAnsi="Calibri"/>
          <w:spacing w:val="-9"/>
          <w:sz w:val="22"/>
          <w:szCs w:val="22"/>
          <w:lang w:eastAsia="en-US"/>
        </w:rPr>
        <w:t>с использованием изученных приемов вычислений.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355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9"/>
          <w:sz w:val="22"/>
          <w:szCs w:val="22"/>
          <w:lang w:eastAsia="en-US"/>
        </w:rPr>
        <w:t>Таблица сложения и соответствующие случаи вычитания.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374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11"/>
          <w:sz w:val="22"/>
          <w:szCs w:val="22"/>
          <w:lang w:eastAsia="en-US"/>
        </w:rPr>
        <w:t>Решение задач в 1 —2 действия на сложение и вычитание.</w:t>
      </w:r>
    </w:p>
    <w:p w:rsidR="00222491" w:rsidRPr="00222491" w:rsidRDefault="00222491" w:rsidP="00222491">
      <w:pPr>
        <w:shd w:val="clear" w:color="auto" w:fill="FFFFFF"/>
        <w:spacing w:before="5" w:after="200" w:line="276" w:lineRule="auto"/>
        <w:ind w:left="370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  <w:r w:rsidRPr="00222491">
        <w:rPr>
          <w:rFonts w:ascii="Calibri" w:eastAsia="Calibri" w:hAnsi="Calibri"/>
          <w:b/>
          <w:bCs/>
          <w:i/>
          <w:iCs/>
          <w:spacing w:val="-10"/>
          <w:sz w:val="22"/>
          <w:szCs w:val="22"/>
          <w:lang w:eastAsia="en-US"/>
        </w:rPr>
        <w:t>Итоговое повторение (6 ч).</w:t>
      </w:r>
    </w:p>
    <w:p w:rsidR="00222491" w:rsidRPr="00222491" w:rsidRDefault="00222491" w:rsidP="00222491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22491" w:rsidRPr="00222491" w:rsidRDefault="00222491" w:rsidP="00222491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22491" w:rsidRPr="00222491" w:rsidRDefault="00222491" w:rsidP="00222491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22491" w:rsidRPr="00222491" w:rsidRDefault="00222491" w:rsidP="00222491">
      <w:pPr>
        <w:autoSpaceDE w:val="0"/>
        <w:autoSpaceDN w:val="0"/>
        <w:adjustRightInd w:val="0"/>
        <w:rPr>
          <w:rFonts w:eastAsia="Calibri"/>
          <w:color w:val="000000"/>
          <w:sz w:val="24"/>
        </w:rPr>
      </w:pPr>
      <w:r w:rsidRPr="00222491">
        <w:rPr>
          <w:rFonts w:eastAsia="Calibri"/>
          <w:b/>
          <w:bCs/>
          <w:color w:val="000000"/>
          <w:sz w:val="24"/>
        </w:rPr>
        <w:t>Материально-технического обеспечения  к УМК «Школа России»</w:t>
      </w:r>
    </w:p>
    <w:p w:rsidR="00222491" w:rsidRPr="00222491" w:rsidRDefault="00222491" w:rsidP="00222491">
      <w:pPr>
        <w:spacing w:after="120" w:line="276" w:lineRule="auto"/>
        <w:ind w:left="435"/>
        <w:jc w:val="center"/>
        <w:rPr>
          <w:rFonts w:ascii="Calibri" w:eastAsia="Calibri" w:hAnsi="Calibri"/>
          <w:b/>
          <w:sz w:val="22"/>
          <w:szCs w:val="28"/>
          <w:lang w:eastAsia="en-US"/>
        </w:rPr>
      </w:pPr>
      <w:r w:rsidRPr="00222491">
        <w:rPr>
          <w:rFonts w:ascii="Calibri" w:eastAsia="Calibri" w:hAnsi="Calibri"/>
          <w:b/>
          <w:sz w:val="22"/>
          <w:szCs w:val="28"/>
          <w:lang w:eastAsia="en-US"/>
        </w:rPr>
        <w:t xml:space="preserve">Программное и учебно-методическое обеспечение </w:t>
      </w:r>
      <w:proofErr w:type="spellStart"/>
      <w:r w:rsidRPr="00222491">
        <w:rPr>
          <w:rFonts w:ascii="Calibri" w:eastAsia="Calibri" w:hAnsi="Calibri"/>
          <w:b/>
          <w:sz w:val="22"/>
          <w:szCs w:val="28"/>
          <w:lang w:eastAsia="en-US"/>
        </w:rPr>
        <w:t>ГОСа</w:t>
      </w:r>
      <w:proofErr w:type="spellEnd"/>
    </w:p>
    <w:p w:rsidR="00222491" w:rsidRPr="00222491" w:rsidRDefault="00222491" w:rsidP="00222491">
      <w:pPr>
        <w:spacing w:after="200" w:line="276" w:lineRule="auto"/>
        <w:jc w:val="center"/>
        <w:rPr>
          <w:rFonts w:ascii="Calibri" w:eastAsia="Calibri" w:hAnsi="Calibri"/>
          <w:b/>
          <w:bCs/>
          <w:sz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0"/>
        <w:gridCol w:w="1302"/>
        <w:gridCol w:w="1717"/>
        <w:gridCol w:w="1474"/>
        <w:gridCol w:w="1303"/>
        <w:gridCol w:w="1303"/>
        <w:gridCol w:w="1303"/>
        <w:gridCol w:w="1303"/>
      </w:tblGrid>
      <w:tr w:rsidR="00222491" w:rsidRPr="00222491" w:rsidTr="0012691C">
        <w:tc>
          <w:tcPr>
            <w:tcW w:w="1302" w:type="dxa"/>
          </w:tcPr>
          <w:p w:rsidR="0046249D" w:rsidRDefault="00222491" w:rsidP="0046249D">
            <w:pPr>
              <w:spacing w:after="108" w:line="276" w:lineRule="auto"/>
              <w:jc w:val="center"/>
              <w:rPr>
                <w:rFonts w:ascii="Calibri" w:eastAsia="Calibri" w:hAnsi="Calibri"/>
                <w:b/>
                <w:bCs/>
                <w:sz w:val="22"/>
                <w:lang w:eastAsia="en-US"/>
              </w:rPr>
              <w:pPrChange w:id="117" w:author="школа" w:date="2017-06-08T12:22:00Z">
                <w:pPr>
                  <w:spacing w:before="100" w:beforeAutospacing="1" w:after="200" w:afterAutospacing="1" w:line="276" w:lineRule="auto"/>
                  <w:jc w:val="center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lastRenderedPageBreak/>
              <w:t xml:space="preserve">Учебная </w:t>
            </w:r>
            <w:proofErr w:type="spellStart"/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>дисципли</w:t>
            </w:r>
            <w:proofErr w:type="spellEnd"/>
          </w:p>
          <w:p w:rsidR="0046249D" w:rsidRDefault="00222491" w:rsidP="0046249D">
            <w:pPr>
              <w:spacing w:after="108" w:line="276" w:lineRule="auto"/>
              <w:jc w:val="center"/>
              <w:rPr>
                <w:rFonts w:ascii="Calibri" w:eastAsia="Calibri" w:hAnsi="Calibri"/>
                <w:b/>
                <w:bCs/>
                <w:sz w:val="22"/>
                <w:lang w:eastAsia="en-US"/>
              </w:rPr>
              <w:pPrChange w:id="118" w:author="школа" w:date="2017-06-08T12:22:00Z">
                <w:pPr>
                  <w:spacing w:before="100" w:beforeAutospacing="1" w:after="200" w:afterAutospacing="1" w:line="276" w:lineRule="auto"/>
                  <w:jc w:val="center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>на</w:t>
            </w:r>
          </w:p>
        </w:tc>
        <w:tc>
          <w:tcPr>
            <w:tcW w:w="1302" w:type="dxa"/>
          </w:tcPr>
          <w:p w:rsidR="0046249D" w:rsidRDefault="00222491" w:rsidP="0046249D">
            <w:pPr>
              <w:spacing w:after="108" w:line="276" w:lineRule="auto"/>
              <w:jc w:val="center"/>
              <w:rPr>
                <w:rFonts w:ascii="Calibri" w:eastAsia="Calibri" w:hAnsi="Calibri"/>
                <w:b/>
                <w:bCs/>
                <w:sz w:val="22"/>
                <w:lang w:eastAsia="en-US"/>
              </w:rPr>
              <w:pPrChange w:id="119" w:author="школа" w:date="2017-06-08T12:22:00Z">
                <w:pPr>
                  <w:spacing w:after="200" w:line="276" w:lineRule="auto"/>
                  <w:jc w:val="center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 xml:space="preserve">Класс </w:t>
            </w:r>
          </w:p>
        </w:tc>
        <w:tc>
          <w:tcPr>
            <w:tcW w:w="1302" w:type="dxa"/>
          </w:tcPr>
          <w:p w:rsidR="0046249D" w:rsidRDefault="00222491" w:rsidP="0046249D">
            <w:pPr>
              <w:spacing w:after="108" w:line="276" w:lineRule="auto"/>
              <w:jc w:val="center"/>
              <w:rPr>
                <w:rFonts w:ascii="Calibri" w:eastAsia="Calibri" w:hAnsi="Calibri"/>
                <w:b/>
                <w:bCs/>
                <w:sz w:val="22"/>
                <w:lang w:eastAsia="en-US"/>
              </w:rPr>
              <w:pPrChange w:id="120" w:author="школа" w:date="2017-06-08T12:22:00Z">
                <w:pPr>
                  <w:spacing w:after="200" w:line="276" w:lineRule="auto"/>
                  <w:jc w:val="center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 xml:space="preserve">Программа, кем </w:t>
            </w:r>
            <w:proofErr w:type="spellStart"/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>рекомендо</w:t>
            </w:r>
            <w:proofErr w:type="spellEnd"/>
          </w:p>
          <w:p w:rsidR="0046249D" w:rsidRDefault="00222491" w:rsidP="0046249D">
            <w:pPr>
              <w:spacing w:after="108" w:line="276" w:lineRule="auto"/>
              <w:jc w:val="center"/>
              <w:rPr>
                <w:rFonts w:ascii="Calibri" w:eastAsia="Calibri" w:hAnsi="Calibri"/>
                <w:b/>
                <w:bCs/>
                <w:sz w:val="22"/>
                <w:lang w:eastAsia="en-US"/>
              </w:rPr>
              <w:pPrChange w:id="121" w:author="школа" w:date="2017-06-08T12:22:00Z">
                <w:pPr>
                  <w:spacing w:after="200" w:line="276" w:lineRule="auto"/>
                  <w:jc w:val="center"/>
                </w:pPr>
              </w:pPrChange>
            </w:pPr>
            <w:proofErr w:type="spellStart"/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>вана</w:t>
            </w:r>
            <w:proofErr w:type="spellEnd"/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 xml:space="preserve"> и когда </w:t>
            </w:r>
          </w:p>
        </w:tc>
        <w:tc>
          <w:tcPr>
            <w:tcW w:w="1303" w:type="dxa"/>
          </w:tcPr>
          <w:p w:rsidR="0046249D" w:rsidRDefault="00222491" w:rsidP="0046249D">
            <w:pPr>
              <w:spacing w:after="108" w:line="276" w:lineRule="auto"/>
              <w:jc w:val="center"/>
              <w:rPr>
                <w:rFonts w:ascii="Calibri" w:eastAsia="Calibri" w:hAnsi="Calibri"/>
                <w:b/>
                <w:bCs/>
                <w:sz w:val="22"/>
                <w:lang w:eastAsia="en-US"/>
              </w:rPr>
              <w:pPrChange w:id="122" w:author="школа" w:date="2017-06-08T12:22:00Z">
                <w:pPr>
                  <w:spacing w:after="200" w:line="276" w:lineRule="auto"/>
                  <w:jc w:val="center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>Тип программы (</w:t>
            </w:r>
            <w:proofErr w:type="spellStart"/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>государст</w:t>
            </w:r>
            <w:proofErr w:type="spellEnd"/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 xml:space="preserve"> -</w:t>
            </w:r>
          </w:p>
          <w:p w:rsidR="0046249D" w:rsidRDefault="00222491" w:rsidP="0046249D">
            <w:pPr>
              <w:spacing w:after="108" w:line="276" w:lineRule="auto"/>
              <w:jc w:val="center"/>
              <w:rPr>
                <w:rFonts w:ascii="Calibri" w:eastAsia="Calibri" w:hAnsi="Calibri"/>
                <w:b/>
                <w:bCs/>
                <w:sz w:val="22"/>
                <w:lang w:eastAsia="en-US"/>
              </w:rPr>
              <w:pPrChange w:id="123" w:author="школа" w:date="2017-06-08T12:22:00Z">
                <w:pPr>
                  <w:spacing w:after="200" w:line="276" w:lineRule="auto"/>
                  <w:jc w:val="center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>венная, авторская)</w:t>
            </w:r>
          </w:p>
        </w:tc>
        <w:tc>
          <w:tcPr>
            <w:tcW w:w="1303" w:type="dxa"/>
          </w:tcPr>
          <w:p w:rsidR="0046249D" w:rsidRDefault="00222491" w:rsidP="0046249D">
            <w:pPr>
              <w:spacing w:after="108" w:line="276" w:lineRule="auto"/>
              <w:jc w:val="center"/>
              <w:rPr>
                <w:rFonts w:ascii="Calibri" w:eastAsia="Calibri" w:hAnsi="Calibri"/>
                <w:b/>
                <w:bCs/>
                <w:sz w:val="22"/>
                <w:lang w:eastAsia="en-US"/>
              </w:rPr>
              <w:pPrChange w:id="124" w:author="школа" w:date="2017-06-08T12:22:00Z">
                <w:pPr>
                  <w:spacing w:after="200" w:line="276" w:lineRule="auto"/>
                  <w:jc w:val="center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 xml:space="preserve">Кол-во часов в </w:t>
            </w:r>
            <w:proofErr w:type="spellStart"/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>неде</w:t>
            </w:r>
            <w:proofErr w:type="spellEnd"/>
          </w:p>
          <w:p w:rsidR="0046249D" w:rsidRDefault="00222491" w:rsidP="0046249D">
            <w:pPr>
              <w:spacing w:after="108" w:line="276" w:lineRule="auto"/>
              <w:jc w:val="center"/>
              <w:rPr>
                <w:rFonts w:ascii="Calibri" w:eastAsia="Calibri" w:hAnsi="Calibri"/>
                <w:b/>
                <w:bCs/>
                <w:sz w:val="22"/>
                <w:lang w:eastAsia="en-US"/>
              </w:rPr>
              <w:pPrChange w:id="125" w:author="школа" w:date="2017-06-08T12:22:00Z">
                <w:pPr>
                  <w:spacing w:after="200" w:line="276" w:lineRule="auto"/>
                  <w:jc w:val="center"/>
                </w:pPr>
              </w:pPrChange>
            </w:pPr>
            <w:proofErr w:type="spellStart"/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>лю</w:t>
            </w:r>
            <w:proofErr w:type="spellEnd"/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>, общее кол-во часов</w:t>
            </w:r>
          </w:p>
        </w:tc>
        <w:tc>
          <w:tcPr>
            <w:tcW w:w="1303" w:type="dxa"/>
          </w:tcPr>
          <w:p w:rsidR="0046249D" w:rsidRDefault="00222491" w:rsidP="0046249D">
            <w:pPr>
              <w:spacing w:after="108" w:line="276" w:lineRule="auto"/>
              <w:jc w:val="center"/>
              <w:rPr>
                <w:rFonts w:ascii="Calibri" w:eastAsia="Calibri" w:hAnsi="Calibri"/>
                <w:b/>
                <w:bCs/>
                <w:sz w:val="22"/>
                <w:lang w:eastAsia="en-US"/>
              </w:rPr>
              <w:pPrChange w:id="126" w:author="школа" w:date="2017-06-08T12:22:00Z">
                <w:pPr>
                  <w:spacing w:after="200" w:line="276" w:lineRule="auto"/>
                  <w:jc w:val="center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 xml:space="preserve">Базовый учебник </w:t>
            </w:r>
          </w:p>
        </w:tc>
        <w:tc>
          <w:tcPr>
            <w:tcW w:w="1303" w:type="dxa"/>
          </w:tcPr>
          <w:p w:rsidR="0046249D" w:rsidRDefault="00222491" w:rsidP="0046249D">
            <w:pPr>
              <w:spacing w:after="108" w:line="276" w:lineRule="auto"/>
              <w:jc w:val="center"/>
              <w:rPr>
                <w:rFonts w:ascii="Calibri" w:eastAsia="Calibri" w:hAnsi="Calibri"/>
                <w:b/>
                <w:bCs/>
                <w:sz w:val="22"/>
                <w:lang w:eastAsia="en-US"/>
              </w:rPr>
              <w:pPrChange w:id="127" w:author="школа" w:date="2017-06-08T12:22:00Z">
                <w:pPr>
                  <w:spacing w:after="200" w:line="276" w:lineRule="auto"/>
                  <w:jc w:val="center"/>
                </w:pPr>
              </w:pPrChange>
            </w:pPr>
            <w:proofErr w:type="spellStart"/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>Методи</w:t>
            </w:r>
            <w:proofErr w:type="spellEnd"/>
          </w:p>
          <w:p w:rsidR="0046249D" w:rsidRDefault="00222491" w:rsidP="0046249D">
            <w:pPr>
              <w:spacing w:after="108" w:line="276" w:lineRule="auto"/>
              <w:jc w:val="center"/>
              <w:rPr>
                <w:rFonts w:ascii="Calibri" w:eastAsia="Calibri" w:hAnsi="Calibri"/>
                <w:b/>
                <w:bCs/>
                <w:sz w:val="22"/>
                <w:lang w:eastAsia="en-US"/>
              </w:rPr>
              <w:pPrChange w:id="128" w:author="школа" w:date="2017-06-08T12:22:00Z">
                <w:pPr>
                  <w:spacing w:after="200" w:line="276" w:lineRule="auto"/>
                  <w:jc w:val="center"/>
                </w:pPr>
              </w:pPrChange>
            </w:pPr>
            <w:proofErr w:type="spellStart"/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>ческое</w:t>
            </w:r>
            <w:proofErr w:type="spellEnd"/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 xml:space="preserve"> </w:t>
            </w:r>
            <w:proofErr w:type="spellStart"/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>обеспе</w:t>
            </w:r>
            <w:proofErr w:type="spellEnd"/>
          </w:p>
          <w:p w:rsidR="0046249D" w:rsidRDefault="00222491" w:rsidP="0046249D">
            <w:pPr>
              <w:spacing w:after="108" w:line="276" w:lineRule="auto"/>
              <w:jc w:val="center"/>
              <w:rPr>
                <w:rFonts w:ascii="Calibri" w:eastAsia="Calibri" w:hAnsi="Calibri"/>
                <w:b/>
                <w:bCs/>
                <w:sz w:val="22"/>
                <w:lang w:eastAsia="en-US"/>
              </w:rPr>
              <w:pPrChange w:id="129" w:author="школа" w:date="2017-06-08T12:22:00Z">
                <w:pPr>
                  <w:spacing w:after="200" w:line="276" w:lineRule="auto"/>
                  <w:jc w:val="center"/>
                </w:pPr>
              </w:pPrChange>
            </w:pPr>
            <w:proofErr w:type="spellStart"/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>чение</w:t>
            </w:r>
            <w:proofErr w:type="spellEnd"/>
          </w:p>
        </w:tc>
        <w:tc>
          <w:tcPr>
            <w:tcW w:w="1303" w:type="dxa"/>
          </w:tcPr>
          <w:p w:rsidR="0046249D" w:rsidRDefault="00222491" w:rsidP="0046249D">
            <w:pPr>
              <w:spacing w:after="108" w:line="276" w:lineRule="auto"/>
              <w:jc w:val="center"/>
              <w:rPr>
                <w:rFonts w:ascii="Calibri" w:eastAsia="Calibri" w:hAnsi="Calibri"/>
                <w:b/>
                <w:bCs/>
                <w:sz w:val="22"/>
                <w:lang w:eastAsia="en-US"/>
              </w:rPr>
              <w:pPrChange w:id="130" w:author="школа" w:date="2017-06-08T12:22:00Z">
                <w:pPr>
                  <w:spacing w:after="200" w:line="276" w:lineRule="auto"/>
                  <w:jc w:val="center"/>
                </w:pPr>
              </w:pPrChange>
            </w:pPr>
            <w:proofErr w:type="spellStart"/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>Дидакти</w:t>
            </w:r>
            <w:proofErr w:type="spellEnd"/>
          </w:p>
          <w:p w:rsidR="0046249D" w:rsidRDefault="00222491" w:rsidP="0046249D">
            <w:pPr>
              <w:spacing w:after="108" w:line="276" w:lineRule="auto"/>
              <w:jc w:val="center"/>
              <w:rPr>
                <w:rFonts w:ascii="Calibri" w:eastAsia="Calibri" w:hAnsi="Calibri"/>
                <w:b/>
                <w:bCs/>
                <w:sz w:val="22"/>
                <w:lang w:eastAsia="en-US"/>
              </w:rPr>
              <w:pPrChange w:id="131" w:author="школа" w:date="2017-06-08T12:22:00Z">
                <w:pPr>
                  <w:spacing w:after="200" w:line="276" w:lineRule="auto"/>
                  <w:jc w:val="center"/>
                </w:pPr>
              </w:pPrChange>
            </w:pPr>
            <w:proofErr w:type="spellStart"/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>ческое</w:t>
            </w:r>
            <w:proofErr w:type="spellEnd"/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 xml:space="preserve"> </w:t>
            </w:r>
            <w:proofErr w:type="spellStart"/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>обеспече</w:t>
            </w:r>
            <w:proofErr w:type="spellEnd"/>
          </w:p>
          <w:p w:rsidR="0046249D" w:rsidRDefault="00222491" w:rsidP="0046249D">
            <w:pPr>
              <w:spacing w:after="108" w:line="276" w:lineRule="auto"/>
              <w:jc w:val="center"/>
              <w:rPr>
                <w:rFonts w:ascii="Calibri" w:eastAsia="Calibri" w:hAnsi="Calibri"/>
                <w:b/>
                <w:bCs/>
                <w:sz w:val="22"/>
                <w:lang w:eastAsia="en-US"/>
              </w:rPr>
              <w:pPrChange w:id="132" w:author="школа" w:date="2017-06-08T12:22:00Z">
                <w:pPr>
                  <w:spacing w:after="200" w:line="276" w:lineRule="auto"/>
                  <w:jc w:val="center"/>
                </w:pPr>
              </w:pPrChange>
            </w:pPr>
            <w:proofErr w:type="spellStart"/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>ние</w:t>
            </w:r>
            <w:proofErr w:type="spellEnd"/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 xml:space="preserve"> </w:t>
            </w:r>
          </w:p>
        </w:tc>
      </w:tr>
      <w:tr w:rsidR="00222491" w:rsidRPr="00222491" w:rsidTr="0012691C">
        <w:tc>
          <w:tcPr>
            <w:tcW w:w="1302" w:type="dxa"/>
          </w:tcPr>
          <w:p w:rsidR="0046249D" w:rsidRDefault="00222491" w:rsidP="0046249D">
            <w:pPr>
              <w:spacing w:after="108" w:line="276" w:lineRule="auto"/>
              <w:jc w:val="center"/>
              <w:rPr>
                <w:rFonts w:ascii="Calibri" w:eastAsia="Calibri" w:hAnsi="Calibri"/>
                <w:bCs/>
                <w:sz w:val="22"/>
                <w:lang w:eastAsia="en-US"/>
              </w:rPr>
              <w:pPrChange w:id="133" w:author="школа" w:date="2017-06-08T12:22:00Z">
                <w:pPr>
                  <w:spacing w:after="200" w:line="276" w:lineRule="auto"/>
                  <w:jc w:val="center"/>
                </w:pPr>
              </w:pPrChange>
            </w:pPr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 xml:space="preserve">Математика </w:t>
            </w:r>
          </w:p>
        </w:tc>
        <w:tc>
          <w:tcPr>
            <w:tcW w:w="1302" w:type="dxa"/>
          </w:tcPr>
          <w:p w:rsidR="0046249D" w:rsidRDefault="00222491" w:rsidP="0046249D">
            <w:pPr>
              <w:spacing w:after="108" w:line="276" w:lineRule="auto"/>
              <w:jc w:val="center"/>
              <w:rPr>
                <w:rFonts w:ascii="Calibri" w:eastAsia="Calibri" w:hAnsi="Calibri"/>
                <w:bCs/>
                <w:sz w:val="22"/>
                <w:lang w:eastAsia="en-US"/>
              </w:rPr>
              <w:pPrChange w:id="134" w:author="школа" w:date="2017-06-08T12:22:00Z">
                <w:pPr>
                  <w:spacing w:before="100" w:beforeAutospacing="1" w:after="200" w:afterAutospacing="1" w:line="276" w:lineRule="auto"/>
                  <w:jc w:val="center"/>
                </w:pPr>
              </w:pPrChange>
            </w:pPr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>1</w:t>
            </w:r>
          </w:p>
        </w:tc>
        <w:tc>
          <w:tcPr>
            <w:tcW w:w="1302" w:type="dxa"/>
          </w:tcPr>
          <w:p w:rsidR="0046249D" w:rsidRDefault="00222491" w:rsidP="0046249D">
            <w:pPr>
              <w:spacing w:after="108" w:line="276" w:lineRule="auto"/>
              <w:jc w:val="center"/>
              <w:rPr>
                <w:rFonts w:ascii="Calibri" w:eastAsia="Calibri" w:hAnsi="Calibri"/>
                <w:bCs/>
                <w:sz w:val="22"/>
                <w:lang w:eastAsia="en-US"/>
              </w:rPr>
              <w:pPrChange w:id="135" w:author="школа" w:date="2017-06-08T12:22:00Z">
                <w:pPr>
                  <w:spacing w:before="100" w:beforeAutospacing="1" w:after="200" w:afterAutospacing="1" w:line="276" w:lineRule="auto"/>
                  <w:jc w:val="center"/>
                </w:pPr>
              </w:pPrChange>
            </w:pPr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 xml:space="preserve">Программа авторов М. И. Моро, М. А. </w:t>
            </w:r>
            <w:proofErr w:type="spellStart"/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>Бантова</w:t>
            </w:r>
            <w:proofErr w:type="spellEnd"/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>, Г. В. Бельтюкова,</w:t>
            </w:r>
          </w:p>
          <w:p w:rsidR="0046249D" w:rsidRDefault="00222491" w:rsidP="0046249D">
            <w:pPr>
              <w:spacing w:after="108" w:line="276" w:lineRule="auto"/>
              <w:jc w:val="center"/>
              <w:rPr>
                <w:rFonts w:ascii="Calibri" w:eastAsia="Calibri" w:hAnsi="Calibri"/>
                <w:bCs/>
                <w:sz w:val="22"/>
                <w:lang w:eastAsia="en-US"/>
              </w:rPr>
              <w:pPrChange w:id="136" w:author="школа" w:date="2017-06-08T12:22:00Z">
                <w:pPr>
                  <w:spacing w:before="100" w:beforeAutospacing="1" w:after="200" w:afterAutospacing="1" w:line="276" w:lineRule="auto"/>
                  <w:jc w:val="center"/>
                </w:pPr>
              </w:pPrChange>
            </w:pPr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 xml:space="preserve">С. И. Волкова </w:t>
            </w:r>
          </w:p>
          <w:p w:rsidR="0046249D" w:rsidRDefault="00222491" w:rsidP="0046249D">
            <w:pPr>
              <w:spacing w:after="108" w:line="276" w:lineRule="auto"/>
              <w:jc w:val="center"/>
              <w:rPr>
                <w:rFonts w:ascii="Calibri" w:eastAsia="Calibri" w:hAnsi="Calibri"/>
                <w:bCs/>
                <w:sz w:val="22"/>
                <w:lang w:eastAsia="en-US"/>
              </w:rPr>
              <w:pPrChange w:id="137" w:author="школа" w:date="2017-06-08T12:22:00Z">
                <w:pPr>
                  <w:spacing w:before="100" w:beforeAutospacing="1" w:after="200" w:afterAutospacing="1" w:line="276" w:lineRule="auto"/>
                  <w:jc w:val="center"/>
                </w:pPr>
              </w:pPrChange>
            </w:pPr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 xml:space="preserve">Рекомендовано Министерством образования и науки РФ </w:t>
            </w:r>
          </w:p>
        </w:tc>
        <w:tc>
          <w:tcPr>
            <w:tcW w:w="1303" w:type="dxa"/>
          </w:tcPr>
          <w:p w:rsidR="0046249D" w:rsidRDefault="00222491" w:rsidP="0046249D">
            <w:pPr>
              <w:spacing w:after="108" w:line="276" w:lineRule="auto"/>
              <w:jc w:val="center"/>
              <w:rPr>
                <w:rFonts w:ascii="Calibri" w:eastAsia="Calibri" w:hAnsi="Calibri"/>
                <w:bCs/>
                <w:sz w:val="22"/>
                <w:lang w:eastAsia="en-US"/>
              </w:rPr>
              <w:pPrChange w:id="138" w:author="школа" w:date="2017-06-08T12:22:00Z">
                <w:pPr>
                  <w:spacing w:before="100" w:beforeAutospacing="1" w:after="200" w:afterAutospacing="1" w:line="276" w:lineRule="auto"/>
                  <w:jc w:val="center"/>
                </w:pPr>
              </w:pPrChange>
            </w:pPr>
            <w:proofErr w:type="spellStart"/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>Государствен</w:t>
            </w:r>
            <w:proofErr w:type="spellEnd"/>
          </w:p>
          <w:p w:rsidR="0046249D" w:rsidRDefault="00222491" w:rsidP="0046249D">
            <w:pPr>
              <w:spacing w:after="108" w:line="276" w:lineRule="auto"/>
              <w:jc w:val="center"/>
              <w:rPr>
                <w:rFonts w:ascii="Calibri" w:eastAsia="Calibri" w:hAnsi="Calibri"/>
                <w:bCs/>
                <w:sz w:val="22"/>
                <w:lang w:eastAsia="en-US"/>
              </w:rPr>
              <w:pPrChange w:id="139" w:author="школа" w:date="2017-06-08T12:22:00Z">
                <w:pPr>
                  <w:spacing w:before="100" w:beforeAutospacing="1" w:after="200" w:afterAutospacing="1" w:line="276" w:lineRule="auto"/>
                  <w:jc w:val="center"/>
                </w:pPr>
              </w:pPrChange>
            </w:pPr>
            <w:proofErr w:type="spellStart"/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>ная</w:t>
            </w:r>
            <w:proofErr w:type="spellEnd"/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 xml:space="preserve"> </w:t>
            </w:r>
          </w:p>
        </w:tc>
        <w:tc>
          <w:tcPr>
            <w:tcW w:w="1303" w:type="dxa"/>
          </w:tcPr>
          <w:p w:rsidR="0046249D" w:rsidRDefault="00222491" w:rsidP="0046249D">
            <w:pPr>
              <w:spacing w:after="108" w:line="276" w:lineRule="auto"/>
              <w:jc w:val="center"/>
              <w:rPr>
                <w:rFonts w:ascii="Calibri" w:eastAsia="Calibri" w:hAnsi="Calibri"/>
                <w:bCs/>
                <w:sz w:val="22"/>
                <w:lang w:eastAsia="en-US"/>
              </w:rPr>
              <w:pPrChange w:id="140" w:author="школа" w:date="2017-06-08T12:22:00Z">
                <w:pPr>
                  <w:spacing w:before="100" w:beforeAutospacing="1" w:after="200" w:afterAutospacing="1" w:line="276" w:lineRule="auto"/>
                  <w:jc w:val="center"/>
                </w:pPr>
              </w:pPrChange>
            </w:pPr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>4 часа в неделю, 132 часа в год</w:t>
            </w:r>
          </w:p>
        </w:tc>
        <w:tc>
          <w:tcPr>
            <w:tcW w:w="1303" w:type="dxa"/>
          </w:tcPr>
          <w:p w:rsidR="0046249D" w:rsidRDefault="00222491" w:rsidP="0046249D">
            <w:pPr>
              <w:spacing w:after="108" w:line="276" w:lineRule="auto"/>
              <w:jc w:val="center"/>
              <w:rPr>
                <w:rFonts w:ascii="Calibri" w:eastAsia="Calibri" w:hAnsi="Calibri"/>
                <w:bCs/>
                <w:sz w:val="22"/>
                <w:lang w:eastAsia="en-US"/>
              </w:rPr>
              <w:pPrChange w:id="141" w:author="школа" w:date="2017-06-08T12:22:00Z">
                <w:pPr>
                  <w:spacing w:before="100" w:beforeAutospacing="1" w:after="200" w:afterAutospacing="1" w:line="276" w:lineRule="auto"/>
                  <w:jc w:val="center"/>
                </w:pPr>
              </w:pPrChange>
            </w:pPr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 xml:space="preserve">М. И. Моро </w:t>
            </w:r>
            <w:proofErr w:type="spellStart"/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>Матема</w:t>
            </w:r>
            <w:proofErr w:type="spellEnd"/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>-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bCs/>
                <w:sz w:val="22"/>
                <w:lang w:eastAsia="en-US"/>
              </w:rPr>
              <w:pPrChange w:id="142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 xml:space="preserve">тика </w:t>
            </w:r>
          </w:p>
        </w:tc>
        <w:tc>
          <w:tcPr>
            <w:tcW w:w="1303" w:type="dxa"/>
          </w:tcPr>
          <w:p w:rsidR="0046249D" w:rsidRDefault="00222491" w:rsidP="0046249D">
            <w:pPr>
              <w:spacing w:after="108" w:line="276" w:lineRule="auto"/>
              <w:jc w:val="both"/>
              <w:rPr>
                <w:rFonts w:ascii="Calibri" w:eastAsia="Calibri" w:hAnsi="Calibri"/>
                <w:b/>
                <w:bCs/>
                <w:sz w:val="22"/>
                <w:lang w:eastAsia="en-US"/>
              </w:rPr>
              <w:pPrChange w:id="143" w:author="школа" w:date="2017-06-08T12:22:00Z">
                <w:pPr>
                  <w:spacing w:before="100" w:beforeAutospacing="1" w:after="200" w:afterAutospacing="1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>Учебник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bCs/>
                <w:sz w:val="22"/>
                <w:lang w:eastAsia="en-US"/>
              </w:rPr>
              <w:pPrChange w:id="144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proofErr w:type="spellStart"/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>Методичес</w:t>
            </w:r>
            <w:proofErr w:type="spellEnd"/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bCs/>
                <w:sz w:val="22"/>
                <w:lang w:eastAsia="en-US"/>
              </w:rPr>
              <w:pPrChange w:id="145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 xml:space="preserve">кое пособие 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bCs/>
                <w:sz w:val="22"/>
                <w:lang w:eastAsia="en-US"/>
              </w:rPr>
              <w:pPrChange w:id="146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>С. В. Савинова «</w:t>
            </w:r>
            <w:proofErr w:type="spellStart"/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>Поуроч</w:t>
            </w:r>
            <w:proofErr w:type="spellEnd"/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bCs/>
                <w:sz w:val="22"/>
                <w:lang w:eastAsia="en-US"/>
              </w:rPr>
              <w:pPrChange w:id="147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proofErr w:type="spellStart"/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>ные</w:t>
            </w:r>
            <w:proofErr w:type="spellEnd"/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 xml:space="preserve"> </w:t>
            </w:r>
            <w:proofErr w:type="spellStart"/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>разработ</w:t>
            </w:r>
            <w:proofErr w:type="spellEnd"/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bCs/>
                <w:sz w:val="22"/>
                <w:lang w:eastAsia="en-US"/>
              </w:rPr>
              <w:pPrChange w:id="148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proofErr w:type="spellStart"/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>ки</w:t>
            </w:r>
            <w:proofErr w:type="spellEnd"/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 xml:space="preserve"> по </w:t>
            </w:r>
            <w:proofErr w:type="spellStart"/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>математи</w:t>
            </w:r>
            <w:proofErr w:type="spellEnd"/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bCs/>
                <w:sz w:val="22"/>
                <w:lang w:eastAsia="en-US"/>
              </w:rPr>
              <w:pPrChange w:id="149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proofErr w:type="spellStart"/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>ке</w:t>
            </w:r>
            <w:proofErr w:type="spellEnd"/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 xml:space="preserve">»  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bCs/>
                <w:sz w:val="22"/>
                <w:lang w:eastAsia="en-US"/>
              </w:rPr>
              <w:pPrChange w:id="150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>С. И. Волкова «Рабочая тетрадь»</w:t>
            </w:r>
          </w:p>
        </w:tc>
        <w:tc>
          <w:tcPr>
            <w:tcW w:w="1303" w:type="dxa"/>
          </w:tcPr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bCs/>
                <w:sz w:val="22"/>
                <w:lang w:eastAsia="en-US"/>
              </w:rPr>
              <w:pPrChange w:id="151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 xml:space="preserve">Набор таблиц по </w:t>
            </w:r>
            <w:proofErr w:type="spellStart"/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>математи</w:t>
            </w:r>
            <w:proofErr w:type="spellEnd"/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bCs/>
                <w:sz w:val="22"/>
                <w:lang w:eastAsia="en-US"/>
              </w:rPr>
              <w:pPrChange w:id="152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proofErr w:type="spellStart"/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>ке</w:t>
            </w:r>
            <w:proofErr w:type="spellEnd"/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>.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bCs/>
                <w:sz w:val="22"/>
                <w:lang w:eastAsia="en-US"/>
              </w:rPr>
              <w:pPrChange w:id="153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 xml:space="preserve">Тетрадь по </w:t>
            </w:r>
            <w:proofErr w:type="spellStart"/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>матем</w:t>
            </w:r>
            <w:proofErr w:type="spellEnd"/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 xml:space="preserve">. 1 и 2 части </w:t>
            </w:r>
          </w:p>
          <w:p w:rsidR="0046249D" w:rsidRDefault="00222491" w:rsidP="0046249D">
            <w:pPr>
              <w:spacing w:after="108" w:line="276" w:lineRule="auto"/>
              <w:rPr>
                <w:rFonts w:ascii="Calibri" w:eastAsia="Calibri" w:hAnsi="Calibri"/>
                <w:bCs/>
                <w:sz w:val="22"/>
                <w:lang w:eastAsia="en-US"/>
              </w:rPr>
              <w:pPrChange w:id="154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 xml:space="preserve"> </w:t>
            </w:r>
          </w:p>
        </w:tc>
      </w:tr>
    </w:tbl>
    <w:p w:rsidR="00222491" w:rsidRPr="00222491" w:rsidRDefault="00222491" w:rsidP="00222491">
      <w:pPr>
        <w:spacing w:after="200" w:line="276" w:lineRule="auto"/>
        <w:ind w:firstLine="567"/>
        <w:rPr>
          <w:rFonts w:ascii="Calibri" w:eastAsia="Calibri" w:hAnsi="Calibri"/>
          <w:b/>
          <w:i/>
          <w:sz w:val="22"/>
          <w:lang w:eastAsia="en-US"/>
        </w:rPr>
      </w:pPr>
      <w:r w:rsidRPr="00222491">
        <w:rPr>
          <w:rFonts w:ascii="Calibri" w:eastAsia="Calibri" w:hAnsi="Calibri"/>
          <w:b/>
          <w:i/>
          <w:sz w:val="22"/>
          <w:lang w:eastAsia="en-US"/>
        </w:rPr>
        <w:t>Учебно-методический комплект:</w:t>
      </w:r>
    </w:p>
    <w:p w:rsidR="00222491" w:rsidRPr="00222491" w:rsidRDefault="00222491" w:rsidP="00222491">
      <w:pPr>
        <w:spacing w:after="200" w:line="276" w:lineRule="auto"/>
        <w:ind w:firstLine="540"/>
        <w:jc w:val="both"/>
        <w:rPr>
          <w:rFonts w:ascii="Calibri" w:eastAsia="Calibri" w:hAnsi="Calibri"/>
          <w:sz w:val="22"/>
          <w:lang w:eastAsia="en-US"/>
        </w:rPr>
      </w:pPr>
      <w:r w:rsidRPr="00222491">
        <w:rPr>
          <w:rFonts w:ascii="Calibri" w:eastAsia="Calibri" w:hAnsi="Calibri"/>
          <w:sz w:val="22"/>
          <w:lang w:eastAsia="en-US"/>
        </w:rPr>
        <w:t xml:space="preserve">Моро М.И. Математика: учебник для 1 класса: в 2 частях / М.И. Моро, М.А. </w:t>
      </w:r>
      <w:proofErr w:type="spellStart"/>
      <w:r w:rsidRPr="00222491">
        <w:rPr>
          <w:rFonts w:ascii="Calibri" w:eastAsia="Calibri" w:hAnsi="Calibri"/>
          <w:sz w:val="22"/>
          <w:lang w:eastAsia="en-US"/>
        </w:rPr>
        <w:t>Бантова</w:t>
      </w:r>
      <w:proofErr w:type="spellEnd"/>
      <w:r w:rsidRPr="00222491">
        <w:rPr>
          <w:rFonts w:ascii="Calibri" w:eastAsia="Calibri" w:hAnsi="Calibri"/>
          <w:sz w:val="22"/>
          <w:lang w:eastAsia="en-US"/>
        </w:rPr>
        <w:t>. – М.: Просвещение, 2011</w:t>
      </w:r>
    </w:p>
    <w:p w:rsidR="00222491" w:rsidRPr="00222491" w:rsidRDefault="00222491" w:rsidP="00222491">
      <w:pPr>
        <w:spacing w:after="200" w:line="276" w:lineRule="auto"/>
        <w:ind w:firstLine="540"/>
        <w:jc w:val="both"/>
        <w:rPr>
          <w:rFonts w:ascii="Calibri" w:eastAsia="Calibri" w:hAnsi="Calibri"/>
          <w:sz w:val="22"/>
          <w:lang w:eastAsia="en-US"/>
        </w:rPr>
      </w:pPr>
      <w:r w:rsidRPr="00222491">
        <w:rPr>
          <w:rFonts w:ascii="Calibri" w:eastAsia="Calibri" w:hAnsi="Calibri"/>
          <w:sz w:val="22"/>
          <w:lang w:eastAsia="en-US"/>
        </w:rPr>
        <w:t xml:space="preserve">Моро М.И. Тетрадь по математике для 1 класса: в 2 частях / М.И. Моро, М.А. </w:t>
      </w:r>
      <w:proofErr w:type="spellStart"/>
      <w:r w:rsidRPr="00222491">
        <w:rPr>
          <w:rFonts w:ascii="Calibri" w:eastAsia="Calibri" w:hAnsi="Calibri"/>
          <w:sz w:val="22"/>
          <w:lang w:eastAsia="en-US"/>
        </w:rPr>
        <w:t>Бантова</w:t>
      </w:r>
      <w:proofErr w:type="spellEnd"/>
      <w:r w:rsidRPr="00222491">
        <w:rPr>
          <w:rFonts w:ascii="Calibri" w:eastAsia="Calibri" w:hAnsi="Calibri"/>
          <w:sz w:val="22"/>
          <w:lang w:eastAsia="en-US"/>
        </w:rPr>
        <w:t>. – М.: Просвещение, 2011</w:t>
      </w:r>
    </w:p>
    <w:p w:rsidR="00222491" w:rsidRPr="00222491" w:rsidRDefault="00222491" w:rsidP="00222491">
      <w:pPr>
        <w:spacing w:after="200" w:line="276" w:lineRule="auto"/>
        <w:rPr>
          <w:rFonts w:ascii="Calibri" w:eastAsia="Calibri" w:hAnsi="Calibri"/>
          <w:sz w:val="22"/>
          <w:lang w:eastAsia="en-US"/>
        </w:rPr>
      </w:pPr>
      <w:r w:rsidRPr="00222491">
        <w:rPr>
          <w:rFonts w:ascii="Calibri" w:eastAsia="Calibri" w:hAnsi="Calibri"/>
          <w:sz w:val="22"/>
          <w:lang w:eastAsia="en-US"/>
        </w:rPr>
        <w:lastRenderedPageBreak/>
        <w:tab/>
        <w:t xml:space="preserve">Методическое пособие к учебнику «Математика. 1кл.»/ М.А. </w:t>
      </w:r>
      <w:proofErr w:type="spellStart"/>
      <w:r w:rsidRPr="00222491">
        <w:rPr>
          <w:rFonts w:ascii="Calibri" w:eastAsia="Calibri" w:hAnsi="Calibri"/>
          <w:sz w:val="22"/>
          <w:lang w:eastAsia="en-US"/>
        </w:rPr>
        <w:t>Бантова</w:t>
      </w:r>
      <w:proofErr w:type="spellEnd"/>
      <w:r w:rsidRPr="00222491">
        <w:rPr>
          <w:rFonts w:ascii="Calibri" w:eastAsia="Calibri" w:hAnsi="Calibri"/>
          <w:sz w:val="22"/>
          <w:lang w:eastAsia="en-US"/>
        </w:rPr>
        <w:t>, Г.В. Бельтюкова, С.В. Степанова.- М.: Просвещение,2011.</w:t>
      </w:r>
    </w:p>
    <w:p w:rsidR="00222491" w:rsidRPr="00222491" w:rsidRDefault="00222491" w:rsidP="00222491">
      <w:pPr>
        <w:spacing w:after="200" w:line="276" w:lineRule="auto"/>
        <w:rPr>
          <w:rFonts w:ascii="Calibri" w:eastAsia="Calibri" w:hAnsi="Calibri"/>
          <w:sz w:val="22"/>
          <w:lang w:eastAsia="en-US"/>
        </w:rPr>
      </w:pPr>
      <w:r w:rsidRPr="00222491">
        <w:rPr>
          <w:rFonts w:ascii="Calibri" w:eastAsia="Calibri" w:hAnsi="Calibri"/>
          <w:sz w:val="22"/>
          <w:lang w:eastAsia="en-US"/>
        </w:rPr>
        <w:tab/>
        <w:t>«Поурочные разработки по математике + Текстовые задачи двух уровней сложности к учебному комплекту М.И. Моро и др. « - М.:ВАКО,2007.</w:t>
      </w:r>
    </w:p>
    <w:p w:rsidR="00222491" w:rsidRPr="00222491" w:rsidRDefault="00222491" w:rsidP="00222491">
      <w:pPr>
        <w:spacing w:after="200" w:line="276" w:lineRule="auto"/>
        <w:rPr>
          <w:rFonts w:ascii="Calibri" w:eastAsia="Calibri" w:hAnsi="Calibri"/>
          <w:sz w:val="22"/>
          <w:lang w:eastAsia="en-US"/>
        </w:rPr>
      </w:pPr>
      <w:r w:rsidRPr="00222491">
        <w:rPr>
          <w:rFonts w:ascii="Calibri" w:eastAsia="Calibri" w:hAnsi="Calibri"/>
          <w:sz w:val="22"/>
          <w:lang w:eastAsia="en-US"/>
        </w:rPr>
        <w:tab/>
        <w:t xml:space="preserve">Контрольные работы по математике. 1 </w:t>
      </w:r>
      <w:proofErr w:type="spellStart"/>
      <w:r w:rsidRPr="00222491">
        <w:rPr>
          <w:rFonts w:ascii="Calibri" w:eastAsia="Calibri" w:hAnsi="Calibri"/>
          <w:sz w:val="22"/>
          <w:lang w:eastAsia="en-US"/>
        </w:rPr>
        <w:t>кл</w:t>
      </w:r>
      <w:proofErr w:type="spellEnd"/>
      <w:r w:rsidRPr="00222491">
        <w:rPr>
          <w:rFonts w:ascii="Calibri" w:eastAsia="Calibri" w:hAnsi="Calibri"/>
          <w:sz w:val="22"/>
          <w:lang w:eastAsia="en-US"/>
        </w:rPr>
        <w:t xml:space="preserve">.: к учебнику М.И. Моро и др. Автор: В.Н. </w:t>
      </w:r>
      <w:proofErr w:type="spellStart"/>
      <w:r w:rsidRPr="00222491">
        <w:rPr>
          <w:rFonts w:ascii="Calibri" w:eastAsia="Calibri" w:hAnsi="Calibri"/>
          <w:sz w:val="22"/>
          <w:lang w:eastAsia="en-US"/>
        </w:rPr>
        <w:t>Рудницкая</w:t>
      </w:r>
      <w:proofErr w:type="spellEnd"/>
      <w:r w:rsidRPr="00222491">
        <w:rPr>
          <w:rFonts w:ascii="Calibri" w:eastAsia="Calibri" w:hAnsi="Calibri"/>
          <w:sz w:val="22"/>
          <w:lang w:eastAsia="en-US"/>
        </w:rPr>
        <w:t>-М.: Экзамен,2007.</w:t>
      </w:r>
    </w:p>
    <w:p w:rsidR="00222491" w:rsidRPr="00222491" w:rsidRDefault="00222491" w:rsidP="00222491">
      <w:pPr>
        <w:spacing w:before="100" w:beforeAutospacing="1" w:after="100" w:afterAutospacing="1" w:line="276" w:lineRule="auto"/>
        <w:contextualSpacing/>
        <w:jc w:val="both"/>
        <w:rPr>
          <w:rFonts w:ascii="Calibri" w:eastAsia="Calibri" w:hAnsi="Calibri"/>
          <w:sz w:val="22"/>
          <w:lang w:eastAsia="en-US"/>
        </w:rPr>
      </w:pPr>
      <w:r w:rsidRPr="00222491">
        <w:rPr>
          <w:rFonts w:ascii="Calibri" w:eastAsia="Calibri" w:hAnsi="Calibri"/>
          <w:sz w:val="22"/>
          <w:lang w:eastAsia="en-US"/>
        </w:rPr>
        <w:tab/>
        <w:t xml:space="preserve">Уткина Н.Г., Улитина Н.В., Юдачева Т.В. Дидактический материал по математике для 1 класса четырёхлетней нач. </w:t>
      </w:r>
      <w:proofErr w:type="spellStart"/>
      <w:r w:rsidRPr="00222491">
        <w:rPr>
          <w:rFonts w:ascii="Calibri" w:eastAsia="Calibri" w:hAnsi="Calibri"/>
          <w:sz w:val="22"/>
          <w:lang w:eastAsia="en-US"/>
        </w:rPr>
        <w:t>шк</w:t>
      </w:r>
      <w:proofErr w:type="spellEnd"/>
      <w:r w:rsidRPr="00222491">
        <w:rPr>
          <w:rFonts w:ascii="Calibri" w:eastAsia="Calibri" w:hAnsi="Calibri"/>
          <w:sz w:val="22"/>
          <w:lang w:eastAsia="en-US"/>
        </w:rPr>
        <w:t>.: Пособие для учащихся. – М.: АРКТИ, 2001.</w:t>
      </w:r>
    </w:p>
    <w:p w:rsidR="00222491" w:rsidRPr="00222491" w:rsidRDefault="00222491" w:rsidP="00222491">
      <w:pPr>
        <w:spacing w:after="200" w:line="276" w:lineRule="auto"/>
        <w:ind w:firstLine="567"/>
        <w:jc w:val="both"/>
        <w:rPr>
          <w:rFonts w:ascii="Calibri" w:eastAsia="Calibri" w:hAnsi="Calibri"/>
          <w:i/>
          <w:sz w:val="22"/>
          <w:lang w:eastAsia="en-US"/>
        </w:rPr>
      </w:pPr>
      <w:proofErr w:type="spellStart"/>
      <w:r w:rsidRPr="00222491">
        <w:rPr>
          <w:rFonts w:ascii="Calibri" w:eastAsia="Calibri" w:hAnsi="Calibri"/>
          <w:sz w:val="22"/>
          <w:lang w:eastAsia="en-US"/>
        </w:rPr>
        <w:t>Рудницкая</w:t>
      </w:r>
      <w:proofErr w:type="spellEnd"/>
      <w:r w:rsidRPr="00222491">
        <w:rPr>
          <w:rFonts w:ascii="Calibri" w:eastAsia="Calibri" w:hAnsi="Calibri"/>
          <w:sz w:val="22"/>
          <w:lang w:eastAsia="en-US"/>
        </w:rPr>
        <w:t xml:space="preserve"> В.Н. Тесты по математике: 1 класс: к учебнику М.И.Моро и др. «Математика. 1 класс. В 2-х частях»/ В.Н. </w:t>
      </w:r>
      <w:proofErr w:type="spellStart"/>
      <w:r w:rsidRPr="00222491">
        <w:rPr>
          <w:rFonts w:ascii="Calibri" w:eastAsia="Calibri" w:hAnsi="Calibri"/>
          <w:sz w:val="22"/>
          <w:lang w:eastAsia="en-US"/>
        </w:rPr>
        <w:t>Рудницкая</w:t>
      </w:r>
      <w:proofErr w:type="spellEnd"/>
      <w:r w:rsidRPr="00222491">
        <w:rPr>
          <w:rFonts w:ascii="Calibri" w:eastAsia="Calibri" w:hAnsi="Calibri"/>
          <w:sz w:val="22"/>
          <w:lang w:eastAsia="en-US"/>
        </w:rPr>
        <w:t>. – М.: Издательство «Экзамен», 2009</w:t>
      </w:r>
    </w:p>
    <w:p w:rsidR="00222491" w:rsidRPr="00222491" w:rsidRDefault="00222491" w:rsidP="00222491">
      <w:pPr>
        <w:spacing w:after="200" w:line="276" w:lineRule="auto"/>
        <w:ind w:firstLine="567"/>
        <w:jc w:val="both"/>
        <w:rPr>
          <w:rFonts w:ascii="Calibri" w:eastAsia="Calibri" w:hAnsi="Calibri"/>
          <w:b/>
          <w:i/>
          <w:sz w:val="22"/>
          <w:lang w:eastAsia="en-US"/>
        </w:rPr>
      </w:pPr>
      <w:r w:rsidRPr="00222491">
        <w:rPr>
          <w:rFonts w:ascii="Calibri" w:eastAsia="Calibri" w:hAnsi="Calibri"/>
          <w:b/>
          <w:i/>
          <w:sz w:val="22"/>
          <w:lang w:eastAsia="en-US"/>
        </w:rPr>
        <w:t>Демонстрационные пособия.</w:t>
      </w:r>
    </w:p>
    <w:p w:rsidR="00222491" w:rsidRPr="00222491" w:rsidRDefault="00222491" w:rsidP="00222491">
      <w:pPr>
        <w:spacing w:after="200" w:line="276" w:lineRule="auto"/>
        <w:ind w:firstLine="567"/>
        <w:jc w:val="both"/>
        <w:rPr>
          <w:rFonts w:ascii="Calibri" w:eastAsia="Calibri" w:hAnsi="Calibri"/>
          <w:sz w:val="22"/>
          <w:lang w:eastAsia="en-US"/>
        </w:rPr>
      </w:pPr>
      <w:r w:rsidRPr="00222491">
        <w:rPr>
          <w:rFonts w:ascii="Calibri" w:eastAsia="Calibri" w:hAnsi="Calibri"/>
          <w:sz w:val="22"/>
          <w:lang w:eastAsia="en-US"/>
        </w:rPr>
        <w:t>Объекты, предназначенные для демонстрации счёта: от 1 до 10; от 1 до 20; от 1 до 100</w:t>
      </w:r>
    </w:p>
    <w:p w:rsidR="00222491" w:rsidRPr="00222491" w:rsidRDefault="00222491" w:rsidP="00222491">
      <w:pPr>
        <w:spacing w:after="200" w:line="276" w:lineRule="auto"/>
        <w:ind w:firstLine="567"/>
        <w:jc w:val="both"/>
        <w:rPr>
          <w:rFonts w:ascii="Calibri" w:eastAsia="Calibri" w:hAnsi="Calibri"/>
          <w:sz w:val="22"/>
          <w:lang w:eastAsia="en-US"/>
        </w:rPr>
      </w:pPr>
      <w:r w:rsidRPr="00222491">
        <w:rPr>
          <w:rFonts w:ascii="Calibri" w:eastAsia="Calibri" w:hAnsi="Calibri"/>
          <w:sz w:val="22"/>
          <w:lang w:eastAsia="en-US"/>
        </w:rPr>
        <w:t>Наглядные пособия для изучения состава чисел (в том числе числовые карточки и знаки отношений).</w:t>
      </w:r>
    </w:p>
    <w:p w:rsidR="00222491" w:rsidRPr="00222491" w:rsidRDefault="00222491" w:rsidP="00222491">
      <w:pPr>
        <w:spacing w:after="200" w:line="276" w:lineRule="auto"/>
        <w:ind w:firstLine="567"/>
        <w:jc w:val="both"/>
        <w:rPr>
          <w:rFonts w:ascii="Calibri" w:eastAsia="Calibri" w:hAnsi="Calibri"/>
          <w:sz w:val="22"/>
          <w:lang w:eastAsia="en-US"/>
        </w:rPr>
      </w:pPr>
      <w:r w:rsidRPr="00222491">
        <w:rPr>
          <w:rFonts w:ascii="Calibri" w:eastAsia="Calibri" w:hAnsi="Calibri"/>
          <w:sz w:val="22"/>
          <w:lang w:eastAsia="en-US"/>
        </w:rPr>
        <w:t>Демонстрационные измерительные инструменты и приспособления (размеченные и неразмеченные линейки, циркули, наборы угольников, мерки).</w:t>
      </w:r>
    </w:p>
    <w:p w:rsidR="00222491" w:rsidRPr="00222491" w:rsidRDefault="00222491" w:rsidP="00222491">
      <w:pPr>
        <w:spacing w:after="200" w:line="276" w:lineRule="auto"/>
        <w:ind w:firstLine="567"/>
        <w:jc w:val="both"/>
        <w:rPr>
          <w:rFonts w:ascii="Calibri" w:eastAsia="Calibri" w:hAnsi="Calibri"/>
          <w:sz w:val="22"/>
          <w:lang w:eastAsia="en-US"/>
        </w:rPr>
      </w:pPr>
      <w:r w:rsidRPr="00222491">
        <w:rPr>
          <w:rFonts w:ascii="Calibri" w:eastAsia="Calibri" w:hAnsi="Calibri"/>
          <w:sz w:val="22"/>
          <w:lang w:eastAsia="en-US"/>
        </w:rPr>
        <w:t>Демонстрационные пособия для изучения геометрических фигур: модели геометрических фигур и тел, развёртки геометрических тел.</w:t>
      </w:r>
    </w:p>
    <w:p w:rsidR="00222491" w:rsidRPr="00222491" w:rsidRDefault="00222491" w:rsidP="00222491">
      <w:pPr>
        <w:spacing w:after="200" w:line="276" w:lineRule="auto"/>
        <w:ind w:firstLine="567"/>
        <w:jc w:val="both"/>
        <w:rPr>
          <w:rFonts w:ascii="Calibri" w:eastAsia="Calibri" w:hAnsi="Calibri"/>
          <w:b/>
          <w:i/>
          <w:sz w:val="22"/>
          <w:lang w:eastAsia="en-US"/>
        </w:rPr>
      </w:pPr>
      <w:r w:rsidRPr="00222491">
        <w:rPr>
          <w:rFonts w:ascii="Calibri" w:eastAsia="Calibri" w:hAnsi="Calibri"/>
          <w:b/>
          <w:i/>
          <w:sz w:val="22"/>
          <w:lang w:eastAsia="en-US"/>
        </w:rPr>
        <w:t>Учебно-практическое оборудование</w:t>
      </w:r>
    </w:p>
    <w:p w:rsidR="00222491" w:rsidRPr="00222491" w:rsidRDefault="00222491" w:rsidP="00222491">
      <w:pPr>
        <w:spacing w:after="200" w:line="276" w:lineRule="auto"/>
        <w:ind w:firstLine="567"/>
        <w:jc w:val="both"/>
        <w:rPr>
          <w:rFonts w:ascii="Calibri" w:eastAsia="Calibri" w:hAnsi="Calibri"/>
          <w:sz w:val="22"/>
          <w:lang w:eastAsia="en-US"/>
        </w:rPr>
      </w:pPr>
      <w:r w:rsidRPr="00222491">
        <w:rPr>
          <w:rFonts w:ascii="Calibri" w:eastAsia="Calibri" w:hAnsi="Calibri"/>
          <w:sz w:val="22"/>
          <w:lang w:eastAsia="en-US"/>
        </w:rPr>
        <w:t>Объекты (предметы для счёта).</w:t>
      </w:r>
    </w:p>
    <w:p w:rsidR="00222491" w:rsidRPr="00222491" w:rsidRDefault="00222491" w:rsidP="00222491">
      <w:pPr>
        <w:spacing w:after="200" w:line="276" w:lineRule="auto"/>
        <w:ind w:firstLine="567"/>
        <w:jc w:val="both"/>
        <w:rPr>
          <w:rFonts w:ascii="Calibri" w:eastAsia="Calibri" w:hAnsi="Calibri"/>
          <w:sz w:val="22"/>
          <w:lang w:eastAsia="en-US"/>
        </w:rPr>
      </w:pPr>
      <w:r w:rsidRPr="00222491">
        <w:rPr>
          <w:rFonts w:ascii="Calibri" w:eastAsia="Calibri" w:hAnsi="Calibri"/>
          <w:sz w:val="22"/>
          <w:lang w:eastAsia="en-US"/>
        </w:rPr>
        <w:t>Пособия для изучения состава чисел.</w:t>
      </w:r>
    </w:p>
    <w:p w:rsidR="00222491" w:rsidRPr="00222491" w:rsidRDefault="00222491" w:rsidP="00222491">
      <w:pPr>
        <w:spacing w:after="200" w:line="276" w:lineRule="auto"/>
        <w:ind w:firstLine="567"/>
        <w:jc w:val="both"/>
        <w:rPr>
          <w:rFonts w:ascii="Calibri" w:eastAsia="Calibri" w:hAnsi="Calibri"/>
          <w:sz w:val="22"/>
          <w:lang w:eastAsia="en-US"/>
        </w:rPr>
      </w:pPr>
      <w:r w:rsidRPr="00222491">
        <w:rPr>
          <w:rFonts w:ascii="Calibri" w:eastAsia="Calibri" w:hAnsi="Calibri"/>
          <w:sz w:val="22"/>
          <w:lang w:eastAsia="en-US"/>
        </w:rPr>
        <w:t>Пособия для изучения геометрических величин, фигур, тел.</w:t>
      </w:r>
    </w:p>
    <w:p w:rsidR="00222491" w:rsidRPr="00222491" w:rsidRDefault="00222491" w:rsidP="00222491">
      <w:pPr>
        <w:spacing w:after="200" w:line="276" w:lineRule="auto"/>
        <w:ind w:firstLine="567"/>
        <w:jc w:val="both"/>
        <w:rPr>
          <w:rFonts w:ascii="Calibri" w:eastAsia="Calibri" w:hAnsi="Calibri"/>
          <w:sz w:val="22"/>
          <w:lang w:eastAsia="en-US"/>
        </w:rPr>
      </w:pPr>
    </w:p>
    <w:p w:rsidR="00222491" w:rsidRPr="00222491" w:rsidRDefault="00222491" w:rsidP="00222491">
      <w:pPr>
        <w:spacing w:after="200" w:line="276" w:lineRule="auto"/>
        <w:ind w:firstLine="567"/>
        <w:jc w:val="both"/>
        <w:rPr>
          <w:rFonts w:ascii="Calibri" w:eastAsia="Calibri" w:hAnsi="Calibri"/>
          <w:b/>
          <w:sz w:val="22"/>
          <w:lang w:eastAsia="en-US"/>
        </w:rPr>
      </w:pPr>
      <w:r w:rsidRPr="00222491">
        <w:rPr>
          <w:rFonts w:ascii="Calibri" w:eastAsia="Calibri" w:hAnsi="Calibri"/>
          <w:b/>
          <w:sz w:val="22"/>
          <w:lang w:eastAsia="en-US"/>
        </w:rPr>
        <w:t>Список литературы.</w:t>
      </w:r>
    </w:p>
    <w:p w:rsidR="00222491" w:rsidRPr="00222491" w:rsidRDefault="00222491" w:rsidP="0012691C">
      <w:pPr>
        <w:numPr>
          <w:ilvl w:val="0"/>
          <w:numId w:val="5"/>
        </w:numPr>
        <w:spacing w:after="200" w:line="276" w:lineRule="auto"/>
        <w:jc w:val="both"/>
        <w:rPr>
          <w:rFonts w:ascii="Calibri" w:eastAsia="Calibri" w:hAnsi="Calibri"/>
          <w:sz w:val="22"/>
          <w:lang w:eastAsia="en-US"/>
        </w:rPr>
      </w:pPr>
      <w:r w:rsidRPr="00222491">
        <w:rPr>
          <w:rFonts w:ascii="Calibri" w:eastAsia="Calibri" w:hAnsi="Calibri"/>
          <w:sz w:val="22"/>
          <w:lang w:eastAsia="en-US"/>
        </w:rPr>
        <w:t>Программа по УМК «Школа России». М. Просвещение. 2008г.</w:t>
      </w:r>
    </w:p>
    <w:p w:rsidR="00222491" w:rsidRPr="00222491" w:rsidRDefault="00222491" w:rsidP="0012691C">
      <w:pPr>
        <w:numPr>
          <w:ilvl w:val="0"/>
          <w:numId w:val="5"/>
        </w:numPr>
        <w:spacing w:after="200" w:line="276" w:lineRule="auto"/>
        <w:jc w:val="both"/>
        <w:rPr>
          <w:rFonts w:ascii="Calibri" w:eastAsia="Calibri" w:hAnsi="Calibri"/>
          <w:sz w:val="22"/>
          <w:lang w:eastAsia="en-US"/>
        </w:rPr>
      </w:pPr>
      <w:r w:rsidRPr="00222491">
        <w:rPr>
          <w:rFonts w:ascii="Calibri" w:eastAsia="Calibri" w:hAnsi="Calibri"/>
          <w:sz w:val="22"/>
          <w:lang w:eastAsia="en-US"/>
        </w:rPr>
        <w:t>Примерные программы по учебным предметам. Начальная школа. В 2 ч. – М., 2010.</w:t>
      </w:r>
    </w:p>
    <w:p w:rsidR="00222491" w:rsidRPr="005E4AD9" w:rsidRDefault="00222491" w:rsidP="005E4AD9">
      <w:pPr>
        <w:jc w:val="center"/>
        <w:rPr>
          <w:b/>
          <w:sz w:val="40"/>
          <w:szCs w:val="40"/>
        </w:rPr>
      </w:pPr>
    </w:p>
    <w:tbl>
      <w:tblPr>
        <w:tblW w:w="3150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"/>
        <w:gridCol w:w="701"/>
        <w:gridCol w:w="7"/>
        <w:gridCol w:w="79"/>
        <w:gridCol w:w="141"/>
        <w:gridCol w:w="9"/>
        <w:gridCol w:w="840"/>
        <w:gridCol w:w="13"/>
        <w:gridCol w:w="1097"/>
        <w:gridCol w:w="26"/>
        <w:gridCol w:w="337"/>
        <w:gridCol w:w="1364"/>
        <w:gridCol w:w="59"/>
        <w:gridCol w:w="368"/>
        <w:gridCol w:w="884"/>
        <w:gridCol w:w="65"/>
        <w:gridCol w:w="22"/>
        <w:gridCol w:w="19"/>
        <w:gridCol w:w="356"/>
        <w:gridCol w:w="1854"/>
        <w:gridCol w:w="58"/>
        <w:gridCol w:w="317"/>
        <w:gridCol w:w="1928"/>
        <w:gridCol w:w="23"/>
        <w:gridCol w:w="352"/>
        <w:gridCol w:w="2307"/>
        <w:gridCol w:w="35"/>
        <w:gridCol w:w="345"/>
        <w:gridCol w:w="1942"/>
        <w:gridCol w:w="139"/>
        <w:gridCol w:w="251"/>
        <w:gridCol w:w="15506"/>
      </w:tblGrid>
      <w:tr w:rsidR="00222491" w:rsidRPr="00222491" w:rsidTr="0012691C">
        <w:trPr>
          <w:gridBefore w:val="1"/>
          <w:gridAfter w:val="3"/>
          <w:wBefore w:w="65" w:type="dxa"/>
          <w:wAfter w:w="15896" w:type="dxa"/>
          <w:trHeight w:val="537"/>
        </w:trPr>
        <w:tc>
          <w:tcPr>
            <w:tcW w:w="701" w:type="dxa"/>
            <w:vMerge w:val="restart"/>
            <w:vAlign w:val="center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2186" w:type="dxa"/>
            <w:gridSpan w:val="7"/>
            <w:tcBorders>
              <w:bottom w:val="single" w:sz="4" w:space="0" w:color="auto"/>
            </w:tcBorders>
            <w:vAlign w:val="center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>Дата</w:t>
            </w:r>
          </w:p>
        </w:tc>
        <w:tc>
          <w:tcPr>
            <w:tcW w:w="1786" w:type="dxa"/>
            <w:gridSpan w:val="4"/>
            <w:vMerge w:val="restart"/>
            <w:vAlign w:val="center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 xml:space="preserve">Тема </w:t>
            </w: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>урока</w:t>
            </w:r>
          </w:p>
        </w:tc>
        <w:tc>
          <w:tcPr>
            <w:tcW w:w="1252" w:type="dxa"/>
            <w:gridSpan w:val="2"/>
            <w:vMerge w:val="restart"/>
            <w:vAlign w:val="center"/>
          </w:tcPr>
          <w:p w:rsidR="00222491" w:rsidRPr="00222491" w:rsidRDefault="00F638E5" w:rsidP="00F638E5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2316" w:type="dxa"/>
            <w:gridSpan w:val="5"/>
            <w:vMerge w:val="restart"/>
            <w:vAlign w:val="center"/>
          </w:tcPr>
          <w:p w:rsidR="00222491" w:rsidRPr="00222491" w:rsidRDefault="00DA3A39" w:rsidP="00DA3A39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Форма занятий</w:t>
            </w:r>
          </w:p>
        </w:tc>
        <w:tc>
          <w:tcPr>
            <w:tcW w:w="7307" w:type="dxa"/>
            <w:gridSpan w:val="9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>Планируемые предметные результаты</w:t>
            </w: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>освоения материала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  <w:vMerge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076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46249D" w:rsidRDefault="00222491" w:rsidP="0046249D">
            <w:pPr>
              <w:spacing w:after="108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  <w:pPrChange w:id="155" w:author="школа" w:date="2017-06-08T12:22:00Z">
                <w:pPr>
                  <w:spacing w:before="100" w:beforeAutospacing="1" w:after="200" w:afterAutospacing="1" w:line="276" w:lineRule="auto"/>
                  <w:jc w:val="center"/>
                </w:pPr>
              </w:pPrChange>
            </w:pP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>план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6249D" w:rsidRDefault="00222491" w:rsidP="0046249D">
            <w:pPr>
              <w:spacing w:after="108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  <w:pPrChange w:id="156" w:author="школа" w:date="2017-06-08T12:22:00Z">
                <w:pPr>
                  <w:spacing w:before="100" w:beforeAutospacing="1" w:after="200" w:afterAutospacing="1" w:line="276" w:lineRule="auto"/>
                  <w:jc w:val="center"/>
                </w:pPr>
              </w:pPrChange>
            </w:pP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>факт</w:t>
            </w:r>
          </w:p>
        </w:tc>
        <w:tc>
          <w:tcPr>
            <w:tcW w:w="1786" w:type="dxa"/>
            <w:gridSpan w:val="4"/>
            <w:vMerge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vMerge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316" w:type="dxa"/>
            <w:gridSpan w:val="5"/>
            <w:vMerge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3"/>
            <w:vAlign w:val="center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>предметные</w:t>
            </w:r>
          </w:p>
        </w:tc>
        <w:tc>
          <w:tcPr>
            <w:tcW w:w="2682" w:type="dxa"/>
            <w:gridSpan w:val="3"/>
            <w:vAlign w:val="center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proofErr w:type="spellStart"/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  <w:vAlign w:val="center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>личностные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15548" w:type="dxa"/>
            <w:gridSpan w:val="28"/>
            <w:tcBorders>
              <w:right w:val="single" w:sz="4" w:space="0" w:color="auto"/>
            </w:tcBorders>
          </w:tcPr>
          <w:p w:rsidR="0046249D" w:rsidRDefault="00222491" w:rsidP="0046249D">
            <w:pPr>
              <w:spacing w:after="108" w:line="276" w:lineRule="auto"/>
              <w:jc w:val="center"/>
              <w:rPr>
                <w:rFonts w:ascii="Arial" w:eastAsia="Calibri" w:hAnsi="Arial" w:cs="Arial"/>
                <w:b/>
                <w:szCs w:val="28"/>
              </w:rPr>
              <w:pPrChange w:id="157" w:author="школа" w:date="2017-06-08T12:22:00Z">
                <w:pPr>
                  <w:spacing w:after="200" w:line="276" w:lineRule="auto"/>
                  <w:jc w:val="center"/>
                </w:pPr>
              </w:pPrChange>
            </w:pPr>
            <w:r w:rsidRPr="00222491">
              <w:rPr>
                <w:rFonts w:ascii="Arial" w:eastAsia="Calibri" w:hAnsi="Arial" w:cs="Arial"/>
                <w:b/>
                <w:szCs w:val="28"/>
              </w:rPr>
              <w:t>1 четверть (32ч)</w:t>
            </w:r>
          </w:p>
        </w:tc>
      </w:tr>
      <w:tr w:rsidR="00DA3A39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DA3A39" w:rsidRPr="00222491" w:rsidRDefault="00DA3A39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DA3A39" w:rsidRPr="00222491" w:rsidRDefault="00DA3A39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DA3A39" w:rsidRPr="00222491" w:rsidRDefault="00DA3A39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DA3A39" w:rsidRPr="00222491" w:rsidRDefault="00DA3A39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/>
                <w:sz w:val="24"/>
              </w:rPr>
              <w:t>Подготовка к изучению чисел. Пространственные и временные представления</w:t>
            </w:r>
          </w:p>
        </w:tc>
        <w:tc>
          <w:tcPr>
            <w:tcW w:w="1339" w:type="dxa"/>
            <w:gridSpan w:val="4"/>
          </w:tcPr>
          <w:p w:rsidR="00DA3A39" w:rsidRPr="00222491" w:rsidRDefault="00DA3A39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32</w:t>
            </w:r>
          </w:p>
        </w:tc>
        <w:tc>
          <w:tcPr>
            <w:tcW w:w="2229" w:type="dxa"/>
            <w:gridSpan w:val="3"/>
          </w:tcPr>
          <w:p w:rsidR="00DA3A39" w:rsidRPr="00222491" w:rsidRDefault="00DA3A39" w:rsidP="00222491">
            <w:pPr>
              <w:keepNext/>
              <w:keepLines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03" w:type="dxa"/>
            <w:gridSpan w:val="3"/>
          </w:tcPr>
          <w:p w:rsidR="00DA3A39" w:rsidRPr="00222491" w:rsidRDefault="00DA3A39" w:rsidP="00222491">
            <w:pPr>
              <w:keepNext/>
              <w:keepLines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2682" w:type="dxa"/>
            <w:gridSpan w:val="3"/>
          </w:tcPr>
          <w:p w:rsidR="00DA3A39" w:rsidRPr="00222491" w:rsidRDefault="00DA3A39" w:rsidP="00222491">
            <w:pPr>
              <w:keepNext/>
              <w:keepLines/>
              <w:rPr>
                <w:rFonts w:ascii="Arial" w:eastAsia="Calibri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DA3A39" w:rsidRPr="00222491" w:rsidRDefault="00DA3A39" w:rsidP="00222491">
            <w:pPr>
              <w:keepNext/>
              <w:keepLines/>
              <w:shd w:val="clear" w:color="auto" w:fill="FFFFFF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222491" w:rsidRPr="00222491" w:rsidRDefault="008B7030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04.09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Счет предметов.</w:t>
            </w:r>
          </w:p>
        </w:tc>
        <w:tc>
          <w:tcPr>
            <w:tcW w:w="1339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29" w:type="dxa"/>
            <w:gridSpan w:val="3"/>
          </w:tcPr>
          <w:p w:rsidR="00222491" w:rsidRPr="00222491" w:rsidRDefault="00222491" w:rsidP="00222491">
            <w:pPr>
              <w:keepNext/>
              <w:keepLines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Называние чисел в порядке их следования при счёте. Отсчитывание из множества предметов заданного количества (8-10 отдельных предметов).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keepNext/>
              <w:keepLines/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/>
                <w:sz w:val="20"/>
                <w:szCs w:val="20"/>
              </w:rPr>
              <w:t>Пересчитывать предметы; выражать результат натуральным числом; сравнивать числа.</w:t>
            </w:r>
          </w:p>
          <w:p w:rsidR="00222491" w:rsidRPr="00222491" w:rsidRDefault="00222491" w:rsidP="00222491">
            <w:pPr>
              <w:keepNext/>
              <w:keepLines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keepNext/>
              <w:keepLines/>
              <w:rPr>
                <w:rFonts w:ascii="Arial" w:eastAsia="Calibri" w:hAnsi="Arial"/>
                <w:spacing w:val="-2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2"/>
                <w:sz w:val="20"/>
                <w:szCs w:val="20"/>
              </w:rPr>
              <w:t>Определять и формулировать с помощью учителя цель деятельности на уроке. Умение выделять в явлениях существенные и несущественные, необходимые и достаточные признаки.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keepNext/>
              <w:keepLines/>
              <w:shd w:val="clear" w:color="auto" w:fill="FFFFFF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Определение под руководством педагога самых простых правил поведения при сотрудничестве. Понимание причин успеха и неудач в собственной учебе.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46249D" w:rsidRDefault="008B7030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58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05.09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Пространственные представления.</w:t>
            </w:r>
          </w:p>
        </w:tc>
        <w:tc>
          <w:tcPr>
            <w:tcW w:w="1339" w:type="dxa"/>
            <w:gridSpan w:val="4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29" w:type="dxa"/>
            <w:gridSpan w:val="3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Моделирование способов расположения объектов на плоскости и в пространстве по их описанию, описание расположения объектов.</w:t>
            </w:r>
          </w:p>
        </w:tc>
        <w:tc>
          <w:tcPr>
            <w:tcW w:w="2303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Считать предметы. Оперирование понятиями «больше», «меньше», «столько же», «раньше», «потом», «дальше», «ближе».</w:t>
            </w:r>
          </w:p>
        </w:tc>
        <w:tc>
          <w:tcPr>
            <w:tcW w:w="26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Слушать и понимать речь других. Делать предварительный отбор источников информации: ориентироваться в учебнике.</w:t>
            </w:r>
          </w:p>
        </w:tc>
        <w:tc>
          <w:tcPr>
            <w:tcW w:w="232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Умение в предложенных педагогом ситуациях общения и сотрудничества делать выбор, как поступить.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222491" w:rsidRPr="00222491" w:rsidTr="001269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15506" w:type="dxa"/>
          <w:trHeight w:val="1410"/>
        </w:trPr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9D" w:rsidRDefault="008B7030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59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06.09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Временные представления.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99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91" w:rsidRPr="00222491" w:rsidRDefault="00222491" w:rsidP="00DA3A39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9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Упорядочивание событий, расположение их в порядке следования (раньше, позже, ещё позднее).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Оперировать понятиями «раньше», «потом», «дальше», «ближе», сравнивать предметы и группы предметов.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3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Совместно с учителем и другими учениками давать эмоциональную оценку деятельности класса на уроке.</w:t>
            </w:r>
          </w:p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Cs/>
                <w:sz w:val="20"/>
                <w:szCs w:val="20"/>
              </w:rPr>
              <w:t xml:space="preserve">Принимать новый статус «ученик»,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внутреннюю позицию школьника на уровне положительного отношения к школе.</w:t>
            </w:r>
          </w:p>
        </w:tc>
        <w:tc>
          <w:tcPr>
            <w:tcW w:w="2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46249D" w:rsidRDefault="008B7030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60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07.09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Столько же. Больше. Меньше.</w:t>
            </w:r>
          </w:p>
        </w:tc>
        <w:tc>
          <w:tcPr>
            <w:tcW w:w="1339" w:type="dxa"/>
            <w:gridSpan w:val="4"/>
          </w:tcPr>
          <w:p w:rsidR="00222491" w:rsidRPr="00222491" w:rsidRDefault="00222491" w:rsidP="00DA3A39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29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Сравнение двух групп предметов. Рисование взаимно соответствующих по количеству групп предметов.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Сравнивать группы предметов путем установления взаимно однозначного соответствия.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Слушать и понимать речь других. Совместно договариваться о правилах общения и поведения в школе и следовать им.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Принимать и осваивать социальную роль обучающегося. Осознавать собственные мотивы учебной деятельности и личностного смысла учения.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222491" w:rsidRPr="00222491" w:rsidRDefault="008B7030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11.09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На сколько больше (меньше)?</w:t>
            </w:r>
          </w:p>
        </w:tc>
        <w:tc>
          <w:tcPr>
            <w:tcW w:w="1339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29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Сравнение двух групп предметов. Рисование взаимно соответствующих по количеству групп предметов.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Пересчитывать предметы, сравнивать группы предметов; выявлять существенные признаки в группе предметов.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iCs/>
                <w:color w:val="000000"/>
                <w:sz w:val="20"/>
                <w:szCs w:val="20"/>
              </w:rPr>
              <w:t xml:space="preserve">Сравнивать, анализировать, </w:t>
            </w:r>
            <w:proofErr w:type="spellStart"/>
            <w:r w:rsidRPr="00222491">
              <w:rPr>
                <w:rFonts w:ascii="Arial" w:eastAsia="Calibri" w:hAnsi="Arial" w:cs="Arial"/>
                <w:iCs/>
                <w:color w:val="000000"/>
                <w:sz w:val="20"/>
                <w:szCs w:val="20"/>
              </w:rPr>
              <w:t>классификацировать</w:t>
            </w:r>
            <w:proofErr w:type="spellEnd"/>
            <w:r w:rsidRPr="00222491">
              <w:rPr>
                <w:rFonts w:ascii="Arial" w:eastAsia="Calibri" w:hAnsi="Arial" w:cs="Arial"/>
                <w:iCs/>
                <w:color w:val="000000"/>
                <w:sz w:val="20"/>
                <w:szCs w:val="20"/>
              </w:rPr>
              <w:t xml:space="preserve"> математический материал по разным признакам (на доступном для первоклассника уровне).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Слушать и понимать речь других.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bCs/>
                <w:sz w:val="20"/>
                <w:szCs w:val="20"/>
              </w:rPr>
              <w:t xml:space="preserve">Принятие нового статуса «ученик»,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внутренней позиции школьника на уровне положительного отношения к школе. Понимание причин успеха и неудач в собственной учебе.</w:t>
            </w:r>
          </w:p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6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222491" w:rsidRPr="00222491" w:rsidRDefault="008B7030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12.09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На сколько больше (меньше)?</w:t>
            </w:r>
          </w:p>
        </w:tc>
        <w:tc>
          <w:tcPr>
            <w:tcW w:w="1339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29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Установление соответствия между группами предметов, нахождение закономерностей расположения фигур в цепочке.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Выяснять, на сколько в одной из сравниваемых групп предметов больше (меньше), чем в другой.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iCs/>
                <w:color w:val="000000"/>
                <w:sz w:val="20"/>
                <w:szCs w:val="20"/>
              </w:rPr>
              <w:t>Сравнивать, анализировать, классифицировать математический материал по разным признакам (на доступном для первоклассника уровне).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7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46249D" w:rsidRDefault="008B7030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61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13.09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Странички для любознательных.</w:t>
            </w:r>
          </w:p>
        </w:tc>
        <w:tc>
          <w:tcPr>
            <w:tcW w:w="1339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29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Выполнение задания творческого и поискового характера.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Объединять предметы по общему признаку, выделять части совокупности, разбивать предметы на группы по заданному признаку.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Добывать новые знания:</w:t>
            </w:r>
            <w:r w:rsidRPr="00222491">
              <w:rPr>
                <w:rFonts w:ascii="Arial" w:eastAsia="Calibri" w:hAnsi="Arial"/>
                <w:spacing w:val="-4"/>
                <w:sz w:val="20"/>
                <w:szCs w:val="20"/>
              </w:rPr>
              <w:t xml:space="preserve"> </w:t>
            </w: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находить ответы на вопросы, используя учебник, свой жизненный опыт и информацию, полученную на уроке.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Умение сопоставлять собственную оценку своей деятельности с оценкой товарищей, учителя.</w:t>
            </w:r>
          </w:p>
        </w:tc>
      </w:tr>
      <w:tr w:rsidR="00DA3A39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DA3A39" w:rsidRPr="00222491" w:rsidRDefault="00DA3A39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DA3A39" w:rsidRPr="00222491" w:rsidRDefault="00DA3A39" w:rsidP="00222491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DA3A39" w:rsidRPr="00222491" w:rsidRDefault="00DA3A39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DA3A39" w:rsidRPr="00222491" w:rsidRDefault="00DA3A39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>Числа от 1 до 10. Число 0. Нумерация</w:t>
            </w:r>
          </w:p>
        </w:tc>
        <w:tc>
          <w:tcPr>
            <w:tcW w:w="1317" w:type="dxa"/>
            <w:gridSpan w:val="3"/>
          </w:tcPr>
          <w:p w:rsidR="00DA3A39" w:rsidRPr="00222491" w:rsidRDefault="00DA3A39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DA3A39" w:rsidRPr="00222491" w:rsidRDefault="00DA3A39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gridSpan w:val="3"/>
          </w:tcPr>
          <w:p w:rsidR="00DA3A39" w:rsidRPr="00222491" w:rsidRDefault="00DA3A39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2" w:type="dxa"/>
            <w:gridSpan w:val="3"/>
          </w:tcPr>
          <w:p w:rsidR="00DA3A39" w:rsidRPr="00222491" w:rsidRDefault="00DA3A39" w:rsidP="00222491">
            <w:pPr>
              <w:shd w:val="clear" w:color="auto" w:fill="FFFFFF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DA3A39" w:rsidRPr="00222491" w:rsidRDefault="00DA3A39" w:rsidP="00222491">
            <w:pPr>
              <w:shd w:val="clear" w:color="auto" w:fill="FFFFFF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46249D" w:rsidRDefault="008B7030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62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14.09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Проверочная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работа.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Много. Один. Письмо цифры 1.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Счет различных объектов (предметы, группы предметов, звуки, слова и т.п.) и устанавливание порядкового номера того или иного объекта при заданном порядке счёта. Письмо цифр. Соотнесение цифры и числа.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Сравнивать предметы по цвету, форме и размеру, по заданию учителя менять цвет, форму и размер предметов. Оперировать понятиями «один – много», соотносить цифру с числом 1.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Добывать новые знания:</w:t>
            </w:r>
            <w:r w:rsidRPr="00222491">
              <w:rPr>
                <w:rFonts w:ascii="Arial" w:eastAsia="Calibri" w:hAnsi="Arial"/>
                <w:sz w:val="20"/>
                <w:szCs w:val="20"/>
              </w:rPr>
              <w:t xml:space="preserve">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находить ответы на вопросы, используя учебник, свой жизненный опыт и информацию, полученную на уроке. Строить простые речевые высказывания с использованием изученных математических терминов.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9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46249D" w:rsidRDefault="008B7030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63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18.09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Числа 1, 2. Письмо цифры 2.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Письмо цифр. Соотнесение цифры и числа. Сравнение чисел 1 и 2. Сравнение групп предметов.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  <w:t>Сравнивать геометрические фигуры по различным основаниям, классифицировать фигуры, писать цифры 1, 2.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Контролировать и оценивать свою работу, её результат, делать выводы на будущее.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Заинтересованность в приобретении и расширении знаний и способов действий, творческий подход к выполнению заданий. 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222491" w:rsidRPr="00222491" w:rsidRDefault="008B7030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19.09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Число 3.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Письмо цифры 3.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Письмо цифр. Соотнесение цифры и </w:t>
            </w:r>
          </w:p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числа. 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Знание состава числа 3. Соотносить цифры с числом предметов, писать цифры 1, 2, 3.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Слушать речь других,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строить простые речевые высказывания с использованием изученных математических терминов.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Cs/>
                <w:sz w:val="20"/>
                <w:szCs w:val="20"/>
              </w:rPr>
              <w:t xml:space="preserve">Принятие нового статуса «ученик»,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внутренней позиции школьника на уровне положительного отношения к школе.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11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222491" w:rsidRPr="00222491" w:rsidRDefault="008B7030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20.09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Знаки +, –, =. «Прибавить», «вычесть»,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«получится».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  <w:t xml:space="preserve">Оперирование математическими терминами: «прибавить», «вычесть», «получится». Образование следующего числа прибавлением 1 к предыдущему числу или вычитанием 1 из следующего за ним в </w:t>
            </w:r>
            <w:r w:rsidRPr="00222491"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  <w:lastRenderedPageBreak/>
              <w:t>ряду чисел.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Сравнивать и фиксировать одинаковые и различные группы предметов. Пользоваться математической терминологией.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Работать в группах: составлять план работы, распределять виды работ между членами группы, устанавливать сроки выполнения работы по этапам и в целом, оценивать результат работы.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Cs/>
                <w:sz w:val="20"/>
                <w:szCs w:val="20"/>
              </w:rPr>
              <w:t xml:space="preserve">Принятие нового статуса «ученик»,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внутренней позиции школьника на уровне положительного отношения к школе.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12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222491" w:rsidRPr="00222491" w:rsidRDefault="008B7030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21.09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Число 4. Письмо цифры 4.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Письмо цифр. Соотнесение цифры и числа. Отработка состава чисел 2, 3, 4.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Знание состава чисел 3 и 4.</w:t>
            </w:r>
            <w:r w:rsidRPr="00222491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Понимание отличия понятий «число» и «цифра».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Контролировать и оценивать свою работу, её результат, делать выводы на будущее.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Cs/>
                <w:sz w:val="20"/>
                <w:szCs w:val="20"/>
              </w:rPr>
              <w:t xml:space="preserve">Принятие нового статуса «ученик»,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внутренней позиции школьника на уровне положительного отношения к школе.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13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46249D" w:rsidRDefault="008B7030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64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25.09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Длиннее. Короче. Одинаковые по длине.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Упорядочивание объектов по длине (наложением, с использованием мерок, на глаз).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Сравнивать объекты по длине. Пользоваться математической терминологией.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14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46249D" w:rsidRDefault="008B7030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65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26.09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Число 5. Письмо цифры 5.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Письмо цифр. Соотнесение цифры и числа. Упорядочивание заданных чисел.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Наличие представления о числе 5. Знание состава числа 5. Наличие представлений о пятиугольнике, различать изученные фигуры.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Работать по предложенному учителем плану, отличать верно выполненное задание от неверно выполненного.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46249D" w:rsidRDefault="008B7030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66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27.09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Числа от 1 до 5: получение, сравнение, запись, соотнесение числа и цифры. Состав числа 5 из двух слагаемых.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Письмо цифр. Соотнесение цифры и числа. Образование следующего числа прибавлением 1 к предыдущему числу или вычитанием 1 из следующего за ним в ряду чисел.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Сравнивать группы предметов по количеству на основе составления пар, складывать и вычитать в пределах 5 разными способами присчитывания и отсчитывания нескольких единиц на числовом отрезке.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Перерабатывать полученную информацию: сравнивать и группировать такие математические объекты, как числа, числовые выражения, равенства, неравенства, плоские геометрические фигуры.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Заинтересованность в приобретении и расширении знаний и способов действий, творческий подход к выполнению заданий. Понимание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роли математических действий в жизни человека. 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16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222491" w:rsidRPr="00222491" w:rsidRDefault="008B7030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28.09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Странички для любознательных.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Выполнение задания творческого и поискового характера.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Пересчитывать предметы; выражать результат натуральным числом; сравнивать числа.</w:t>
            </w:r>
          </w:p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  <w:t xml:space="preserve">Преобразовывать информацию из одной формы в другую: составлять математические рассказы и задачи на основе простейших </w:t>
            </w:r>
            <w:r w:rsidRPr="00222491"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  <w:lastRenderedPageBreak/>
              <w:t>математических моделей.</w:t>
            </w:r>
          </w:p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</w:pP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Принятие и освоение социальной роли обучающегося. Осознание собственных мотивов учебной деятельности и личностного смысла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учения.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17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222491" w:rsidRPr="00222491" w:rsidRDefault="008B7030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02.10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Точка. Линия: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кривая, прямая. Отрезок.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Различение и называние прямой линии, кривой, отрезка, луча, ломаной.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Наличие представлений о понятиях «точка», «кривая линия», «прямая», «отрезок».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Сравнивать, анализировать результаты сравнения, обобщать и классифицировать на уровне, доступном для первоклассника.</w:t>
            </w:r>
          </w:p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Cs/>
                <w:sz w:val="20"/>
                <w:szCs w:val="20"/>
              </w:rPr>
              <w:t xml:space="preserve">Принятие нового статуса «ученик»,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внутренней позиции школьника на уровне положительного отношения к школе.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18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222491" w:rsidRPr="00222491" w:rsidRDefault="008B7030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03.10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Ломаная линия. Звено ломаной, вершины.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Различение, называние и изображение геометрических фигур: прямой линии, кривой, отрезка, луча, ломаной. 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Выделять ломаную линию среди других фигур, отличать замкнутые линии от незамкнутых, выполнять простейшие геометрические построения.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Преобразовывать информацию из одной формы в другую: составлять математические рассказы и задачи на основе простейших математических моделей.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Заинтересованность в приобретении и расширении знаний и способов действий, творческий подход к выполнению заданий, умение анализировать свои действия и управлять ими.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19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46249D" w:rsidRDefault="008B7030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67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04.10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Закрепление.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Соотнесение реальных предметов и их элементов с изученными геометрическими линиями и фигурами.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Выполнять простейшие геометрические построения (строить замкнутые и незамкнутые ломаные линии с заданным количеством звеньев).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Оформлять свою мысль в устной и письменной речи (на уровне одного предложения или небольшого текста). Слушать и понимать речь других. 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20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46249D" w:rsidRDefault="008B7030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68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05.10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Знаки «больше», «меньше»,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«равно».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Сравнение двух чисел и запись результата сравнения с использованием знаков </w:t>
            </w:r>
            <w:r w:rsidRPr="00222491"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  <w:t>сравнения «&gt;», «&lt;», «=».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Сравнивать группы предметов по количеству на основе составления пар и фиксировать результаты сравнения с помощью знаков.</w:t>
            </w:r>
          </w:p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Работать по предложенному учителем плану. Отличать верно выполненное задание от неверно выполненного.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21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46249D" w:rsidRDefault="008B7030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69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09.10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Равенство.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Неравенство.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Составление числовых равенств и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неравенств. Сравнение двух групп предметов.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 xml:space="preserve">Сравнивать группы предметов по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количеству на основе составления пар и фиксировать результаты сравнения с помощью знаков.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Соотносить результат проведённого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самоконтроля с целями, поставленными при изучении темы, оценивать их и делать выводы.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Признавать собственные ошибки.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Сопоставлять собственную оценку своей деятельности с её оценкой товарищами, учителем.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22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46249D" w:rsidRDefault="008B7030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70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10.10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Многоугольник.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  <w:t>Различение, называние многоугольников (треугольники, четырехугольники и т.д.).</w:t>
            </w:r>
          </w:p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  <w:t>Нахождение предметов окружающей действительности, имеющих форму различных многоугольников.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  <w:t>Наличие представлений о ломаной линии и многоугольнике, умение их различать. Знание состава чисел 3, 4, 5, 6, 7. Пользоваться математической терминологией.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Перерабатывать полученную информацию: сравнивать и группировать такие математические объекты, как числа, числовые выражения, равенства, неравенства, плоские геометрические фигуры.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Анализировать свои действия,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 Признавать собственные ошибки.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23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46249D" w:rsidRDefault="008B7030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71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11.10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Числа 6, 7.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Письмо цифры 6.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Письмо цифр. Соотнесение цифры и числа. Построение многоугольников из соответствующего количества палочек.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Знать состав чисел 6, 7. Выполнять сложение и вычитание чисел в пределах 6, 7 на основе знания состава чисел, а также с помощью числового отрезка.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 Понимание причин успеха и неудач в собственной учебе.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24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46249D" w:rsidRDefault="008B7030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72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12.10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Закрепление. Письмо цифры 7.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Письмо цифр. Соотнесение цифры и числа. Называние чисел в порядке их следования при счёте.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Составлять рассказ с вопросом по схеме и записи; повторение состава чисел 3, 4, 5, 6, 7.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Контролировать и оценивать свою работу, её результат, делать выводы на будущее.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внутренней позиции школьника на уровне положительного отношения к урокам математики.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25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46249D" w:rsidRDefault="008B7030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73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16.10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Числа 8, 9.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Письмо цифры 8.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Письмо цифр. Соотнесение цифры и числа. Построение многоугольников из соответствующего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количества палочек.</w:t>
            </w:r>
          </w:p>
        </w:tc>
        <w:tc>
          <w:tcPr>
            <w:tcW w:w="2303" w:type="dxa"/>
            <w:gridSpan w:val="3"/>
          </w:tcPr>
          <w:p w:rsidR="0046249D" w:rsidRDefault="00222491" w:rsidP="0046249D">
            <w:pPr>
              <w:shd w:val="clear" w:color="auto" w:fill="FFFFFF"/>
              <w:ind w:right="-58"/>
              <w:rPr>
                <w:rFonts w:ascii="Arial" w:eastAsia="Calibri" w:hAnsi="Arial" w:cs="Arial"/>
                <w:color w:val="000000"/>
                <w:spacing w:val="-8"/>
                <w:sz w:val="20"/>
                <w:szCs w:val="20"/>
              </w:rPr>
              <w:pPrChange w:id="174" w:author="школа" w:date="2017-06-08T12:22:00Z">
                <w:pPr>
                  <w:shd w:val="clear" w:color="auto" w:fill="FFFFFF"/>
                  <w:spacing w:before="100" w:beforeAutospacing="1" w:after="100" w:afterAutospacing="1"/>
                  <w:ind w:right="-108"/>
                </w:pPr>
              </w:pPrChange>
            </w:pPr>
            <w:r w:rsidRPr="00222491">
              <w:rPr>
                <w:rFonts w:ascii="Arial" w:eastAsia="Calibri" w:hAnsi="Arial" w:cs="Arial"/>
                <w:spacing w:val="-8"/>
                <w:sz w:val="20"/>
                <w:szCs w:val="20"/>
              </w:rPr>
              <w:lastRenderedPageBreak/>
              <w:t xml:space="preserve">Знание состава чисел 8, 9. Выполнять сложение и вычитание чисел в пределах 9 на основе знания состава чисел, а </w:t>
            </w:r>
            <w:r w:rsidRPr="00222491">
              <w:rPr>
                <w:rFonts w:ascii="Arial" w:eastAsia="Calibri" w:hAnsi="Arial" w:cs="Arial"/>
                <w:spacing w:val="-8"/>
                <w:sz w:val="20"/>
                <w:szCs w:val="20"/>
              </w:rPr>
              <w:lastRenderedPageBreak/>
              <w:t>также с помощью числового отрезка.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Актуализировать свои знания для проведения простейших математических доказательств.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Принятие и освоение социальной роли обучающегося. Осознание собственных мотивов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учебной деятельности и личностного смысла учения.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26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222491" w:rsidRPr="00222491" w:rsidRDefault="008B7030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17.10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Закрепление. Письмо цифры 9.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Воспроизведение последовательности чисел от 1 до 10 как в прямом, так и в обратном порядке, начиная с любого числа.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Знание состава чисел от 2 до 9. Выполнять сложение и вычитание чисел в пределах 9 на основе знания состава чисел, а также с помощью числового отрезка.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Оформлять свою мысль в устной и письменной речи (на уровне одного предложения или небольшого текста).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Cs/>
                <w:sz w:val="20"/>
                <w:szCs w:val="20"/>
              </w:rPr>
              <w:t xml:space="preserve">Принятие нового статуса «ученик»,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внутренней позиции школьника на уровне положительного отношения к школе.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27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46249D" w:rsidRDefault="008B7030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75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18.10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Число 10. Запись числа 10.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  <w:t>Определение места каждого числа в последовательности чисел от 1 до 10, а также места числа 0 среди изученных чисел.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  <w:t>Выполнять сложение и вычитание в пределах 10, называть и записывать числа первого десятка, соотносить число и цифру.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Работать по предложенному учителем плану. Отличать верно выполненное задание от неверно выполненного.</w:t>
            </w:r>
          </w:p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 Признавать собственные ошибки.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28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46249D" w:rsidRDefault="008B7030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76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19.10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Числа от 1 до 10. Закрепление.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Воспроизводить последовательность чисел от 1 до 10 как в прямом, так и в обратном порядке, начиная с любого числа.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Выполнять сложение и вычитание в пределах 10, называть и записывать числа первого десятка, соотносить число и цифру.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Сравнивать, анализировать результаты сравнения, обобщать и классифицировать их на уровне, доступном для первоклассника.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29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46249D" w:rsidRDefault="008B7030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77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23.10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46249D" w:rsidRDefault="00222491" w:rsidP="0046249D">
            <w:pPr>
              <w:tabs>
                <w:tab w:val="center" w:pos="2525"/>
                <w:tab w:val="right" w:pos="5051"/>
              </w:tabs>
              <w:contextualSpacing/>
              <w:rPr>
                <w:rFonts w:ascii="Arial" w:eastAsia="Calibri" w:hAnsi="Arial" w:cs="Arial"/>
                <w:sz w:val="20"/>
                <w:szCs w:val="20"/>
                <w:lang w:eastAsia="ar-SA"/>
              </w:rPr>
              <w:pPrChange w:id="178" w:author="школа" w:date="2017-06-08T12:22:00Z">
                <w:pPr>
                  <w:tabs>
                    <w:tab w:val="center" w:pos="4677"/>
                    <w:tab w:val="right" w:pos="9355"/>
                  </w:tabs>
                  <w:spacing w:before="100" w:beforeAutospacing="1" w:after="100" w:afterAutospacing="1"/>
                  <w:contextualSpacing/>
                </w:pPr>
              </w:pPrChange>
            </w:pPr>
            <w:r w:rsidRPr="00222491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Числа от 1 до 10.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  <w:lang w:eastAsia="ar-SA"/>
              </w:rPr>
              <w:t>Знакомство с проектом «Числа в загадках, пословицах и поговорках».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  <w:t>Подбор загадок, пословиц и поговорок. Сбор и классификация информации по разделам (загадки, пословицы и поговорки).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Выполнять сложение и вычитание в пределах 10, называть и записывать числа первого десятка, соотносить число и цифру.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Работать в группе: планировать работу, распределять работу между членами группы, совместно оценивать результат работы.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внутренней позиции школьника на уровне положительного отношения к урокам математики.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46249D" w:rsidRDefault="008B7030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79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24.10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Сантиметр. </w:t>
            </w:r>
            <w:r w:rsidRPr="00222491">
              <w:rPr>
                <w:rFonts w:ascii="Arial" w:eastAsia="Calibri" w:hAnsi="Arial" w:cs="Arial"/>
                <w:sz w:val="20"/>
                <w:szCs w:val="20"/>
                <w:lang w:eastAsia="ar-SA"/>
              </w:rPr>
              <w:t>Измерение отрезков в сантиметрах.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Измерение отрезков и выражение их длины в сантиметрах. Построение отрезков заданной длины (в см). Сравнение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отрезков различной длины.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 xml:space="preserve">Пользоваться линейкой для построения, измерения отрезков заданной длины, записывать результаты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проведенных измерений.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  <w:lastRenderedPageBreak/>
              <w:t xml:space="preserve">Преобразовывать информацию из одной формы в другую: составлять математические рассказы и задачи на основе простейших </w:t>
            </w:r>
            <w:r w:rsidRPr="00222491"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  <w:lastRenderedPageBreak/>
              <w:t>математических моделей (предметных, рисунков, схематических рисунков, схем).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</w:t>
            </w:r>
          </w:p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Умение признавать собственные ошибки.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31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46249D" w:rsidRDefault="008B7030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80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25.10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  <w:lang w:eastAsia="ar-SA"/>
              </w:rPr>
              <w:t>Число и цифра 0. Свойства 0.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Письмо цифр. Соотнесение цифры и числа. Называние чисел в порядке их следования при счёте.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Наличие представлений о числе 0, о его свойствах. Изображать 0 на числовом отрезке. Составлять и сравнивать простые задачи и выражения по рисункам.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Отличать верно выполненное задание от неверно выполненного. Работать по предложенному учителем плану.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Договариваться, приходить к общему решению.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32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46249D" w:rsidRDefault="008B7030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81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26.10</w:t>
            </w:r>
          </w:p>
          <w:p w:rsidR="008B7030" w:rsidRDefault="008B7030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30.10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  <w:lang w:eastAsia="ar-SA"/>
              </w:rPr>
              <w:t>Число и цифра 0. Свойства 0.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Использование понятий «увеличить на…», «уменьшить на…» при составлении схем и при записи числовых выражений.</w:t>
            </w:r>
          </w:p>
        </w:tc>
        <w:tc>
          <w:tcPr>
            <w:tcW w:w="2303" w:type="dxa"/>
            <w:gridSpan w:val="3"/>
          </w:tcPr>
          <w:p w:rsidR="0046249D" w:rsidRDefault="00222491" w:rsidP="0046249D">
            <w:pPr>
              <w:shd w:val="clear" w:color="auto" w:fill="FFFFFF"/>
              <w:ind w:right="-58"/>
              <w:rPr>
                <w:rFonts w:ascii="Arial" w:eastAsia="Calibri" w:hAnsi="Arial" w:cs="Arial"/>
                <w:color w:val="000000"/>
                <w:spacing w:val="-6"/>
                <w:sz w:val="20"/>
                <w:szCs w:val="20"/>
              </w:rPr>
              <w:pPrChange w:id="182" w:author="школа" w:date="2017-06-08T12:22:00Z">
                <w:pPr>
                  <w:shd w:val="clear" w:color="auto" w:fill="FFFFFF"/>
                  <w:spacing w:before="100" w:beforeAutospacing="1" w:after="100" w:afterAutospacing="1"/>
                  <w:ind w:right="-108"/>
                </w:pPr>
              </w:pPrChange>
            </w:pPr>
            <w:r w:rsidRPr="00222491">
              <w:rPr>
                <w:rFonts w:ascii="Arial" w:eastAsia="Calibri" w:hAnsi="Arial" w:cs="Arial"/>
                <w:spacing w:val="-6"/>
                <w:sz w:val="20"/>
                <w:szCs w:val="20"/>
              </w:rPr>
              <w:t>Наличие представлений о числе 0 как количественной характеристике отсутствующих предметов. Уметь сравнивать с 0.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Сравнивать, анализировать результаты сравнения, обобщать и классифицировать на уровне, доступном для первоклассника.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15548" w:type="dxa"/>
            <w:gridSpan w:val="28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222491" w:rsidRPr="00DA3A39" w:rsidRDefault="00222491" w:rsidP="00222491">
            <w:pPr>
              <w:jc w:val="center"/>
              <w:rPr>
                <w:rFonts w:ascii="Arial" w:eastAsia="Calibri" w:hAnsi="Arial" w:cs="Arial"/>
                <w:b/>
                <w:sz w:val="24"/>
              </w:rPr>
            </w:pPr>
            <w:r w:rsidRPr="00DA3A39">
              <w:rPr>
                <w:rFonts w:ascii="Arial" w:eastAsia="Calibri" w:hAnsi="Arial" w:cs="Arial"/>
                <w:b/>
                <w:sz w:val="24"/>
              </w:rPr>
              <w:t xml:space="preserve">2 четверть </w:t>
            </w:r>
          </w:p>
        </w:tc>
      </w:tr>
      <w:tr w:rsidR="00DA3A39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DA3A39" w:rsidRPr="00222491" w:rsidRDefault="00DA3A39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DA3A39" w:rsidRPr="00222491" w:rsidRDefault="00DA3A39" w:rsidP="00222491">
            <w:pPr>
              <w:spacing w:after="108"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DA3A39" w:rsidRPr="00222491" w:rsidRDefault="00DA3A39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DA3A39" w:rsidRPr="00222491" w:rsidRDefault="00DA3A39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>Числа от 1 до 10. Число 0. Сложение и вычитание</w:t>
            </w:r>
          </w:p>
        </w:tc>
        <w:tc>
          <w:tcPr>
            <w:tcW w:w="1317" w:type="dxa"/>
            <w:gridSpan w:val="3"/>
          </w:tcPr>
          <w:p w:rsidR="00DA3A39" w:rsidRPr="00222491" w:rsidRDefault="00DA3A39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DA3A39" w:rsidRPr="00222491" w:rsidRDefault="00DA3A39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03" w:type="dxa"/>
            <w:gridSpan w:val="3"/>
          </w:tcPr>
          <w:p w:rsidR="00DA3A39" w:rsidRPr="00222491" w:rsidRDefault="00DA3A39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82" w:type="dxa"/>
            <w:gridSpan w:val="3"/>
          </w:tcPr>
          <w:p w:rsidR="00DA3A39" w:rsidRPr="00222491" w:rsidRDefault="00DA3A39" w:rsidP="00222491">
            <w:pPr>
              <w:rPr>
                <w:rFonts w:ascii="Arial" w:eastAsia="Calibri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DA3A39" w:rsidRPr="00222491" w:rsidRDefault="00DA3A39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33.1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6B6E37" w:rsidRDefault="001F03CF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13.11</w:t>
            </w:r>
          </w:p>
          <w:p w:rsidR="0046249D" w:rsidRDefault="0046249D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83" w:author="школа" w:date="2017-06-08T12:22:00Z">
                <w:pPr>
                  <w:spacing w:after="200" w:line="276" w:lineRule="auto"/>
                </w:pPr>
              </w:pPrChange>
            </w:pP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+1, – 1. Знаки +, –, =.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Сложение и вычитание по единице. Счет с помощью линейки. Воспроизведение числовой последовательности в пределах 10.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Знание правила сложения и вычитания с единицей. Прибавлять и вычитать по единице, читать и составлять математические предложения.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действий, свойства геометрических фигур).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внутренней позиции школьника на уровне положительного отношения к урокам математики. Понимание причин успеха и неудач в собственной учебе.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34.2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84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14.11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– 1 –1, +1+1.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Составление таблиц сложения и вычитания с единицей.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Называние чисел в порядке их следования при счёте.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Знание правила сложения и вычитания с единицей. Прибавлять и вычитать по единице, читать и составлять математические предложения.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Перерабатывать полученную информацию: делать выводы в результате совместной работы всего класса.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35.3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85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15</w:t>
            </w:r>
            <w:r w:rsidR="006B6E37">
              <w:rPr>
                <w:rFonts w:ascii="Calibri" w:eastAsia="Calibri" w:hAnsi="Calibri"/>
                <w:sz w:val="20"/>
                <w:szCs w:val="20"/>
                <w:lang w:eastAsia="en-US"/>
              </w:rPr>
              <w:t>.11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+2, –2.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Выполнение сложения и вычитания вида: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□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± 1,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□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± 2. Присчитывание и отсчитывание по 2.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Знание правила сложения и вычитания с 2. Прибавлять и вычитать по 2, читать и составлять математические предложения.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Контролировать и оценивать свою работу, её результат, делать выводы на будущее.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 Признавать собственные ошибки.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36.4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86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16</w:t>
            </w:r>
            <w:r w:rsidR="006B6E37">
              <w:rPr>
                <w:rFonts w:ascii="Calibri" w:eastAsia="Calibri" w:hAnsi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Слагаемые.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Сумма.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Чтение примеров на сложение различными способами. Составление и решение примеров с 1 и 2.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Использовать термины «слагаемое», «сумма» при чтении примеров.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Слушать собеседника и вести диалог; готовность признать возможность существования различных точек зрения.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Cs/>
                <w:sz w:val="20"/>
                <w:szCs w:val="20"/>
              </w:rPr>
              <w:t xml:space="preserve">Принятие нового статуса «ученик»,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внутренней позиции школьника на уровне положительного отношения к школе.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37.5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87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20</w:t>
            </w:r>
            <w:r w:rsidR="006B6E37">
              <w:rPr>
                <w:rFonts w:ascii="Calibri" w:eastAsia="Calibri" w:hAnsi="Calibri"/>
                <w:sz w:val="20"/>
                <w:szCs w:val="20"/>
                <w:lang w:eastAsia="en-US"/>
              </w:rPr>
              <w:t>.11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Задача.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Выделение задач из предложенных текстов. Анализ условия задачи, составление плана решения.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Находить и формулировать решение задачи с помощью простейших моделей (предметных, рисунков, схематических рисунков, схем).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Признавать возможность существования различных точек зрения и права каждого иметь свою; излагать своё мнение и аргументировать свою точку зрения.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38.6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88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21.</w:t>
            </w:r>
            <w:r w:rsidR="006B6E37">
              <w:rPr>
                <w:rFonts w:ascii="Calibri" w:eastAsia="Calibri" w:hAnsi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Составление задач на сложение и вычитание по одному рисунку.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Моделирование действий сложения и вычитания с помощью предметов (разрезного материала).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Наличие представлений о задаче, её логических частях (условие, вопрос, выражение, решение, ответ), выделять их из произвольных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текстов.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Контролировать и оценивать свою работу, её результат, делать выводы на будущее.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39.7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89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22.</w:t>
            </w:r>
            <w:r w:rsidR="006B6E37">
              <w:rPr>
                <w:rFonts w:ascii="Calibri" w:eastAsia="Calibri" w:hAnsi="Calibri"/>
                <w:sz w:val="20"/>
                <w:szCs w:val="20"/>
                <w:lang w:eastAsia="en-US"/>
              </w:rPr>
              <w:t>.11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+2, –2. Составление таблиц.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Составление схемы арифметических действий сложения и вычитания по рисункам. Запись числовых равенств.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Знание таблицы сложения и вычитания с числом 2. Использовать термины «слагаемое», «сумма» при чтении примеров.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действий, свойства геометрических фигур).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внутренней позиции школьника на уровне положительного отношения к урокам математики. Понимание причин успеха и неудач в собственной учебе.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40.8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90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23.</w:t>
            </w:r>
            <w:r w:rsidR="006B6E37">
              <w:rPr>
                <w:rFonts w:ascii="Calibri" w:eastAsia="Calibri" w:hAnsi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Присчитывание и отсчитывание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по 2.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Упражнение в присчитывании и отсчитывании по 2. Запись числовых равенств. 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Знание таблицы сложения и вычитания с числом 2. Использовать термины «слагаемое», «сумма» при чтении примеров.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Сравнивать, анализировать результаты сравнения, обобщать и классифицировать на уровне, доступном для первоклассника.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Умение 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 Умение признавать собственные ошибки.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41.9</w:t>
            </w: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91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27.11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Задачи на увеличение (уменьшение) числа на несколько единиц.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Моделирование с помощью предметов, рисунков, схематических рисунков и решение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задач, раскрывающих смысл действий сложения и вычитания.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Находить и формулировать решение задачи с помощью простейших моделей (предметных, рисунков, схематических рисунков, схем).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Заинтересованность в приобретении и расширении знаний и способов действий, творческий подход к выполнению заданий, умение анализировать свои действия и управлять ими.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42.10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92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28.</w:t>
            </w:r>
            <w:r w:rsidR="006B6E37">
              <w:rPr>
                <w:rFonts w:ascii="Calibri" w:eastAsia="Calibri" w:hAnsi="Calibri"/>
                <w:sz w:val="20"/>
                <w:szCs w:val="20"/>
                <w:lang w:eastAsia="en-US"/>
              </w:rPr>
              <w:t>.11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Странички для любознательных.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Закрепление. Решение задач.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Работа в парах при проведении математических игр: «Домино с картинками», «Лесенка», «Круговые примеры».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Решать задачи изученных видов, знание таблиц сложения и вычитания с 1, 2.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Добывать новые знания: находить ответы на вопросы, используя учебник, свой жизненный опыт и информацию, полученную на </w:t>
            </w:r>
          </w:p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proofErr w:type="gramStart"/>
            <w:r w:rsidRPr="00222491">
              <w:rPr>
                <w:rFonts w:ascii="Arial" w:eastAsia="Calibri" w:hAnsi="Arial" w:cs="Arial"/>
                <w:sz w:val="20"/>
                <w:szCs w:val="20"/>
              </w:rPr>
              <w:t>уроке</w:t>
            </w:r>
            <w:proofErr w:type="gramEnd"/>
            <w:r w:rsidRPr="00222491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Cs/>
                <w:sz w:val="20"/>
                <w:szCs w:val="20"/>
              </w:rPr>
              <w:t xml:space="preserve">Принятие нового статуса «ученик»,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внутренней позиции школьника на уровне положительного отношения к школе.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43.11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93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29</w:t>
            </w:r>
            <w:r w:rsidR="006B6E37">
              <w:rPr>
                <w:rFonts w:ascii="Calibri" w:eastAsia="Calibri" w:hAnsi="Calibri"/>
                <w:sz w:val="20"/>
                <w:szCs w:val="20"/>
                <w:lang w:eastAsia="en-US"/>
              </w:rPr>
              <w:t>.11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Странички для любознательны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х.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Работа в парах при проведении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математических игр: «Домино с картинками», «Лесенка», «Круговые примеры».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Решать задачи изученных видов,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знание таблиц сложения и вычитания с 1, 2.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Добывать новые знания: находить ответы на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вопросы, используя учебник, свой жизненный опыт и информацию, полученную на </w:t>
            </w:r>
          </w:p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proofErr w:type="gramStart"/>
            <w:r w:rsidRPr="00222491">
              <w:rPr>
                <w:rFonts w:ascii="Arial" w:eastAsia="Calibri" w:hAnsi="Arial" w:cs="Arial"/>
                <w:sz w:val="20"/>
                <w:szCs w:val="20"/>
              </w:rPr>
              <w:t>уроке</w:t>
            </w:r>
            <w:proofErr w:type="gramEnd"/>
            <w:r w:rsidRPr="00222491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Cs/>
                <w:sz w:val="20"/>
                <w:szCs w:val="20"/>
              </w:rPr>
              <w:lastRenderedPageBreak/>
              <w:t xml:space="preserve">Принятие нового статуса «ученик»,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внутренней позиции школьника на уровне положительного отношения к школе.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44.12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94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30</w:t>
            </w:r>
            <w:r w:rsidR="006B6E37">
              <w:rPr>
                <w:rFonts w:ascii="Calibri" w:eastAsia="Calibri" w:hAnsi="Calibri"/>
                <w:sz w:val="20"/>
                <w:szCs w:val="20"/>
                <w:lang w:eastAsia="en-US"/>
              </w:rPr>
              <w:t>.11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Повторение пройденного. «</w:t>
            </w:r>
            <w:r w:rsidRPr="00222491">
              <w:rPr>
                <w:rFonts w:ascii="Arial" w:eastAsia="Calibri" w:hAnsi="Arial" w:cs="Arial"/>
                <w:i/>
                <w:sz w:val="20"/>
                <w:szCs w:val="20"/>
              </w:rPr>
              <w:t>Что узнали. Чему научились».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Отработка знаний и умений, приобретенных на предыдущих уроках. Моделирование с помощью предметов, рисунков, схематических рисунков и решение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задач.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Решать задачи изученных видов, знать таблицы сложения и вычитания с 1, 2. Сравнивать группы предметов и записывать результат с помощью математических знаков.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Работать по предложенному учителем плану. Отличать верно выполненное задание от неверно выполненного.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45.13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95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04.12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Повторение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пройденного.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Чтение равенств с использованием математической терминологии (слагаемые, сумма).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Решать задачи изученных видов, знание таблиц сложения и вычитания с 1, 2.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внутренней позиции школьника на уровне положительного отношения к урокам математики.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46.14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222491" w:rsidRPr="00222491" w:rsidRDefault="001F03CF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05.12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Странички для любознательных.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Выполнение задания творческого и поискового характера.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Сравнивать группы предметов и записывать результат сравнения с помощью математических знаков.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Cs/>
                <w:sz w:val="20"/>
                <w:szCs w:val="20"/>
              </w:rPr>
              <w:t xml:space="preserve">Принятие нового статуса «ученик»,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внутренней позиции школьника на уровне положительного отношения к школе.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47.15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96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06.12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+3, –3. Примеры вычислений.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Выполнение сложения и вычитания вида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□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± 3. Присчитывание и отсчитывание по 3. 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Решать задачи изученных видов, знать таблицы сложения и вычитания с 1, 2, 3.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Перерабатывать полученную информацию: делать выводы в результате совместной работы всего класса.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Cs/>
                <w:sz w:val="20"/>
                <w:szCs w:val="20"/>
              </w:rPr>
              <w:t xml:space="preserve">Принятие нового статуса «ученик»,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внутренней позиции школьника на уровне положительного отношения к школе.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48.16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97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07.12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Закрепление.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Решение текстовых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задач.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Моделирование с помощью предметов, рисунков,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схематических рисунков и решение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задач, раскрывающих смысл действий сложения и вычитания.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Выделять в задаче условие, вопрос; самостоятельно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анализировать задачу, находить ход ее решения. Правильно оформлять задачу в рабочей тетради.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 xml:space="preserve">Работать в группах: составлять план работы, распределять виды работ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между членами группы, устанавливать сроки выполнения работы по этапам и в целом, оценивать результат работы.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 xml:space="preserve">Умение анализировать свои действия и управлять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 xml:space="preserve">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 Умение признавать собственные ошибки.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49.17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98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13.12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Закрепление.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Решение текстовых задач.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Р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ешение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задач в</w:t>
            </w:r>
            <w:r w:rsidRPr="00222491">
              <w:rPr>
                <w:rFonts w:ascii="Arial" w:eastAsia="Calibri" w:hAnsi="Arial" w:cs="Arial"/>
                <w:color w:val="FF0000"/>
                <w:sz w:val="20"/>
                <w:szCs w:val="20"/>
              </w:rPr>
              <w:t xml:space="preserve">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одно действие на увеличение (уменьшение) числа на несколько единиц.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Объяснение действий, выбранных для решения задачи.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Выделять в задаче условие, вопрос; самостоятельно анализировать задачу, находить ход ее решения. Правильно оформлять задачу в рабочей тетради.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Сравнивать, анализировать результаты сравнения, обобщать и классифицировать на уровне, доступном для первоклассника.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50.18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99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14.12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  <w:u w:val="single"/>
              </w:rPr>
              <w:t xml:space="preserve">+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3. Составление таблиц.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Составление и заучивание таблиц сложения и вычитания с 3. Называние последовательности чисел в прямом и обратном порядке.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Знание таблиц сложения и вычитания с 1, 2, 3. Решать примеры на вычитание на основе знания состава чисел.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Слушать собеседника и вести диалог; готовность признать возможность существования различных точек зрения; излагать своё мнение и аргументировать свою точку зрения.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 Признавать собственные ошибки.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51.19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200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18.12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Закрепление. Сложение и соответствующие случаи состава чисел.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Составление «четверок» примеров вида: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3 + 2 = 5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2 + 3 = 5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5 – 2 = 3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5 – 3 = 2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Знание таблиц сложения и вычитания с числами 1, 2, 3. Решать примеры изученных видов с опорой на таблицу сложения. Читать примеры на сложение и вычитание различными способами.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Заинтересованность в приобретении и расширении знаний и способов действий, творческий подход к выполнению заданий. Умение анализировать свои действия и управлять ими.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52.20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201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.19.1</w:t>
            </w:r>
            <w:r w:rsidR="006B6E37">
              <w:rPr>
                <w:rFonts w:ascii="Calibri" w:eastAsia="Calibri" w:hAnsi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Решение задач.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Дополнение условия задачи недостающим данным или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вопросом. Составление задач на сложение и вычитание по одному рисунку.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Находить и формулировать решение задачи с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помощью простейших моделей (предметных, рисунков, схематических рисунков, схем).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lastRenderedPageBreak/>
              <w:t xml:space="preserve">Оформлять свою мысль в устной и письменной речи (на уровне одного </w:t>
            </w: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lastRenderedPageBreak/>
              <w:t>предложения или небольшого текста).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Принятие и освоение социальной роли обучающегося.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53.21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202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20</w:t>
            </w:r>
            <w:r w:rsidR="006B6E37">
              <w:rPr>
                <w:rFonts w:ascii="Calibri" w:eastAsia="Calibri" w:hAnsi="Calibri"/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Закрепление.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DA3A39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Р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ешение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задач в</w:t>
            </w:r>
            <w:r w:rsidRPr="00222491">
              <w:rPr>
                <w:rFonts w:ascii="Arial" w:eastAsia="Calibri" w:hAnsi="Arial" w:cs="Arial"/>
                <w:color w:val="FF0000"/>
                <w:sz w:val="20"/>
                <w:szCs w:val="20"/>
              </w:rPr>
              <w:t xml:space="preserve">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одно действие на увеличение (уменьшение) числа на несколько единиц.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Объяснение действий, выбранных для решения задачи.</w:t>
            </w:r>
          </w:p>
          <w:p w:rsidR="00222491" w:rsidRPr="00DA3A39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Выделять в задаче условие, вопрос; самостоятельно анализировать задачу, находить ход ее решения. Правильно оформлять задачу в рабочей тетради.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учителя; аргументировать собственную точку зрения.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54.22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203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21</w:t>
            </w:r>
            <w:r w:rsidR="006B6E37">
              <w:rPr>
                <w:rFonts w:ascii="Calibri" w:eastAsia="Calibri" w:hAnsi="Calibri"/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Странички для любознательных.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Выполнение заданий творческого и поискового характера с применением знаний и способов действий в изменённых условиях.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Сравнивать группы предметов и записывать результат сравнения с помощью математических знаков.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Добывать новые знания: находить ответы на вопросы, используя учебник, свой жизненный опыт и информацию, полученную на уроке.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pacing w:val="-2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pacing w:val="-2"/>
                <w:sz w:val="20"/>
                <w:szCs w:val="20"/>
              </w:rPr>
              <w:t>Заинтересованность в приобретении и расширении знаний и способов действий, творческий подход к выполнению заданий. Понимание</w:t>
            </w:r>
            <w:r w:rsidRPr="00222491">
              <w:rPr>
                <w:rFonts w:ascii="Arial" w:eastAsia="Calibri" w:hAnsi="Arial" w:cs="Arial"/>
                <w:spacing w:val="-2"/>
                <w:sz w:val="20"/>
                <w:szCs w:val="20"/>
              </w:rPr>
              <w:t xml:space="preserve"> роли математических действий в жизни человека.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55.23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204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25</w:t>
            </w:r>
            <w:r w:rsidR="006B6E37">
              <w:rPr>
                <w:rFonts w:ascii="Calibri" w:eastAsia="Calibri" w:hAnsi="Calibri"/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Странички для любознательных.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Выполнение заданий творческого и поискового характера. Простейшие геометрические построения.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Решать примеры на вычитание на основе знания состава чисел. Выполнять простейшие геометрические построения.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Добывать новые знания: находить ответы на вопросы, используя учебник, свой жизненный опыт и информацию, полученную на уроке.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 Признавать собственные ошибки.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56.24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205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26</w:t>
            </w:r>
            <w:r w:rsidR="006B6E37">
              <w:rPr>
                <w:rFonts w:ascii="Calibri" w:eastAsia="Calibri" w:hAnsi="Calibri"/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Повторение пройденного. «</w:t>
            </w:r>
            <w:r w:rsidRPr="00222491">
              <w:rPr>
                <w:rFonts w:ascii="Arial" w:eastAsia="Calibri" w:hAnsi="Arial" w:cs="Arial"/>
                <w:i/>
                <w:sz w:val="20"/>
                <w:szCs w:val="20"/>
              </w:rPr>
              <w:t xml:space="preserve">Что узнали. Чему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i/>
                <w:sz w:val="20"/>
                <w:szCs w:val="20"/>
              </w:rPr>
              <w:t>научились».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Р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ешение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задач в</w:t>
            </w:r>
            <w:r w:rsidRPr="00222491">
              <w:rPr>
                <w:rFonts w:ascii="Arial" w:eastAsia="Calibri" w:hAnsi="Arial" w:cs="Arial"/>
                <w:color w:val="FF0000"/>
                <w:sz w:val="20"/>
                <w:szCs w:val="20"/>
              </w:rPr>
              <w:t xml:space="preserve">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одно действие на увеличение (уменьшение) числа на несколько единиц.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Называние последовательности чисел в прямом и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обратном порядке.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Использовать термины «слагаемое», «сумма» при чтении примеров. Решать задачи изученных видов, правильно оформлять решение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в рабочей тетради.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Признавать собственные ошибки. Сопоставлять собственную оценку своей деятельности с оценкой её учителем. Понимание причин успеха и неудач в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собственной учебе.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57.25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206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27</w:t>
            </w:r>
            <w:r w:rsidR="006B6E37">
              <w:rPr>
                <w:rFonts w:ascii="Calibri" w:eastAsia="Calibri" w:hAnsi="Calibri"/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Повторение пройденного. «</w:t>
            </w:r>
            <w:r w:rsidRPr="00222491">
              <w:rPr>
                <w:rFonts w:ascii="Arial" w:eastAsia="Calibri" w:hAnsi="Arial" w:cs="Arial"/>
                <w:i/>
                <w:sz w:val="20"/>
                <w:szCs w:val="20"/>
              </w:rPr>
              <w:t xml:space="preserve">Что узнали. Чему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i/>
                <w:sz w:val="20"/>
                <w:szCs w:val="20"/>
              </w:rPr>
              <w:t>научились».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Р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ешение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задач в</w:t>
            </w:r>
            <w:r w:rsidRPr="00222491">
              <w:rPr>
                <w:rFonts w:ascii="Arial" w:eastAsia="Calibri" w:hAnsi="Arial" w:cs="Arial"/>
                <w:color w:val="FF0000"/>
                <w:sz w:val="20"/>
                <w:szCs w:val="20"/>
              </w:rPr>
              <w:t xml:space="preserve">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одно действие на увеличение (уменьшение) числа на несколько единиц. Решение примеров. Запись числовых выражений.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Использовать термины «слагаемое», «сумма» при чтении примеров. Решать задачи изученных видов, правильно оформлять решение в рабочей тетради.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pacing w:val="-6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6"/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учителя. Применять</w:t>
            </w:r>
            <w:r w:rsidRPr="00222491">
              <w:rPr>
                <w:rFonts w:ascii="Arial" w:eastAsia="Calibri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22491">
              <w:rPr>
                <w:rFonts w:ascii="Arial" w:eastAsia="Calibri" w:hAnsi="Arial" w:cs="Arial"/>
                <w:spacing w:val="-6"/>
                <w:sz w:val="20"/>
                <w:szCs w:val="20"/>
              </w:rPr>
              <w:t>знания и способы действий в измененных условиях.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Заинтересованность в приобретении и расширении знаний и способов действий, творческий подход к выполнению заданий. Понимание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роли математических действий в жизни человека.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  <w:trHeight w:val="70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58.26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207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27</w:t>
            </w:r>
            <w:r w:rsidR="006B6E37">
              <w:rPr>
                <w:rFonts w:ascii="Calibri" w:eastAsia="Calibri" w:hAnsi="Calibri"/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Повторение пройденного. «</w:t>
            </w:r>
            <w:r w:rsidRPr="00222491">
              <w:rPr>
                <w:rFonts w:ascii="Arial" w:eastAsia="Calibri" w:hAnsi="Arial" w:cs="Arial"/>
                <w:i/>
                <w:sz w:val="20"/>
                <w:szCs w:val="20"/>
              </w:rPr>
              <w:t xml:space="preserve">Что узнали. Чему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i/>
                <w:sz w:val="20"/>
                <w:szCs w:val="20"/>
              </w:rPr>
              <w:t>научились».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Р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ешение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задач в</w:t>
            </w:r>
            <w:r w:rsidRPr="00222491">
              <w:rPr>
                <w:rFonts w:ascii="Arial" w:eastAsia="Calibri" w:hAnsi="Arial" w:cs="Arial"/>
                <w:color w:val="FF0000"/>
                <w:sz w:val="20"/>
                <w:szCs w:val="20"/>
              </w:rPr>
              <w:t xml:space="preserve">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одно действие на увеличение (уменьшение) числа на несколько единиц. Сравнение групп предметов.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Использовать термины «слагаемое», «сумма» при чтении примеров. Выполнять вычисления изученных видов.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Работать по предложенному учителем плану. Отличать верно выполненное задание от неверно выполненного.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59.27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46249D" w:rsidRDefault="001F03CF" w:rsidP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208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28.</w:t>
            </w:r>
            <w:r w:rsidR="006B6E37">
              <w:rPr>
                <w:rFonts w:ascii="Calibri" w:eastAsia="Calibri" w:hAnsi="Calibri"/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Проверочная работа «</w:t>
            </w:r>
            <w:r w:rsidRPr="00222491">
              <w:rPr>
                <w:rFonts w:ascii="Arial" w:eastAsia="Calibri" w:hAnsi="Arial" w:cs="Arial"/>
                <w:i/>
                <w:sz w:val="20"/>
                <w:szCs w:val="20"/>
              </w:rPr>
              <w:t>Проверим себя и оценим свои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22491">
              <w:rPr>
                <w:rFonts w:ascii="Arial" w:eastAsia="Calibri" w:hAnsi="Arial" w:cs="Arial"/>
                <w:i/>
                <w:sz w:val="20"/>
                <w:szCs w:val="20"/>
              </w:rPr>
              <w:t>достижения»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(тестовая форма).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Контроль и оценка своей работы. Отработка знаний и умений, приобретенных на предыдущих уроках.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Решать примеры на вычитание на основе знания состава чисел. Выполнять простейшие геометрические построения.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Признавать собственные ошибки. Сопоставлять собственную оценку своей деятельности с оценкой её товарищами, учителем.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60-62\</w:t>
            </w: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28-30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6B6E37" w:rsidRPr="00222491" w:rsidRDefault="001F03CF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28.12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>Работа над ошибками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Закрепление.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15548" w:type="dxa"/>
            <w:gridSpan w:val="28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>3 четверть (36 часов)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63/1</w:t>
            </w:r>
          </w:p>
        </w:tc>
        <w:tc>
          <w:tcPr>
            <w:tcW w:w="849" w:type="dxa"/>
            <w:gridSpan w:val="2"/>
            <w:tcBorders>
              <w:right w:val="single" w:sz="4" w:space="0" w:color="auto"/>
            </w:tcBorders>
          </w:tcPr>
          <w:p w:rsidR="00222491" w:rsidRPr="00222491" w:rsidRDefault="006B6E37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D24280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 </w:t>
            </w:r>
            <w:r w:rsidR="00826343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11.01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Задачи на увеличение числа на несколько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единиц.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Решение примеров изученных видов. Составление числовых равенств и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неравенств. Сравнение групп предметов.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Знание состава чисел первого десятка. Решать задачи изученных видов,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пользоваться изученными приемами сложения и вычитания. 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Слушать собеседника и вести диалог; готовность признать возможность существования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различных точек зрения; излагать своё мнение и аргументировать свою точку зрения.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сотрудничать со взрослыми и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сверстниками. Признавать собственные ошибки.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64/2</w:t>
            </w:r>
          </w:p>
        </w:tc>
        <w:tc>
          <w:tcPr>
            <w:tcW w:w="849" w:type="dxa"/>
            <w:gridSpan w:val="2"/>
            <w:tcBorders>
              <w:right w:val="single" w:sz="4" w:space="0" w:color="auto"/>
            </w:tcBorders>
          </w:tcPr>
          <w:p w:rsidR="0046249D" w:rsidRDefault="00826343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09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15.01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Задачи на увеличение числа на несколько единиц.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826343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Называние последовательности чисел в прямом и обратном порядке. Решение задач на увеличение числа </w:t>
            </w:r>
            <w:proofErr w:type="gramStart"/>
            <w:r w:rsidRPr="00222491">
              <w:rPr>
                <w:rFonts w:ascii="Arial" w:eastAsia="Calibri" w:hAnsi="Arial" w:cs="Arial"/>
                <w:sz w:val="20"/>
                <w:szCs w:val="20"/>
              </w:rPr>
              <w:t>на</w:t>
            </w:r>
            <w:proofErr w:type="gramEnd"/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несколько единиц.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Решать задачи изученных видов, пользоваться изученными приемами сложения и вычитания. Знание состава чисел первого десятка.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Сравнивать, анализировать результаты сравнения, обобщать и классифицировать на уровне, доступном для первоклассника.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65/3</w:t>
            </w:r>
          </w:p>
        </w:tc>
        <w:tc>
          <w:tcPr>
            <w:tcW w:w="849" w:type="dxa"/>
            <w:gridSpan w:val="2"/>
            <w:tcBorders>
              <w:right w:val="single" w:sz="4" w:space="0" w:color="auto"/>
            </w:tcBorders>
          </w:tcPr>
          <w:p w:rsidR="0046249D" w:rsidRDefault="00826343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10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16.01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Задачи на уменьшение числа на несколько единиц.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Сравнение групп предметов. Решение задач на уменьшение числа на несколько единиц.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Самостоятельно анализировать задачу, находить условие и вопрос, ход решения, ошибки, допущенные в ходе решения задачи.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Применять</w:t>
            </w: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знания и способы действий в измененных условиях.</w:t>
            </w: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Работать по предложенному учителем плану.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внутренней позиции школьника на уровне положительного отношения к урокам математики.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66/4</w:t>
            </w:r>
          </w:p>
        </w:tc>
        <w:tc>
          <w:tcPr>
            <w:tcW w:w="849" w:type="dxa"/>
            <w:gridSpan w:val="2"/>
            <w:tcBorders>
              <w:right w:val="single" w:sz="4" w:space="0" w:color="auto"/>
            </w:tcBorders>
          </w:tcPr>
          <w:p w:rsidR="0046249D" w:rsidRDefault="00826343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11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17.01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  <w:u w:val="single"/>
              </w:rPr>
              <w:t xml:space="preserve">+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4. Приемы вычислений.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Выполнение вычислений вида: ± 4. Составление и заучивание таблиц сложения и вычитания с 4. 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Знание таблицы сложения и вычитания с числом 4. Решать примеры с «окошками».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Применять</w:t>
            </w: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знания и способы действий в измененных условиях.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Понимание роли математических действий в жизни человека.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67/5</w:t>
            </w:r>
          </w:p>
        </w:tc>
        <w:tc>
          <w:tcPr>
            <w:tcW w:w="849" w:type="dxa"/>
            <w:gridSpan w:val="2"/>
            <w:tcBorders>
              <w:right w:val="single" w:sz="4" w:space="0" w:color="auto"/>
            </w:tcBorders>
          </w:tcPr>
          <w:p w:rsidR="0046249D" w:rsidRDefault="00826343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12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18.01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Задачи на разностное сравнение чисел.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Сравнение групп предметов. Решение задач на разностное сравнение. Подбор вопросов к условию задачи. Составление задач по рисункам.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Находить и формулировать решение задачи с помощью простейших моделей (предметных, рисунков, схематических рисунков, схем).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Слушать собеседника и вести диалог; готовность признать возможность существования различных точек зрения; излагать своё мнение и аргументировать свою точку зрения.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Заинтересованность в приобретении и расширении знаний и способов действий, творческий подход к выполнению заданий. Умение анализировать свои действия и управлять ими.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68/6</w:t>
            </w:r>
          </w:p>
        </w:tc>
        <w:tc>
          <w:tcPr>
            <w:tcW w:w="849" w:type="dxa"/>
            <w:gridSpan w:val="2"/>
            <w:tcBorders>
              <w:right w:val="single" w:sz="4" w:space="0" w:color="auto"/>
            </w:tcBorders>
          </w:tcPr>
          <w:p w:rsidR="0046249D" w:rsidRDefault="00826343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13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22.01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Решение задач.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Решение задач на увеличение, уменьшение числа на несколько единиц, на разностное сравнение. Решение нестандартных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задач.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Самостоятельно анализировать задачу, находить условие и вопрос, ход решения, грамотно оформлять решение задачи в рабочей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тетради.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Работать в группах: составлять план работы, распределять виды работ между членами группы, оценивать результат работы.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 Признавать собственные ошибки.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69/7</w:t>
            </w:r>
          </w:p>
        </w:tc>
        <w:tc>
          <w:tcPr>
            <w:tcW w:w="849" w:type="dxa"/>
            <w:gridSpan w:val="2"/>
            <w:tcBorders>
              <w:right w:val="single" w:sz="4" w:space="0" w:color="auto"/>
            </w:tcBorders>
          </w:tcPr>
          <w:p w:rsidR="0046249D" w:rsidRDefault="00826343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14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23.01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  <w:u w:val="single"/>
              </w:rPr>
              <w:t xml:space="preserve">+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4. Составление таблиц.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Выполнение вычислений вида: ± 4. Решение задач изученных видов. Составление и заучивание таблиц сложения и вычитания с 4. 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Решать примеры изученных видов на сложение и вычитание на основе знания состава чисел, на основе знания таблиц сложения и вычитания с числом 4.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действий, свойства геометрических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фигур).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Принятие внутренней позиции школьника на уровне положительного отношения к урокам математики. Понимание причин успеха и неудач в собственной учебе. Понимание роли математических действий в жизни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человека.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70/8</w:t>
            </w:r>
          </w:p>
        </w:tc>
        <w:tc>
          <w:tcPr>
            <w:tcW w:w="849" w:type="dxa"/>
            <w:gridSpan w:val="2"/>
            <w:tcBorders>
              <w:right w:val="single" w:sz="4" w:space="0" w:color="auto"/>
            </w:tcBorders>
          </w:tcPr>
          <w:p w:rsidR="0046249D" w:rsidRDefault="00826343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15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24.01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Закрепление.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Решение задач.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Проверка правильности выполнения сложения с помощью другого приёма сложения (приём прибавления по частям). Решение задач на разностное сравнение чисел.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Находить и формулировать решение задачи с помощью простейших моделей (предметных, рисунков, схематических рисунков, схем).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Перерабатывать полученную информацию: делать выводы в результате совместной работы всего класса. Применять</w:t>
            </w: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знания и способы действий в измененных условиях.</w:t>
            </w:r>
          </w:p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71/9</w:t>
            </w:r>
          </w:p>
        </w:tc>
        <w:tc>
          <w:tcPr>
            <w:tcW w:w="849" w:type="dxa"/>
            <w:gridSpan w:val="2"/>
            <w:tcBorders>
              <w:right w:val="single" w:sz="4" w:space="0" w:color="auto"/>
            </w:tcBorders>
          </w:tcPr>
          <w:p w:rsidR="0046249D" w:rsidRDefault="00826343" w:rsidP="0046249D">
            <w:pPr>
              <w:tabs>
                <w:tab w:val="center" w:pos="2525"/>
                <w:tab w:val="right" w:pos="5051"/>
              </w:tabs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  <w:pPrChange w:id="216" w:author="школа" w:date="2017-06-08T12:22:00Z">
                <w:pPr>
                  <w:tabs>
                    <w:tab w:val="center" w:pos="4677"/>
                    <w:tab w:val="right" w:pos="9355"/>
                  </w:tabs>
                  <w:spacing w:before="100" w:beforeAutospacing="1" w:after="100" w:afterAutospacing="1"/>
                  <w:contextualSpacing/>
                  <w:jc w:val="center"/>
                </w:pPr>
              </w:pPrChange>
            </w:pP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25.01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Перестановка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слагаемых.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Составление числовых выражений, наблюдение над перестановкой слагаемых в самостоятельно составленных «двойках» примеров.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Знать взаимосвязь между сложением и вычитанием, использовать это знание при решении примеров, применять на практике переместительное свойства сложения.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Контролировать и оценивать свою работу, её результат, делать выводы на будущее. Применять</w:t>
            </w: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знания и способы действий в измененных условиях.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Cs/>
                <w:sz w:val="20"/>
                <w:szCs w:val="20"/>
              </w:rPr>
              <w:t xml:space="preserve">Принятие нового статуса «ученик»,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внутренней позиции школьника на уровне положительного отношения к школе.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72/10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right w:val="single" w:sz="4" w:space="0" w:color="auto"/>
            </w:tcBorders>
          </w:tcPr>
          <w:p w:rsidR="0046249D" w:rsidRDefault="00826343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17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29.01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Перестановка слагаемых и ее применение для случаев вида: + 5, 6, 7, 8, 9.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Применение переместительного свойства сложения для случаев вида: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□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+ 5,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□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+ 6,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□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+ 7,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□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+ 8,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□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+ 9.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Знать состав чисел первого десятка, применять правило перестановки слагаемых при сложении вида: + 5, 6, 7, 8, 9.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Сравнивать, анализировать результаты сравнения, обобщать и классифицировать на уровне, доступном для первоклассника.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Cs/>
                <w:sz w:val="20"/>
                <w:szCs w:val="20"/>
              </w:rPr>
              <w:t xml:space="preserve">Принятие нового статуса «ученик»,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внутренней позиции школьника на уровне положительного отношения к школе.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73/11</w:t>
            </w:r>
          </w:p>
        </w:tc>
        <w:tc>
          <w:tcPr>
            <w:tcW w:w="849" w:type="dxa"/>
            <w:gridSpan w:val="2"/>
            <w:tcBorders>
              <w:right w:val="single" w:sz="4" w:space="0" w:color="auto"/>
            </w:tcBorders>
          </w:tcPr>
          <w:p w:rsidR="0046249D" w:rsidRDefault="00826343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18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30.01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Составление таблицы для случаев </w:t>
            </w: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вида: + 5, 6, 7, 8, 9.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Применение переместительного свойства сложения для случаев вида: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□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+ 5,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□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+ 6,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□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+ 7,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□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+ 8,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□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+ 9. Решение «круговых» примеров.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Знание состава чисел первого десятка. Применять правило перестановки слагаемых при сложении вида: + 5, 6, 7, 8, 9.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Конструировать составные высказывания из двух простых высказываний с помощью логических слов–связок и определять их истинность.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 Признавать собственные ошибки.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74/12</w:t>
            </w:r>
          </w:p>
        </w:tc>
        <w:tc>
          <w:tcPr>
            <w:tcW w:w="849" w:type="dxa"/>
            <w:gridSpan w:val="2"/>
            <w:tcBorders>
              <w:right w:val="single" w:sz="4" w:space="0" w:color="auto"/>
            </w:tcBorders>
          </w:tcPr>
          <w:p w:rsidR="0046249D" w:rsidRDefault="00826343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19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31.01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Состав чисел в пределах 10.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Закрепление.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Выполнение сложения с использованием таблицы сложения чисел в пределах 10. Решение «круговых» примеров, примеров с «окошками».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Знать состав чисел первого десятка. Решать задачи изученных видов, выполнять чертеж, схему к задаче, решать примеры в пределах 10.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Слушать собеседника и вести диалог; признавать возможность существования различных точек зрения; излагать своё мнение и аргументировать свою точку зрения.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75/13</w:t>
            </w:r>
          </w:p>
        </w:tc>
        <w:tc>
          <w:tcPr>
            <w:tcW w:w="849" w:type="dxa"/>
            <w:gridSpan w:val="2"/>
            <w:tcBorders>
              <w:right w:val="single" w:sz="4" w:space="0" w:color="auto"/>
            </w:tcBorders>
          </w:tcPr>
          <w:p w:rsidR="00222491" w:rsidRPr="00222491" w:rsidRDefault="00CC5793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01.02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Состав чисел в пределах 10.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Закрепление.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Выполнение сложения с использованием таблицы сложения чисел в пределах 10. Решение нестандартных задач.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Знать состав чисел первого десятка, решать задачи изученных видов и нестандартные задачи.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Конструировать составные высказывания из двух простых высказываний с помощью логических слов–связок и определять их истинность.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 Признавать собственные ошибки.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76/14</w:t>
            </w:r>
          </w:p>
        </w:tc>
        <w:tc>
          <w:tcPr>
            <w:tcW w:w="849" w:type="dxa"/>
            <w:gridSpan w:val="2"/>
            <w:tcBorders>
              <w:right w:val="single" w:sz="4" w:space="0" w:color="auto"/>
            </w:tcBorders>
          </w:tcPr>
          <w:p w:rsidR="00222491" w:rsidRPr="00222491" w:rsidRDefault="00CC5793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05.02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Повторение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изученного. 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Сравнение разных способов сложения, выбор наиболее удобного.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Знание переместительного свойства сложения. Решать задачи изученных видов.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Ориентироваться в своей системе знаний: отличать новое от уже известного с помощью учителя.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6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6"/>
                <w:sz w:val="20"/>
                <w:szCs w:val="20"/>
              </w:rPr>
              <w:t>Принятие внутренней позиции школьника на уровне положительного отношения к урокам математики.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77/15</w:t>
            </w:r>
          </w:p>
        </w:tc>
        <w:tc>
          <w:tcPr>
            <w:tcW w:w="849" w:type="dxa"/>
            <w:gridSpan w:val="2"/>
            <w:tcBorders>
              <w:right w:val="single" w:sz="4" w:space="0" w:color="auto"/>
            </w:tcBorders>
          </w:tcPr>
          <w:p w:rsidR="0046249D" w:rsidRDefault="00CC5793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20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06.02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Странички для любознательных.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Выполнение заданий творческого и поискового характера. Задачи со спичками.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222491">
              <w:rPr>
                <w:rFonts w:ascii="Arial" w:eastAsia="Calibri" w:hAnsi="Arial" w:cs="Arial"/>
                <w:sz w:val="20"/>
                <w:szCs w:val="20"/>
              </w:rPr>
              <w:t>Танграм</w:t>
            </w:r>
            <w:proofErr w:type="spellEnd"/>
            <w:r w:rsidRPr="00222491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Решать задачи изученных видов. Решение нестандартных задач, головоломок. Применять переместительное свойство сложения на практике.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Добывать новые знания: находить ответы на вопросы, используя учебник, свой жизненный опыт и информацию, полученную на уроке.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78/16</w:t>
            </w:r>
          </w:p>
        </w:tc>
        <w:tc>
          <w:tcPr>
            <w:tcW w:w="849" w:type="dxa"/>
            <w:gridSpan w:val="2"/>
            <w:tcBorders>
              <w:right w:val="single" w:sz="4" w:space="0" w:color="auto"/>
            </w:tcBorders>
          </w:tcPr>
          <w:p w:rsidR="0046249D" w:rsidRDefault="00CC5793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21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07.02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Повторение пройденного.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«</w:t>
            </w:r>
            <w:r w:rsidRPr="00222491">
              <w:rPr>
                <w:rFonts w:ascii="Arial" w:eastAsia="Calibri" w:hAnsi="Arial" w:cs="Arial"/>
                <w:i/>
                <w:sz w:val="20"/>
                <w:szCs w:val="20"/>
              </w:rPr>
              <w:t xml:space="preserve">Что узнали. Чему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i/>
                <w:sz w:val="20"/>
                <w:szCs w:val="20"/>
              </w:rPr>
              <w:t>научились».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Использование математической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терминологии при составлении и чтении математических равенств.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Знание состава чисел первого десятка.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Применять переместительное свойство сложения на практике.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 xml:space="preserve">Сравнивать, анализировать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результаты сравнения, обобщать и классифицировать на уровне, доступном для первоклассника.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 xml:space="preserve">Анализировать свои действия и управлять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 xml:space="preserve">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 Признавать собственные ошибки.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79/17</w:t>
            </w:r>
          </w:p>
        </w:tc>
        <w:tc>
          <w:tcPr>
            <w:tcW w:w="849" w:type="dxa"/>
            <w:gridSpan w:val="2"/>
            <w:tcBorders>
              <w:right w:val="single" w:sz="4" w:space="0" w:color="auto"/>
            </w:tcBorders>
          </w:tcPr>
          <w:p w:rsidR="0046249D" w:rsidRDefault="00CC5793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22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08.02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Повторение пройденного. «</w:t>
            </w:r>
            <w:r w:rsidRPr="00222491">
              <w:rPr>
                <w:rFonts w:ascii="Arial" w:eastAsia="Calibri" w:hAnsi="Arial" w:cs="Arial"/>
                <w:i/>
                <w:sz w:val="20"/>
                <w:szCs w:val="20"/>
              </w:rPr>
              <w:t>Что узнали. Чему научились».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Наблюдение и объяснение взаимосвязи между двумя простыми задачами, представленными в одной цепочке.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Решать примеры, основываясь на знании состава чисел, решать задачи изученных видов, работать самостоятельно.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Отличать верно выполненное задание от неверно выполненного. Работать по предложенному учителем плану.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Развитие интереса к различным видам учебной деятельности, включая элементы предметно-исследовательской деятельности.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80/18</w:t>
            </w:r>
          </w:p>
        </w:tc>
        <w:tc>
          <w:tcPr>
            <w:tcW w:w="849" w:type="dxa"/>
            <w:gridSpan w:val="2"/>
            <w:tcBorders>
              <w:right w:val="single" w:sz="4" w:space="0" w:color="auto"/>
            </w:tcBorders>
          </w:tcPr>
          <w:p w:rsidR="0046249D" w:rsidRDefault="00CC5793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23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12.02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Связь между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суммой и слагаемыми.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46249D" w:rsidRDefault="00222491" w:rsidP="0046249D">
            <w:pPr>
              <w:ind w:right="-58"/>
              <w:rPr>
                <w:rFonts w:ascii="Arial" w:eastAsia="Calibri" w:hAnsi="Arial" w:cs="Arial"/>
                <w:spacing w:val="-6"/>
                <w:sz w:val="20"/>
                <w:szCs w:val="20"/>
              </w:rPr>
              <w:pPrChange w:id="224" w:author="школа" w:date="2017-06-08T12:22:00Z">
                <w:pPr>
                  <w:spacing w:before="100" w:beforeAutospacing="1" w:after="100" w:afterAutospacing="1"/>
                  <w:ind w:right="-109"/>
                </w:pPr>
              </w:pPrChange>
            </w:pPr>
            <w:r w:rsidRPr="00222491">
              <w:rPr>
                <w:rFonts w:ascii="Arial" w:eastAsia="Calibri" w:hAnsi="Arial" w:cs="Arial"/>
                <w:spacing w:val="-6"/>
                <w:sz w:val="20"/>
                <w:szCs w:val="20"/>
              </w:rPr>
              <w:t>Называние компонентов сложения. Практическое нахождение неизвестного слагаемого. Наблюдения за взаимосвязью между сложением и вычитанием.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Знание о взаимосвязи между компонентами сложения. Использовать это знание для решение примеров. Решать задачи на разностное сравнение.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Сравнивать, анализировать результаты сравнения, обобщать и классифицировать на уровне, доступном для первоклассника.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46249D" w:rsidRDefault="00222491" w:rsidP="0046249D">
            <w:pPr>
              <w:ind w:right="-58"/>
              <w:rPr>
                <w:rFonts w:ascii="Arial" w:eastAsia="Calibri" w:hAnsi="Arial" w:cs="Arial"/>
                <w:b/>
                <w:spacing w:val="-6"/>
                <w:sz w:val="20"/>
                <w:szCs w:val="20"/>
              </w:rPr>
              <w:pPrChange w:id="225" w:author="школа" w:date="2017-06-08T12:22:00Z">
                <w:pPr>
                  <w:spacing w:before="100" w:beforeAutospacing="1" w:after="100" w:afterAutospacing="1"/>
                  <w:ind w:right="-108"/>
                </w:pPr>
              </w:pPrChange>
            </w:pPr>
            <w:r w:rsidRPr="00222491">
              <w:rPr>
                <w:rFonts w:ascii="Arial" w:eastAsia="Calibri" w:hAnsi="Arial" w:cs="Arial"/>
                <w:color w:val="000000"/>
                <w:spacing w:val="-6"/>
                <w:sz w:val="20"/>
                <w:szCs w:val="20"/>
              </w:rPr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pacing w:val="-6"/>
                <w:sz w:val="20"/>
                <w:szCs w:val="20"/>
              </w:rPr>
              <w:t>сотрудничать со взрослыми и сверстниками. Признавать собственные ошибки.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81/19</w:t>
            </w:r>
          </w:p>
        </w:tc>
        <w:tc>
          <w:tcPr>
            <w:tcW w:w="849" w:type="dxa"/>
            <w:gridSpan w:val="2"/>
            <w:tcBorders>
              <w:right w:val="single" w:sz="4" w:space="0" w:color="auto"/>
            </w:tcBorders>
          </w:tcPr>
          <w:p w:rsidR="0046249D" w:rsidRDefault="00CC5793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26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13.02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Решение задач.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Наблюдение и объяснение связи между двумя простыми задачами, представленными в одной цепочке.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Находить и формулировать решение задачи с помощью простейших моделей (предметных, рисунков, схематических рисунков, схем).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Отличать верно выполненное задание от неверно выполненного, работать по предложенному учителем плану. Применять</w:t>
            </w: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знания и способы действий в измененных условиях.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внутренней позиции школьника на уровне положительного отношения к урокам математики. Понимание причин успеха и неудач в собственной учебе.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82/20</w:t>
            </w:r>
          </w:p>
        </w:tc>
        <w:tc>
          <w:tcPr>
            <w:tcW w:w="862" w:type="dxa"/>
            <w:gridSpan w:val="3"/>
            <w:tcBorders>
              <w:right w:val="single" w:sz="4" w:space="0" w:color="auto"/>
            </w:tcBorders>
          </w:tcPr>
          <w:p w:rsidR="0046249D" w:rsidRDefault="00CC5793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27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14.02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Уменьшаемое. Вычитаемое.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Разность.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Использование математической терминологии при составлении и чтении математических равенств.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Знание названий компонентов сложения и вычитания. Грамотно использовать математическую терминологию в речи.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Сравнивать, анализировать результаты сравнения, обобщать и классифицировать на уровне, доступном для первоклассника.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 Признавать собственные ошибки.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83/22</w:t>
            </w:r>
          </w:p>
        </w:tc>
        <w:tc>
          <w:tcPr>
            <w:tcW w:w="862" w:type="dxa"/>
            <w:gridSpan w:val="3"/>
            <w:tcBorders>
              <w:right w:val="single" w:sz="4" w:space="0" w:color="auto"/>
            </w:tcBorders>
          </w:tcPr>
          <w:p w:rsidR="0046249D" w:rsidRDefault="00CC5793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28" w:author="школа" w:date="2017-06-08T12:22:00Z">
                <w:pPr>
                  <w:spacing w:before="100" w:beforeAutospacing="1" w:after="200" w:afterAutospacing="1" w:line="276" w:lineRule="auto"/>
                  <w:ind w:left="720"/>
                  <w:contextualSpacing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15.02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Прием вычитания в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случаях «вычесть из 6, 7».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Выполнение вычислений вида: 6 –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□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, 7 – 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□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с применением знания состава чисел 6, 7 и знаний о связи суммы и слагаемых.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Выполнять вычисления вида: 6 –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□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, 7 – 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□, находить неизвестное слагаемое, выполнять построение отрезков заданной длины.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Перерабатывать полученную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информацию: делать выводы в результате совместной работы всего класса.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Принятие и освоение социальной роли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84/23</w:t>
            </w:r>
          </w:p>
        </w:tc>
        <w:tc>
          <w:tcPr>
            <w:tcW w:w="862" w:type="dxa"/>
            <w:gridSpan w:val="3"/>
            <w:tcBorders>
              <w:right w:val="single" w:sz="4" w:space="0" w:color="auto"/>
            </w:tcBorders>
          </w:tcPr>
          <w:p w:rsidR="0046249D" w:rsidRDefault="00E319E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29" w:author="школа" w:date="2017-06-08T12:22:00Z">
                <w:pPr>
                  <w:spacing w:before="100" w:beforeAutospacing="1" w:after="200" w:afterAutospacing="1" w:line="276" w:lineRule="auto"/>
                  <w:ind w:left="720"/>
                  <w:contextualSpacing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01.03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Прием вычитания в случаях «вычесть из 8, 9».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Выполнение вычислений вида: 8 – 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□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, 9 – 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□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с применением знания состава чисел 8, 9 и знаний о связи суммы и слагаемых.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Выполнять вычисления вида: 8 – 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□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, 9 – 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□,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находить неизвестное слагаемое, выполнять построение отрезков заданной длины.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Слушать собеседника и вести диалог; готовность признать возможность существования различных точек зрения; излагать своё мнение и аргументировать свою точку зрения.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85/24</w:t>
            </w:r>
          </w:p>
        </w:tc>
        <w:tc>
          <w:tcPr>
            <w:tcW w:w="862" w:type="dxa"/>
            <w:gridSpan w:val="3"/>
            <w:tcBorders>
              <w:right w:val="single" w:sz="4" w:space="0" w:color="auto"/>
            </w:tcBorders>
          </w:tcPr>
          <w:p w:rsidR="0046249D" w:rsidRDefault="00E319E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30" w:author="школа" w:date="2017-06-08T12:22:00Z">
                <w:pPr>
                  <w:spacing w:before="100" w:beforeAutospacing="1" w:after="200" w:afterAutospacing="1" w:line="276" w:lineRule="auto"/>
                  <w:ind w:left="720"/>
                  <w:contextualSpacing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05.03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Закрепление.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Решение задач.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Выполнение сложения с использованием таблицы сложения чисел в пределах 10. Решение задач изученных видов.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Выполнять сложение и вычитание в пределах 10, самостоятельно выполнять схему, чертеж к задаче.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Оформлять свою мысль в устной и письменной речи (на уровне одного предложения или небольшого текста).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 Признавать собственные ошибки.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86/25</w:t>
            </w:r>
          </w:p>
        </w:tc>
        <w:tc>
          <w:tcPr>
            <w:tcW w:w="862" w:type="dxa"/>
            <w:gridSpan w:val="3"/>
            <w:tcBorders>
              <w:right w:val="single" w:sz="4" w:space="0" w:color="auto"/>
            </w:tcBorders>
          </w:tcPr>
          <w:p w:rsidR="0046249D" w:rsidRDefault="00E319E1" w:rsidP="0046249D">
            <w:pPr>
              <w:spacing w:after="108" w:line="276" w:lineRule="auto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pPrChange w:id="231" w:author="школа" w:date="2017-06-08T12:22:00Z">
                <w:pPr>
                  <w:spacing w:before="100" w:beforeAutospacing="1" w:after="200" w:afterAutospacing="1" w:line="276" w:lineRule="auto"/>
                  <w:ind w:left="720"/>
                  <w:contextualSpacing/>
                </w:pPr>
              </w:pPrChange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06.03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Прием вычитания в случаях «вычесть из 10».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Выполнение вычислений вида 10 – 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□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с применением знания состава чисел 10 и знаний о связи суммы и слагаемых.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Знание состава числа 10. Выполнять вычисления вида 10 – 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□, находить неизвестные компоненты сложения.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Слушать собеседника и вести диалог; готовность признать возможность существования различных точек зрения; излагать своё мнение и аргументировать свою точку зрения.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 Признавать собственные ошибки.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87/26</w:t>
            </w:r>
          </w:p>
        </w:tc>
        <w:tc>
          <w:tcPr>
            <w:tcW w:w="862" w:type="dxa"/>
            <w:gridSpan w:val="3"/>
            <w:tcBorders>
              <w:right w:val="single" w:sz="4" w:space="0" w:color="auto"/>
            </w:tcBorders>
          </w:tcPr>
          <w:p w:rsidR="0046249D" w:rsidRDefault="00E319E1" w:rsidP="0046249D">
            <w:pPr>
              <w:spacing w:after="108" w:line="276" w:lineRule="auto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pPrChange w:id="232" w:author="школа" w:date="2017-06-08T12:22:00Z">
                <w:pPr>
                  <w:spacing w:before="100" w:beforeAutospacing="1" w:after="200" w:afterAutospacing="1" w:line="276" w:lineRule="auto"/>
                  <w:ind w:left="720"/>
                  <w:contextualSpacing/>
                </w:pPr>
              </w:pPrChange>
            </w:pPr>
            <w: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07.03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Килограмм.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Взвешивание предметов с точностью до килограмма. Сравнение предметов по массе. Упорядочивание предметов в порядке увеличения (уменьшения) массы.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Наличие представления о килограмме как о единице измерения массы. Применять свой жизненный опыт для решения математических задач. Практически решать задачи на взвешивание с помощью модели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весов.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Заинтересованность в приобретении и расширении знаний и способов действий, творческий подход к выполнению заданий. Умение анализировать свои действия и управлять ими. Понимание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причин успеха и неудач в собственной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учебе.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88/27</w:t>
            </w:r>
          </w:p>
        </w:tc>
        <w:tc>
          <w:tcPr>
            <w:tcW w:w="862" w:type="dxa"/>
            <w:gridSpan w:val="3"/>
            <w:tcBorders>
              <w:right w:val="single" w:sz="4" w:space="0" w:color="auto"/>
            </w:tcBorders>
          </w:tcPr>
          <w:p w:rsidR="0046249D" w:rsidRDefault="00E319E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33" w:author="школа" w:date="2017-06-08T12:22:00Z">
                <w:pPr>
                  <w:spacing w:before="100" w:beforeAutospacing="1" w:after="200" w:afterAutospacing="1" w:line="276" w:lineRule="auto"/>
                  <w:ind w:left="720"/>
                  <w:contextualSpacing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12.03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Литр.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46249D" w:rsidRDefault="00222491" w:rsidP="0046249D">
            <w:pPr>
              <w:ind w:right="-58"/>
              <w:rPr>
                <w:rFonts w:ascii="Arial" w:eastAsia="Calibri" w:hAnsi="Arial" w:cs="Arial"/>
                <w:color w:val="000000"/>
                <w:spacing w:val="-6"/>
                <w:sz w:val="20"/>
                <w:szCs w:val="20"/>
                <w:lang w:eastAsia="en-US"/>
              </w:rPr>
              <w:pPrChange w:id="234" w:author="школа" w:date="2017-06-08T12:22:00Z">
                <w:pPr>
                  <w:spacing w:before="100" w:beforeAutospacing="1" w:after="200" w:afterAutospacing="1" w:line="276" w:lineRule="auto"/>
                  <w:ind w:left="720" w:right="-109"/>
                  <w:contextualSpacing/>
                </w:pPr>
              </w:pPrChange>
            </w:pPr>
            <w:r w:rsidRPr="00222491">
              <w:rPr>
                <w:rFonts w:ascii="Arial" w:eastAsia="Calibri" w:hAnsi="Arial" w:cs="Arial"/>
                <w:spacing w:val="-6"/>
                <w:sz w:val="20"/>
                <w:szCs w:val="20"/>
              </w:rPr>
              <w:t>Сравнение сосудов по вместимости. Упорядочивание сосудов по вместимости в заданной последовательности.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Наличие представлений о понятии «объем». Сравнивать сосуды различной вместимости на практике.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Контролировать и оценивать свою работу, её результат, делать выводы на будущее.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Cs/>
                <w:sz w:val="20"/>
                <w:szCs w:val="20"/>
              </w:rPr>
              <w:t xml:space="preserve">Принимать новый статус «ученик»,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внутреннюю позицию школьника на уровне положительного отношения к школе.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89/28</w:t>
            </w:r>
          </w:p>
        </w:tc>
        <w:tc>
          <w:tcPr>
            <w:tcW w:w="862" w:type="dxa"/>
            <w:gridSpan w:val="3"/>
            <w:tcBorders>
              <w:right w:val="single" w:sz="4" w:space="0" w:color="auto"/>
            </w:tcBorders>
          </w:tcPr>
          <w:p w:rsidR="0046249D" w:rsidRDefault="00E319E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35" w:author="школа" w:date="2017-06-08T12:22:00Z">
                <w:pPr>
                  <w:spacing w:before="100" w:beforeAutospacing="1" w:after="200" w:afterAutospacing="1" w:line="276" w:lineRule="auto"/>
                  <w:ind w:left="720"/>
                  <w:contextualSpacing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13.03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Повторение пройденного. «</w:t>
            </w:r>
            <w:r w:rsidRPr="00222491">
              <w:rPr>
                <w:rFonts w:ascii="Arial" w:eastAsia="Calibri" w:hAnsi="Arial" w:cs="Arial"/>
                <w:i/>
                <w:sz w:val="20"/>
                <w:szCs w:val="20"/>
              </w:rPr>
              <w:t xml:space="preserve">Что узнали. Чему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i/>
                <w:sz w:val="20"/>
                <w:szCs w:val="20"/>
              </w:rPr>
              <w:t>научились».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 xml:space="preserve">Выполнение вычислений вида: 6 – </w:t>
            </w:r>
            <w:r w:rsidRPr="00222491"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  <w:t>□</w:t>
            </w: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 xml:space="preserve"> , 7 – </w:t>
            </w:r>
            <w:r w:rsidRPr="00222491"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  <w:t>□</w:t>
            </w: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, 8 – </w:t>
            </w:r>
            <w:r w:rsidRPr="00222491"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  <w:t>□</w:t>
            </w: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, 9 – </w:t>
            </w:r>
            <w:r w:rsidRPr="00222491"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  <w:t>□</w:t>
            </w: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, 10 – </w:t>
            </w:r>
            <w:r w:rsidRPr="00222491"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  <w:t>□</w:t>
            </w: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 xml:space="preserve"> с применением знания состава чисел 6, 7, 8, 9, 10 и знаний о связи суммы и слагаемых.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Применять знания о переместительном свойстве сложения для решения примеров «удобным» способом, находить неизвестное слагаемое.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Работать по предложенному учителем плану. Отличать верно выполненное задание от неверно выполненного.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90/29</w:t>
            </w:r>
          </w:p>
        </w:tc>
        <w:tc>
          <w:tcPr>
            <w:tcW w:w="862" w:type="dxa"/>
            <w:gridSpan w:val="3"/>
            <w:tcBorders>
              <w:right w:val="single" w:sz="4" w:space="0" w:color="auto"/>
            </w:tcBorders>
          </w:tcPr>
          <w:p w:rsidR="0046249D" w:rsidRDefault="00E319E1" w:rsidP="0046249D">
            <w:pPr>
              <w:spacing w:after="108" w:line="276" w:lineRule="auto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pPrChange w:id="236" w:author="школа" w:date="2017-06-08T12:22:00Z">
                <w:pPr>
                  <w:spacing w:before="100" w:beforeAutospacing="1" w:after="200" w:afterAutospacing="1" w:line="276" w:lineRule="auto"/>
                  <w:ind w:left="720"/>
                  <w:contextualSpacing/>
                </w:pPr>
              </w:pPrChange>
            </w:pPr>
            <w: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14.03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</w:p>
          <w:p w:rsidR="00222491" w:rsidRPr="00222491" w:rsidRDefault="00222491" w:rsidP="00222491">
            <w:pP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Проверочная работа </w:t>
            </w:r>
            <w:r w:rsidRPr="00222491">
              <w:rPr>
                <w:rFonts w:ascii="Arial" w:eastAsia="Calibri" w:hAnsi="Arial" w:cs="Arial"/>
                <w:i/>
                <w:sz w:val="20"/>
                <w:szCs w:val="20"/>
              </w:rPr>
              <w:t>«Проверим себя и оценим свои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22491">
              <w:rPr>
                <w:rFonts w:ascii="Arial" w:eastAsia="Calibri" w:hAnsi="Arial" w:cs="Arial"/>
                <w:i/>
                <w:sz w:val="20"/>
                <w:szCs w:val="20"/>
              </w:rPr>
              <w:t>достижения»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(тестовая форма). Анализ </w:t>
            </w:r>
            <w:proofErr w:type="spellStart"/>
            <w:proofErr w:type="gramStart"/>
            <w:r w:rsidRPr="00222491">
              <w:rPr>
                <w:rFonts w:ascii="Arial" w:eastAsia="Calibri" w:hAnsi="Arial" w:cs="Arial"/>
                <w:sz w:val="20"/>
                <w:szCs w:val="20"/>
              </w:rPr>
              <w:t>резуль</w:t>
            </w:r>
            <w:proofErr w:type="spellEnd"/>
            <w:r w:rsidRPr="00222491">
              <w:rPr>
                <w:rFonts w:ascii="Arial" w:eastAsia="Calibri" w:hAnsi="Arial" w:cs="Arial"/>
                <w:sz w:val="20"/>
                <w:szCs w:val="20"/>
              </w:rPr>
              <w:t>-татов</w:t>
            </w:r>
            <w:proofErr w:type="gramEnd"/>
            <w:r w:rsidRPr="00222491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Контроль и оценка своей работы. Отработка знаний и умений, приобретенных на предыдущих уроках.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Решать примеры, основываясь на знании состава чисел, решать задачи изученных видов, работать самостоятельно.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Признавать собственные ошибки. Сопоставлять собственную оценку своей деятельности с оценкой её товарищами, учителем.</w:t>
            </w:r>
          </w:p>
        </w:tc>
      </w:tr>
      <w:tr w:rsidR="00222491" w:rsidRPr="00222491" w:rsidTr="0012691C">
        <w:trPr>
          <w:gridBefore w:val="1"/>
          <w:wBefore w:w="65" w:type="dxa"/>
        </w:trPr>
        <w:tc>
          <w:tcPr>
            <w:tcW w:w="15548" w:type="dxa"/>
            <w:gridSpan w:val="28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>Числа от 1 до 20. Нумерация (12 часов)</w:t>
            </w:r>
          </w:p>
        </w:tc>
        <w:tc>
          <w:tcPr>
            <w:tcW w:w="15896" w:type="dxa"/>
            <w:gridSpan w:val="3"/>
          </w:tcPr>
          <w:p w:rsidR="0046249D" w:rsidRDefault="00222491" w:rsidP="0046249D">
            <w:pPr>
              <w:tabs>
                <w:tab w:val="center" w:pos="2525"/>
                <w:tab w:val="right" w:pos="5051"/>
              </w:tabs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  <w:pPrChange w:id="237" w:author="школа" w:date="2017-06-08T12:22:00Z">
                <w:pPr>
                  <w:tabs>
                    <w:tab w:val="center" w:pos="4677"/>
                    <w:tab w:val="right" w:pos="9355"/>
                  </w:tabs>
                  <w:spacing w:before="100" w:beforeAutospacing="1" w:after="200" w:afterAutospacing="1" w:line="276" w:lineRule="auto"/>
                  <w:ind w:left="720"/>
                  <w:contextualSpacing/>
                  <w:jc w:val="center"/>
                </w:pPr>
              </w:pPrChange>
            </w:pPr>
            <w:r w:rsidRPr="00222491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Блок «Литературное чтение»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91/30</w:t>
            </w:r>
          </w:p>
        </w:tc>
        <w:tc>
          <w:tcPr>
            <w:tcW w:w="1003" w:type="dxa"/>
            <w:gridSpan w:val="4"/>
            <w:tcBorders>
              <w:right w:val="single" w:sz="4" w:space="0" w:color="auto"/>
            </w:tcBorders>
          </w:tcPr>
          <w:p w:rsidR="0046249D" w:rsidRDefault="00E319E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38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15.03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Названия и последовательность чисел от 10 до 20.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Образование чисел второго десятка из одного десятка и нескольких единиц.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Чтение и запись чисел второго десятка.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Знание состава чисел первого десятка. Образовывать, называть, сравнивать, записывать, классифицировать, заменять числа в пределах 20.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Слушать собеседника и вести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диалог; готовность признать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возможность существования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различных точек зрения; излагать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своё мнение и аргументировать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свою точку зрения.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 Признавать собственные ошибки.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92/31</w:t>
            </w:r>
          </w:p>
        </w:tc>
        <w:tc>
          <w:tcPr>
            <w:tcW w:w="1003" w:type="dxa"/>
            <w:gridSpan w:val="4"/>
            <w:tcBorders>
              <w:right w:val="single" w:sz="4" w:space="0" w:color="auto"/>
            </w:tcBorders>
          </w:tcPr>
          <w:p w:rsidR="0046249D" w:rsidRDefault="00E319E1" w:rsidP="0046249D">
            <w:pPr>
              <w:tabs>
                <w:tab w:val="center" w:pos="2525"/>
                <w:tab w:val="right" w:pos="5051"/>
              </w:tabs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  <w:pPrChange w:id="239" w:author="школа" w:date="2017-06-08T12:22:00Z">
                <w:pPr>
                  <w:tabs>
                    <w:tab w:val="center" w:pos="4677"/>
                    <w:tab w:val="right" w:pos="9355"/>
                  </w:tabs>
                  <w:spacing w:before="100" w:beforeAutospacing="1" w:after="100" w:afterAutospacing="1"/>
                  <w:contextualSpacing/>
                  <w:jc w:val="center"/>
                </w:pPr>
              </w:pPrChange>
            </w:pP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19.03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Образование чисел из одного десятка и нескольких единиц.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Сравнение чисел в пределах 20 с опорой на порядок их следования при счёте.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Чтение и запись чисел второго десятка.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Знание особенностей названия чисел второго десятка и порядка их следования при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счете. Объяснять, как образуются числа второго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десятка.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Перерабатывать полученную информацию: делать выводы в результате совместной работы всего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класса. Применять</w:t>
            </w: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знания и способы действий в измененных условиях.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Принятие и освоение социальной роли обучающегося. Осознание собственных мотивов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учебной деятельности и личностного смысла учения.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93/32</w:t>
            </w:r>
          </w:p>
        </w:tc>
        <w:tc>
          <w:tcPr>
            <w:tcW w:w="1003" w:type="dxa"/>
            <w:gridSpan w:val="4"/>
            <w:tcBorders>
              <w:right w:val="single" w:sz="4" w:space="0" w:color="auto"/>
            </w:tcBorders>
          </w:tcPr>
          <w:p w:rsidR="0046249D" w:rsidRDefault="00E319E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40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20.03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Запись и чтение чисел.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Образование чисел второго десятка из одного десятка и нескольких единиц.</w:t>
            </w: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Чтение и запись чисел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второго десятка.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Образовывать, называть и записывать числа в пределах 20. Знание нумерации чисел второго десятка.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Сравнивать, анализировать результаты сравнения, обобщать и классифицировать на уровне, доступном для первоклассника.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Контролировать свою деятельность: обнаруживать и устранять ошибки логического характера (в ходе решения) и ошибки вычислительного характера.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94/33</w:t>
            </w:r>
          </w:p>
        </w:tc>
        <w:tc>
          <w:tcPr>
            <w:tcW w:w="1003" w:type="dxa"/>
            <w:gridSpan w:val="4"/>
            <w:tcBorders>
              <w:right w:val="single" w:sz="4" w:space="0" w:color="auto"/>
            </w:tcBorders>
          </w:tcPr>
          <w:p w:rsidR="0046249D" w:rsidRDefault="00E319E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41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21.03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Дециметр.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Переводить одни единицы длины в другие: мелкие – в более крупные, крупные – в более мелкие, используя соотношения между ними.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Переводить одни единицы длины в другие: мелкие – в более крупные, и наоборот, выполнять простейшие геометрические построения, измерение отрезков.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Заинтересованность в приобретении и расширении знаний и способов действий, творческий подход к выполнению заданий. Умение анализировать свои действия и управлять ими. 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95/34</w:t>
            </w:r>
          </w:p>
        </w:tc>
        <w:tc>
          <w:tcPr>
            <w:tcW w:w="1003" w:type="dxa"/>
            <w:gridSpan w:val="4"/>
            <w:tcBorders>
              <w:right w:val="single" w:sz="4" w:space="0" w:color="auto"/>
            </w:tcBorders>
          </w:tcPr>
          <w:p w:rsidR="0046249D" w:rsidRDefault="00E319E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42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21.03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Случаи сложения и вычитания, основанные на знании нумерации.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Выполнение вычислений вида: 15 + 1, 16 – 1, 10 + 5, 14 – 4, 18 – 10 на основе знаний нумерации.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Решать задачи и примеры изученных видов, представлять двузначное число в виде суммы разрядных слагаемых. Знание нумерации чисел второго десятка.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Контролировать и оценивать свою работу, её результат, делать выводы на будущее. Применять знания и способы действий в измененных условиях.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Развитие интереса к различным видам учебной деятельности, включая элементы предметно-исследовательской деятельности.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97/35</w:t>
            </w:r>
          </w:p>
        </w:tc>
        <w:tc>
          <w:tcPr>
            <w:tcW w:w="1003" w:type="dxa"/>
            <w:gridSpan w:val="4"/>
            <w:tcBorders>
              <w:right w:val="single" w:sz="4" w:space="0" w:color="auto"/>
            </w:tcBorders>
          </w:tcPr>
          <w:p w:rsid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22.03</w:t>
            </w: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Pr="0022249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Закрепление.</w:t>
            </w:r>
          </w:p>
        </w:tc>
        <w:tc>
          <w:tcPr>
            <w:tcW w:w="1317" w:type="dxa"/>
            <w:gridSpan w:val="3"/>
          </w:tcPr>
          <w:p w:rsidR="0046249D" w:rsidRDefault="0046249D" w:rsidP="0046249D">
            <w:pPr>
              <w:tabs>
                <w:tab w:val="center" w:pos="297"/>
              </w:tabs>
              <w:rPr>
                <w:rFonts w:ascii="Arial" w:eastAsia="Calibri" w:hAnsi="Arial" w:cs="Arial"/>
                <w:sz w:val="20"/>
                <w:szCs w:val="20"/>
              </w:rPr>
              <w:pPrChange w:id="243" w:author="школа" w:date="2017-06-08T12:22:00Z">
                <w:pPr>
                  <w:tabs>
                    <w:tab w:val="center" w:pos="550"/>
                  </w:tabs>
                </w:pPr>
              </w:pPrChange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Представление чисел от 11 до 20 в виде суммы разрядных слагаемых. Использование математической терминологии при составлении и чтении математических равенств.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Владение понятиями «разряд», «разрядные слагаемые». Представлять числа второго десятка в виде суммы разрядных слагаемых, решать задачи изученных видов.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Отличать верно выполненное задание от неверно выполненного, работать по предложенному учителем плану. Применять знания и способы действий в измененных условиях.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внутренней позиции школьника на уровне положительного отношения к урокам математики. Понимание роли математических действий в жизни человека.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98/36</w:t>
            </w:r>
          </w:p>
        </w:tc>
        <w:tc>
          <w:tcPr>
            <w:tcW w:w="1003" w:type="dxa"/>
            <w:gridSpan w:val="4"/>
            <w:tcBorders>
              <w:right w:val="single" w:sz="4" w:space="0" w:color="auto"/>
            </w:tcBorders>
          </w:tcPr>
          <w:p w:rsidR="0046249D" w:rsidRDefault="00E319E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44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22.03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Странички для любознательных.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Выполнение заданий творческого и поискового характера. Чтение и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запись чисел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второго десятка.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Применять освоенные знания в нестандартных математических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ситуациях. Придумывать вопросы к условию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задачи.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Добывать новые знания: находить ответы на вопросы, используя учебник, свой жизненный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опыт и информацию, полученную на </w:t>
            </w:r>
          </w:p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proofErr w:type="gramStart"/>
            <w:r w:rsidRPr="00222491">
              <w:rPr>
                <w:rFonts w:ascii="Arial" w:eastAsia="Calibri" w:hAnsi="Arial" w:cs="Arial"/>
                <w:sz w:val="20"/>
                <w:szCs w:val="20"/>
              </w:rPr>
              <w:t>уроке</w:t>
            </w:r>
            <w:proofErr w:type="gramEnd"/>
            <w:r w:rsidRPr="00222491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сотрудничать со взрослыми и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сверстниками. Признавать собственные ошибки.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100</w:t>
            </w:r>
          </w:p>
        </w:tc>
        <w:tc>
          <w:tcPr>
            <w:tcW w:w="1003" w:type="dxa"/>
            <w:gridSpan w:val="4"/>
            <w:tcBorders>
              <w:right w:val="single" w:sz="4" w:space="0" w:color="auto"/>
            </w:tcBorders>
          </w:tcPr>
          <w:p w:rsidR="0046249D" w:rsidRDefault="0046249D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45" w:author="школа" w:date="2017-06-08T12:22:00Z">
                <w:pPr>
                  <w:spacing w:after="200" w:line="276" w:lineRule="auto"/>
                </w:pPr>
              </w:pPrChange>
            </w:pP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Контроль и учет знаний.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Контроль и оценка своей работы.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Решать примеры, основываясь на знании состава чисел, решать задачи изученных видов, работать самостоятельно.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Соотносить результаты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15548" w:type="dxa"/>
            <w:gridSpan w:val="28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>4 четверть (32 часа)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101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46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02.04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Повторение пройденного. «</w:t>
            </w:r>
            <w:r w:rsidRPr="00222491">
              <w:rPr>
                <w:rFonts w:ascii="Arial" w:eastAsia="Calibri" w:hAnsi="Arial" w:cs="Arial"/>
                <w:i/>
                <w:sz w:val="20"/>
                <w:szCs w:val="20"/>
              </w:rPr>
              <w:t>Что узнали. Чему научились».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Выполнение вычислений: 15 + 1, 16 – 1, 10 + 5, 14 – 4, 18 – 10 на основе знаний нумерации. Построение отрезков заданной величины. Измерение отрезков.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Записывать условие и вопрос к задаче разными способами; решать примеры в два действия; самостоятельно чертить отрезок и измерять его; преобразовывать величины.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Перерабатывать полученную информацию: сравнивать и группировать такие математические объекты, как числа, числовые выражения, равенства, неравенства, плоские геометрические фигуры.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Принятие внутренней позиции школьника на уровне положительного отношения к урокам математики. Понимание причин успеха и неудач в собственной учебе. Понимание роли математических действий в жизни человека.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102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222491" w:rsidRPr="0022249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03.04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Повторение. Подготовка к введению задач в два действия.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Решение задач на увеличение (уменьшение) на несколько единиц, нахождение суммы, на разностное сравнение.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Решать задачи и примеры изученных видов. Знание состава двузначных чисел.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Перерабатывать полученную информацию: делать выводы в результате совместной работы всего класса.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103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47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04.04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Ознакомление с задачей в два действия.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pacing w:val="-6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6"/>
                <w:sz w:val="20"/>
                <w:szCs w:val="20"/>
              </w:rPr>
              <w:t xml:space="preserve">Составление плана решения задачи в два действия. Решение задач в два действия. Отработка знаний и умений, приобретенных на </w:t>
            </w:r>
            <w:r w:rsidRPr="00222491">
              <w:rPr>
                <w:rFonts w:ascii="Arial" w:eastAsia="Calibri" w:hAnsi="Arial" w:cs="Arial"/>
                <w:spacing w:val="-6"/>
                <w:sz w:val="20"/>
                <w:szCs w:val="20"/>
              </w:rPr>
              <w:lastRenderedPageBreak/>
              <w:t xml:space="preserve">предыдущих уроках. 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Находить и формулировать решение задачи с помощью простейших моделей (предметных, рисунков,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схематических рисунков, схем).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Работать по предложенному учителем плану. Отличать верно выполненное задание от неверно выполненного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 Признавать собственные ошибки.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104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48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05.04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Решение задач в два действия.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F638E5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Анализ условия задачи, постановка вопросов к данному условию, составление обратных задач.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Находить и формулировать решение задачи с помощью простейших моделей (предметных, рисунков, схематических рисунков, схем).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Добывать новые знания: находить ответы на вопросы, используя учебник, свой жизненный опыт и информацию, полученную на уроке.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Развитие интереса к различным видам учебной деятельности, включая элементы предметно-исследовательской деятельности.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15548" w:type="dxa"/>
            <w:gridSpan w:val="28"/>
            <w:tcBorders>
              <w:right w:val="single" w:sz="4" w:space="0" w:color="auto"/>
            </w:tcBorders>
          </w:tcPr>
          <w:p w:rsidR="0046249D" w:rsidRDefault="00222491" w:rsidP="0046249D">
            <w:pPr>
              <w:spacing w:after="108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  <w:pPrChange w:id="249" w:author="школа" w:date="2017-06-08T12:22:00Z">
                <w:pPr>
                  <w:spacing w:before="100" w:beforeAutospacing="1" w:after="200" w:afterAutospacing="1" w:line="276" w:lineRule="auto"/>
                  <w:jc w:val="center"/>
                </w:pPr>
              </w:pPrChange>
            </w:pP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>Числа от 1 до 20. Сложение и вычитание (22 часа)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105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50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09.04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Общий прием сложения однозначных чисел с переходом через десяток.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46249D" w:rsidRDefault="00222491" w:rsidP="0046249D">
            <w:pPr>
              <w:ind w:right="-58"/>
              <w:rPr>
                <w:rFonts w:ascii="Arial" w:eastAsia="Calibri" w:hAnsi="Arial" w:cs="Arial"/>
                <w:spacing w:val="-6"/>
                <w:sz w:val="20"/>
                <w:szCs w:val="20"/>
              </w:rPr>
              <w:pPrChange w:id="251" w:author="школа" w:date="2017-06-08T12:22:00Z">
                <w:pPr>
                  <w:spacing w:before="100" w:beforeAutospacing="1" w:after="100" w:afterAutospacing="1"/>
                  <w:ind w:right="-109"/>
                </w:pPr>
              </w:pPrChange>
            </w:pPr>
            <w:r w:rsidRPr="00222491">
              <w:rPr>
                <w:rFonts w:ascii="Arial" w:eastAsia="Calibri" w:hAnsi="Arial" w:cs="Arial"/>
                <w:spacing w:val="-6"/>
                <w:sz w:val="20"/>
                <w:szCs w:val="20"/>
              </w:rPr>
              <w:t>Моделирование приёмов выполнения действия сложения с переходом через десяток. Решение текстовых задач.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Знание состава чисел в пределах 10,</w:t>
            </w: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переместительного свойства сложения. Решать примеры в два действия (вида 6 + 4 + 3); объяснять выбранный порядок действий.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Работать в группах: составлять план работы, распределять виды работ между членами группы, устанавливать сроки выполнения работы по этапам и в целом, оценивать результат работы.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Заинтересованность в приобретении и расширении знаний и способов действий, творческий подход к выполнению заданий, умение анализировать свои действия и управлять ими.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106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52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10.04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Сложение вида +2, +3.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Выполнение сложения чисел с переходом через десяток в пределах 20. Решение «круговых» примеров.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Выполнять сложение с переходом через десяток для случаев +2, +3.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Аргументировать свою точку зрения, строить речевое высказывание с использованием математической терминологии.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 Признавать собственные ошибки.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107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53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11.04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Сложение вида +4.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Выполнение сложения чисел с переходом через десяток в пределах 20. Отработка знаний и умений, приобретенных на предыдущих уроках.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Выполнять сложение с переходом через десяток для случаев +2, +3, +4. Использовать числовой луч для решения примеров.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Работать в группах: составлять план работы, распределять виды работ между членами группы, оценивать результат работы.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108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54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12.04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Решение примеров вида + 5.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 xml:space="preserve">Выполнение сложения чисел с переходом через </w:t>
            </w: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lastRenderedPageBreak/>
              <w:t>десяток в пределах 20. Отработка знаний и умений, приобретенных на предыдущих уроках.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Выполнять сложение с переходом через десяток для случаев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+ 5. Использовать числовой луч для решения примеров.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lastRenderedPageBreak/>
              <w:t xml:space="preserve">Актуализировать свои знания для проведения простейших </w:t>
            </w: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lastRenderedPageBreak/>
              <w:t>математических доказательств (в том числе с опорой на изученные определения, законы арифметических действий, свойства геометрических фигур).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сотрудничать со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взрослыми и сверстниками. Признавать собственные ошибки. Принятие внутренней позиции школьника на уровне положительного отношения к урокам математики. 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109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55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16.04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Прием сложения вида + 6.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Выполнение сложения чисел с переходом через десяток в пределах 20. Отработка знаний и умений, приобретенных на предыдущих уроках.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Выполнять сложение с переходом через десяток для случаев + 6. Использовать числовой луч для решения примеров.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Слушать собеседника и вести диалог; готовность признать возможность существования различных точек зрения; излагать своё мнение и аргументировать свою точку зрения.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Контролировать свою деятельность: обнаруживать и устранять ошибки логического характера (в ходе решения) и ошибки вычислительного характера.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110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56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17.04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Calibri" w:eastAsia="Calibri" w:hAnsi="Calibri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Прием сложения вида + 7.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Выполнение сложения чисел с переходом через десяток в пределах 20. Отработка знаний и умений, приобретенных на предыдущих уроках.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Выполнять сложение с переходом через десяток для случаев + 7. Использовать числовой луч для решения примеров.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Работать в группах: составлять план работы, распределять виды работ между членами группы, устанавливать сроки выполнения работы по этапам и в целом, оценивать результат работы.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111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57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18.04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Приемы сложения вида *+ 8, *+ 9.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Выполнение сложения чисел с переходом через десяток в пределах 20. Отработка знаний и умений, приобретенных на предыдущих уроках.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Выполнять сложение с переходом через десяток для случаев + 8, + 9. Использовать числовой луч для решения примеров.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действий, свойства геометрических фигур).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Контролировать свою деятельность: обнаруживать и устранять ошибки логического характера (в ходе решения) и ошибки вычислительного характера.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112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58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19.04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Таблица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сложения.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Выполнение сложения чисел с переходом через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десяток в пределах 20.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Пользоваться таблицей сложения для решения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примеров на сложение в пределах 20.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lastRenderedPageBreak/>
              <w:t xml:space="preserve">Конструировать составные высказывания из двух простых высказываний с </w:t>
            </w: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lastRenderedPageBreak/>
              <w:t>помощью логических слов–связок и определять их истинность.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spacing w:val="-6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pacing w:val="-6"/>
                <w:sz w:val="20"/>
                <w:szCs w:val="20"/>
              </w:rPr>
              <w:lastRenderedPageBreak/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pacing w:val="-6"/>
                <w:sz w:val="20"/>
                <w:szCs w:val="20"/>
              </w:rPr>
              <w:t xml:space="preserve">сотрудничать со </w:t>
            </w:r>
            <w:r w:rsidRPr="00222491">
              <w:rPr>
                <w:rFonts w:ascii="Arial" w:eastAsia="Calibri" w:hAnsi="Arial" w:cs="Arial"/>
                <w:spacing w:val="-6"/>
                <w:sz w:val="20"/>
                <w:szCs w:val="20"/>
              </w:rPr>
              <w:lastRenderedPageBreak/>
              <w:t>взрослыми и сверстниками. Признавать собственные ошибки.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113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59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23.04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Странички для любознательных.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Выполнение задания творческого и поискового характера. Отработка знаний и умений, приобретенных на предыдущих уроках.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Сравнивать число и числовые выражения; делать краткую запись задачи чертежом, схемой; производить взаимопроверку.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Добывать новые знания: находить ответы на вопросы, используя учебник, свой жизненный опыт и информацию, полученную на уроке.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114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60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24.04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Повторение пройденного. «</w:t>
            </w:r>
            <w:r w:rsidRPr="00222491">
              <w:rPr>
                <w:rFonts w:ascii="Arial" w:eastAsia="Calibri" w:hAnsi="Arial" w:cs="Arial"/>
                <w:i/>
                <w:sz w:val="20"/>
                <w:szCs w:val="20"/>
              </w:rPr>
              <w:t xml:space="preserve">Что узнали. Чему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i/>
                <w:sz w:val="20"/>
                <w:szCs w:val="20"/>
              </w:rPr>
              <w:t>научились».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Использование математической терминологии при составлении и чтении математических равенств.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Решать задачи и примеры изученных видов. Пользоваться таблицей сложения для решения примеров на сложение в пределах 20.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Работать по предложенному учителем плану, отличать верно выполненное задание от неверно выполненного.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115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61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25.04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Общие приемы вычитания с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переходом через десяток.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Моделирование приёмов выполнения действия вычитания с переходом через десяток.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Наличие представления о способе выполнения вычитания через десяток. Составлять краткую запись задачи, обосновывая выбор действия.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Оформлять свою мысль в устной и письменной речи (на уровне одного предложения или небольшого текста).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 Признавать собственные ошибки.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116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62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26.04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Вычитание вида 11–*.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Моделировать приёмы выполнения действия вычитания с переходом через десяток, используя предметы, разрезной материал, счётные палочки, графические схемы.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Знание приемов решения примеров нового вида, знать состав числа 11. Заменять двузначное число суммой разрядных слагаемых.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Перерабатывать полученную информацию: делать выводы в результате совместной работы всего класса. Применять</w:t>
            </w: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знания и способы действий в измененных условиях.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6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pacing w:val="-6"/>
                <w:sz w:val="20"/>
                <w:szCs w:val="20"/>
              </w:rPr>
              <w:t xml:space="preserve">Заинтересованность в приобретении и расширении знаний и способов действий, творческий подход к выполнению заданий. 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pacing w:val="-6"/>
                <w:sz w:val="20"/>
                <w:szCs w:val="20"/>
              </w:rPr>
              <w:t>сотрудничать со взрослыми и сверстниками. Признавать собственные ошибки.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117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63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30.04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Вычитание вида 12 –*.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Выполнение вычитания чисел с переходом через десяток в пределах 20.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Знание приемов решения примеров нового вида, знание состава чисел 11, 12.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Слушать собеседника и вести диалог; готовность признать возможность существования различных точек зрения; излагать своё мнение и аргументировать свою точку зрения.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Развитие интереса к различным видам учебной деятельности, включая элементы предметно-исследовательской деятельности.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118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64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02.05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Вычитание вида 13 –*.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Выполнение вычитания чисел с переходом через десяток в пределах 20. Решение задач на разностное сравнение.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Решать задачи и примеры изученных видов. Понимать приемы решения примеров нового вида, называть состав числа 13.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Выделять в явлениях существенные и несущественные, необходимые и достаточные признаки. Договариваться, приходить к общему решению.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 Признавать собственные ошибки.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119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222491" w:rsidRPr="0022249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03.05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Вычитание вида 14 –*.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Выполнение вычитания чисел с переходом через десяток в пределах 20.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Решать задачи и примеры изученных видов. Рассказывать о приемах решения примеров нового вида, знание состава числа 14.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Актуализировать свои знания для проведения простейших математических доказательств.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Контролировать свою деятельность: обнаруживать и устранять ошибки логического и вычислительного характера.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222491" w:rsidRPr="0022249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07.05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Вычитание вида 15 –*.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Выполнение вычитания чисел с переходом через десяток в пределах 20. Сравнение геометрических фигур.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Решать задачи и примеры изученных видов. Знание приемов решения примеров нового вида, знать состав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числа 15.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Конструировать составные высказывания из двух простых высказываний с помощью логических слов-связок и определять их истинность.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Умение признавать собственные ошибки.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121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65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08.05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Вычитание вида 16 –*.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Выполнение вычитания чисел с переходом через десяток в пределах 20. Построение четырехугольников с заданными длиной и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шириной.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Решать задачи и примеры изученных видов. Знание приемов решения примеров нового вида, знание состава числа 16.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Слушать собеседника и вести диалог; готовность признать возможность существования различных точек зрения; излагать своё мнение и аргументировать свою точку зрения.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122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66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10.05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Вычитание вида 17 –*, 18 –*.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Выполнение вычитания чисел с переходом через десяток в пределах 20.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Решать задачи и примеры изученных видов. Знание приемов решения примеров нового вида, знание состава чисел 18, 19.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Контролировать свою деятельность: обнаруживать и устранять ошибки логического характера (в ходе решения) и ошибки вычислительного характера.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123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222491" w:rsidRPr="0022249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14.05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Странички для любознательных.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Выполнение заданий творческого и поискового характера. Отработка знаний и умений, приобретенных на предыдущих уроках.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Сравнивать число и числовые выражения; записывать краткую запись задачи схемой; измерять стороны геометрических фигур.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Добывать новые знания: находить ответы на вопросы, используя учебник, свой жизненный опыт и информацию, полученную на уроке.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 Признавать собственные ошибки.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124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67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15.05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Повторение пройденного. </w:t>
            </w:r>
            <w:r w:rsidRPr="00222491">
              <w:rPr>
                <w:rFonts w:ascii="Arial" w:eastAsia="Calibri" w:hAnsi="Arial" w:cs="Arial"/>
                <w:i/>
                <w:sz w:val="20"/>
                <w:szCs w:val="20"/>
              </w:rPr>
              <w:t>«Что узнали. Чему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222491">
              <w:rPr>
                <w:rFonts w:ascii="Arial" w:eastAsia="Calibri" w:hAnsi="Arial" w:cs="Arial"/>
                <w:i/>
                <w:sz w:val="20"/>
                <w:szCs w:val="20"/>
              </w:rPr>
              <w:t>научились»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Использование математической терминологии при составлении и чтении математических равенств.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2"/>
                <w:sz w:val="20"/>
                <w:szCs w:val="20"/>
              </w:rPr>
              <w:t>Решать примеры на сложение и вычитание, основываясь на знании нумерации чисел второго десятка.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Перерабатывать полученную информацию: делать выводы в результате совместной работы всего класса.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внутренней позиции школьника на уровне положительного отношения к урокам математики.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125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68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16.05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46249D" w:rsidRDefault="00222491" w:rsidP="0046249D">
            <w:pPr>
              <w:ind w:right="-43"/>
              <w:rPr>
                <w:rFonts w:ascii="Arial" w:eastAsia="Calibri" w:hAnsi="Arial" w:cs="Arial"/>
                <w:sz w:val="20"/>
                <w:szCs w:val="20"/>
              </w:rPr>
              <w:pPrChange w:id="269" w:author="школа" w:date="2017-06-08T12:22:00Z">
                <w:pPr>
                  <w:spacing w:before="100" w:beforeAutospacing="1" w:after="100" w:afterAutospacing="1"/>
                  <w:ind w:right="-80"/>
                </w:pPr>
              </w:pPrChange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Проверочная работа </w:t>
            </w:r>
            <w:r w:rsidRPr="00222491">
              <w:rPr>
                <w:rFonts w:ascii="Arial" w:eastAsia="Calibri" w:hAnsi="Arial" w:cs="Arial"/>
                <w:i/>
                <w:sz w:val="20"/>
                <w:szCs w:val="20"/>
              </w:rPr>
              <w:t>«Проверим себя и оценим свои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22491">
              <w:rPr>
                <w:rFonts w:ascii="Arial" w:eastAsia="Calibri" w:hAnsi="Arial" w:cs="Arial"/>
                <w:i/>
                <w:sz w:val="20"/>
                <w:szCs w:val="20"/>
              </w:rPr>
              <w:t>достижения»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(тестовая форма). </w:t>
            </w:r>
            <w:r w:rsidRPr="00222491">
              <w:rPr>
                <w:rFonts w:ascii="Arial" w:eastAsia="Calibri" w:hAnsi="Arial" w:cs="Arial"/>
                <w:spacing w:val="-8"/>
                <w:sz w:val="20"/>
                <w:szCs w:val="20"/>
              </w:rPr>
              <w:t>Анализ результатов.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Контроль и самоконтроль полученных ранее знаний.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Решать примеры, основываясь на знании состава чисел, решать задачи изученных видов, работать самостоятельно.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126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70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17.05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Проект «Математика вокруг нас. Форма, размер, цвет. Узоры и орнаменты».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Наблюдение, анализ и установление правил чередования формы, размера, цвета в отобранных узорах и орнаментах, закономерности их чередования. Контроль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выполнения правила, по которому составлялся узор.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 Сравнивать число и числовые выражения; делать краткую запись задачи чертежом, схемой; производить взаимопроверку; измерять стороны геометрических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фигур и записывать результаты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замеров.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Работать в группах: составлять план работы, распределять виды работ между членами группы, устанавливать сроки выполнения работы по этапам и в целом, оценивать результат работы.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Заинтересованность в приобретении и расширении знаний и способов действий, творческий подход к выполнению заданий. Умение анализировать свои действия.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Понимание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причин успеха и неудач в собственной учебе.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15548" w:type="dxa"/>
            <w:gridSpan w:val="28"/>
            <w:tcBorders>
              <w:right w:val="single" w:sz="4" w:space="0" w:color="auto"/>
            </w:tcBorders>
          </w:tcPr>
          <w:p w:rsidR="0046249D" w:rsidRDefault="00222491" w:rsidP="0046249D">
            <w:pPr>
              <w:tabs>
                <w:tab w:val="center" w:pos="2525"/>
                <w:tab w:val="right" w:pos="5051"/>
              </w:tabs>
              <w:spacing w:after="108" w:line="276" w:lineRule="auto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pPrChange w:id="271" w:author="школа" w:date="2017-06-08T12:22:00Z">
                <w:pPr>
                  <w:tabs>
                    <w:tab w:val="center" w:pos="4677"/>
                    <w:tab w:val="right" w:pos="9355"/>
                  </w:tabs>
                  <w:spacing w:before="100" w:beforeAutospacing="1" w:after="200" w:afterAutospacing="1" w:line="276" w:lineRule="auto"/>
                  <w:contextualSpacing/>
                  <w:jc w:val="center"/>
                </w:pPr>
              </w:pPrChange>
            </w:pPr>
            <w:r w:rsidRPr="00222491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lastRenderedPageBreak/>
              <w:t>Итоговое повторение (6 часов)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127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72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21.05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Итоговое повторение.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Отработка знаний и умений, приобретенных на предыдущих уроках. Решение текстовых задач изученных видов.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Находить значения выражений; решать простые задачи; знать последовательность чисел; решать примеры в пределах 20.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Развитие интереса к различным видам учебной деятельности, включая элементы предметно-исследовательской деятельности.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128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73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22.05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Итоговое повторение.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6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6"/>
                <w:sz w:val="20"/>
                <w:szCs w:val="20"/>
              </w:rPr>
              <w:t>Выполнение заданий на установление правила, по которому составлена числовая последовательность. Решение текстовых задач.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Решать примеры на сложение и вычитание без перехода и с переходом через десяток.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Отличать верно выполненное задание от неверно выполненного. Работать по предложенному учителем плану.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6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pacing w:val="-6"/>
                <w:sz w:val="20"/>
                <w:szCs w:val="20"/>
              </w:rPr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pacing w:val="-6"/>
                <w:sz w:val="20"/>
                <w:szCs w:val="20"/>
              </w:rPr>
              <w:t>сотрудничать со взрослыми и сверстниками. Признавать собственные ошибки.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  <w:trHeight w:val="70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129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74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23.05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Итоговое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повторение.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Использование математической терминологии при составлении и чтении математических равенств. Отработка знаний и умений, приобретенных на предыдущих уроках.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Решать примеры, основываясь на знании состава чисел, решать задачи изученных видов, работать самостоятельно.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схем).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Заинтересованность в приобретении и расширении знаний и способов действий, творческий подход к выполнению заданий. 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 Признавать собственные ошибки.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130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75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24.05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Итоговое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повторение.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Использование математической терминологии при составлении и чтении математических равенств.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Решать примеры на сложение и вычитание, основываясь на знании нумерации чисел второго десятка.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Добывать новые знания: находить ответы на вопросы, используя учебник, свой жизненный опыт и информацию, полученную на уроке.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Развитие интереса к различным видам учебной деятельности, включая элементы предметно-исследовательской деятельности.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131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46249D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76" w:author="школа" w:date="2017-06-08T12:22:00Z">
                <w:pPr>
                  <w:spacing w:after="200" w:line="276" w:lineRule="auto"/>
                </w:pPr>
              </w:pPrChange>
            </w:pP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Итоговое повторение «Что узнали, чему научились в 1 классе». 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Выполнение заданий на образование, называние и запись числа в пределах 20, упорядочивание задуманных чисел.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Пользоваться геометрическим материалом. Составлять краткую запись к задачам; решать простые и составные задачи. 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Перерабатывать полученную информацию: сравнивать и группировать такие математические объекты, как числа, числовые выражения, равенства, неравенства.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 Признавать собственные ошибки.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132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 w:rsidP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77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24.05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 xml:space="preserve">Итоговый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 xml:space="preserve">контроль. 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Итоговый контроль и проверка знаний.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Решать примеры, основываясь на знании состава чисел, решать задачи изученных видов.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Соотносить результаты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Формирование внутренней позиции школьника на уровне положительного отношения к урокам математики.</w:t>
            </w:r>
          </w:p>
        </w:tc>
      </w:tr>
    </w:tbl>
    <w:p w:rsidR="00222491" w:rsidRPr="00222491" w:rsidRDefault="00222491" w:rsidP="00222491">
      <w:pPr>
        <w:rPr>
          <w:rFonts w:ascii="Arial" w:hAnsi="Arial" w:cs="Arial"/>
          <w:b/>
          <w:sz w:val="20"/>
          <w:szCs w:val="20"/>
        </w:rPr>
        <w:sectPr w:rsidR="00222491" w:rsidRPr="00222491" w:rsidSect="0009591B">
          <w:headerReference w:type="default" r:id="rId10"/>
          <w:footerReference w:type="even" r:id="rId11"/>
          <w:footerReference w:type="default" r:id="rId12"/>
          <w:pgSz w:w="16838" w:h="11906" w:orient="landscape"/>
          <w:pgMar w:top="1134" w:right="567" w:bottom="1134" w:left="851" w:header="709" w:footer="709" w:gutter="0"/>
          <w:pgBorders w:offsetFrom="page">
            <w:top w:val="dashSmallGap" w:sz="4" w:space="24" w:color="auto"/>
            <w:left w:val="dashSmallGap" w:sz="4" w:space="24" w:color="auto"/>
            <w:bottom w:val="dashSmallGap" w:sz="4" w:space="24" w:color="auto"/>
            <w:right w:val="dashSmallGap" w:sz="4" w:space="24" w:color="auto"/>
          </w:pgBorders>
          <w:cols w:space="708"/>
          <w:docGrid w:linePitch="360"/>
        </w:sectPr>
      </w:pPr>
    </w:p>
    <w:p w:rsidR="00222491" w:rsidRPr="00222491" w:rsidRDefault="00222491" w:rsidP="00222491">
      <w:pPr>
        <w:jc w:val="center"/>
        <w:rPr>
          <w:rFonts w:ascii="Arial" w:hAnsi="Arial" w:cs="Arial"/>
          <w:b/>
          <w:smallCaps/>
          <w:sz w:val="20"/>
          <w:szCs w:val="20"/>
        </w:rPr>
      </w:pPr>
      <w:r w:rsidRPr="00222491">
        <w:rPr>
          <w:rFonts w:ascii="Arial" w:hAnsi="Arial" w:cs="Arial"/>
          <w:b/>
          <w:bCs/>
          <w:iCs/>
          <w:smallCaps/>
          <w:sz w:val="20"/>
          <w:szCs w:val="20"/>
        </w:rPr>
        <w:lastRenderedPageBreak/>
        <w:t>Материально-технические средства для реализации программы</w:t>
      </w:r>
    </w:p>
    <w:p w:rsidR="00222491" w:rsidRPr="00222491" w:rsidRDefault="00222491" w:rsidP="00222491">
      <w:pPr>
        <w:jc w:val="center"/>
        <w:rPr>
          <w:rFonts w:ascii="Arial" w:hAnsi="Arial" w:cs="Arial"/>
          <w:b/>
          <w:sz w:val="20"/>
          <w:szCs w:val="20"/>
        </w:rPr>
      </w:pPr>
    </w:p>
    <w:p w:rsidR="00222491" w:rsidRPr="00222491" w:rsidRDefault="00222491" w:rsidP="00222491">
      <w:pPr>
        <w:widowControl w:val="0"/>
        <w:ind w:firstLine="540"/>
        <w:jc w:val="both"/>
        <w:rPr>
          <w:rFonts w:ascii="Arial" w:hAnsi="Arial" w:cs="Arial"/>
          <w:sz w:val="20"/>
          <w:szCs w:val="20"/>
        </w:rPr>
      </w:pPr>
      <w:r w:rsidRPr="00222491">
        <w:rPr>
          <w:rFonts w:ascii="Arial" w:hAnsi="Arial" w:cs="Arial"/>
          <w:sz w:val="20"/>
          <w:szCs w:val="20"/>
        </w:rPr>
        <w:t>Исходя из целей современного начального образования, предлагаемый перечень материально-технического обеспечения составлен с учетом следующих требований:</w:t>
      </w:r>
    </w:p>
    <w:p w:rsidR="00222491" w:rsidRPr="00222491" w:rsidRDefault="00222491" w:rsidP="00222491">
      <w:pPr>
        <w:widowControl w:val="0"/>
        <w:ind w:firstLine="540"/>
        <w:jc w:val="both"/>
        <w:rPr>
          <w:rFonts w:ascii="Arial" w:hAnsi="Arial" w:cs="Arial"/>
          <w:sz w:val="20"/>
          <w:szCs w:val="20"/>
        </w:rPr>
      </w:pPr>
      <w:r w:rsidRPr="00222491">
        <w:rPr>
          <w:rFonts w:ascii="Arial" w:hAnsi="Arial" w:cs="Arial"/>
          <w:sz w:val="20"/>
          <w:szCs w:val="20"/>
        </w:rPr>
        <w:t xml:space="preserve">– обеспечение </w:t>
      </w:r>
      <w:proofErr w:type="spellStart"/>
      <w:r w:rsidRPr="00222491">
        <w:rPr>
          <w:rFonts w:ascii="Arial" w:hAnsi="Arial" w:cs="Arial"/>
          <w:sz w:val="20"/>
          <w:szCs w:val="20"/>
        </w:rPr>
        <w:t>природосообразности</w:t>
      </w:r>
      <w:proofErr w:type="spellEnd"/>
      <w:r w:rsidRPr="00222491">
        <w:rPr>
          <w:rFonts w:ascii="Arial" w:hAnsi="Arial" w:cs="Arial"/>
          <w:sz w:val="20"/>
          <w:szCs w:val="20"/>
        </w:rPr>
        <w:t xml:space="preserve"> обучения младших школьников (организация опыта чувственного восприятия, наглядности обучения);</w:t>
      </w:r>
    </w:p>
    <w:p w:rsidR="00222491" w:rsidRPr="00222491" w:rsidRDefault="00222491" w:rsidP="00222491">
      <w:pPr>
        <w:widowControl w:val="0"/>
        <w:ind w:firstLine="540"/>
        <w:jc w:val="both"/>
        <w:rPr>
          <w:rFonts w:ascii="Arial" w:hAnsi="Arial" w:cs="Arial"/>
          <w:sz w:val="20"/>
          <w:szCs w:val="20"/>
        </w:rPr>
      </w:pPr>
      <w:r w:rsidRPr="00222491">
        <w:rPr>
          <w:rFonts w:ascii="Arial" w:hAnsi="Arial" w:cs="Arial"/>
          <w:sz w:val="20"/>
          <w:szCs w:val="20"/>
        </w:rPr>
        <w:t>– создание материально-технической поддержки процесса обучения, развития и воспитания младших школьников (расширение знаний, развитие мышления, речи, воображения; формирование коммуникативных, художественных, трудовых и др. умений и т.п.);</w:t>
      </w:r>
    </w:p>
    <w:p w:rsidR="00222491" w:rsidRPr="00222491" w:rsidRDefault="00222491" w:rsidP="00222491">
      <w:pPr>
        <w:overflowPunct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  <w:r w:rsidRPr="00222491">
        <w:rPr>
          <w:rFonts w:ascii="Arial" w:hAnsi="Arial" w:cs="Arial"/>
          <w:sz w:val="20"/>
          <w:szCs w:val="20"/>
        </w:rPr>
        <w:t>– создание условий для организации практической деятельности школьников (наблюдений, опытов, моделирования и пр.), а также элементарной художественной деятельности (рисования, конструирования и др.).</w:t>
      </w:r>
    </w:p>
    <w:p w:rsidR="00222491" w:rsidRPr="00222491" w:rsidRDefault="00222491" w:rsidP="00222491">
      <w:pPr>
        <w:tabs>
          <w:tab w:val="left" w:pos="1080"/>
        </w:tabs>
        <w:rPr>
          <w:rFonts w:ascii="Arial" w:hAnsi="Arial" w:cs="Arial"/>
          <w:sz w:val="20"/>
          <w:szCs w:val="20"/>
        </w:rPr>
      </w:pPr>
    </w:p>
    <w:p w:rsidR="00222491" w:rsidRPr="00222491" w:rsidRDefault="00222491" w:rsidP="00222491">
      <w:pPr>
        <w:tabs>
          <w:tab w:val="left" w:pos="1080"/>
        </w:tabs>
        <w:jc w:val="center"/>
        <w:rPr>
          <w:rFonts w:ascii="Arial" w:hAnsi="Arial" w:cs="Arial"/>
          <w:color w:val="000000"/>
          <w:sz w:val="20"/>
          <w:szCs w:val="20"/>
        </w:rPr>
      </w:pPr>
      <w:r w:rsidRPr="00222491">
        <w:rPr>
          <w:rFonts w:ascii="Arial" w:hAnsi="Arial" w:cs="Arial"/>
          <w:b/>
          <w:sz w:val="20"/>
          <w:szCs w:val="20"/>
        </w:rPr>
        <w:t>Демонстрационные пособия</w:t>
      </w:r>
    </w:p>
    <w:p w:rsidR="00222491" w:rsidRPr="00222491" w:rsidRDefault="00222491" w:rsidP="00222491">
      <w:pPr>
        <w:tabs>
          <w:tab w:val="left" w:pos="1080"/>
        </w:tabs>
        <w:ind w:firstLine="540"/>
        <w:jc w:val="both"/>
        <w:rPr>
          <w:rFonts w:ascii="Arial" w:hAnsi="Arial" w:cs="Arial"/>
          <w:sz w:val="20"/>
          <w:szCs w:val="20"/>
        </w:rPr>
      </w:pPr>
      <w:r w:rsidRPr="00222491">
        <w:rPr>
          <w:rFonts w:ascii="Arial" w:hAnsi="Arial" w:cs="Arial"/>
          <w:sz w:val="20"/>
          <w:szCs w:val="20"/>
        </w:rPr>
        <w:t>– Магнитная доска.</w:t>
      </w:r>
    </w:p>
    <w:p w:rsidR="00222491" w:rsidRPr="00222491" w:rsidRDefault="00222491" w:rsidP="00222491">
      <w:pPr>
        <w:tabs>
          <w:tab w:val="left" w:pos="1080"/>
        </w:tabs>
        <w:ind w:firstLine="540"/>
        <w:jc w:val="both"/>
        <w:rPr>
          <w:rFonts w:ascii="Arial" w:hAnsi="Arial" w:cs="Arial"/>
          <w:color w:val="000000"/>
          <w:sz w:val="20"/>
          <w:szCs w:val="20"/>
        </w:rPr>
      </w:pPr>
      <w:r w:rsidRPr="00222491">
        <w:rPr>
          <w:rFonts w:ascii="Arial" w:hAnsi="Arial" w:cs="Arial"/>
          <w:color w:val="000000"/>
          <w:sz w:val="20"/>
          <w:szCs w:val="20"/>
        </w:rPr>
        <w:t>– Наборное полотно.</w:t>
      </w:r>
    </w:p>
    <w:p w:rsidR="00222491" w:rsidRPr="00222491" w:rsidRDefault="00222491" w:rsidP="00222491">
      <w:pPr>
        <w:tabs>
          <w:tab w:val="left" w:pos="1080"/>
        </w:tabs>
        <w:ind w:firstLine="540"/>
        <w:jc w:val="both"/>
        <w:rPr>
          <w:rFonts w:ascii="Arial" w:hAnsi="Arial" w:cs="Arial"/>
          <w:color w:val="000000"/>
          <w:sz w:val="20"/>
          <w:szCs w:val="20"/>
        </w:rPr>
      </w:pPr>
      <w:r w:rsidRPr="00222491">
        <w:rPr>
          <w:rFonts w:ascii="Arial" w:hAnsi="Arial" w:cs="Arial"/>
          <w:color w:val="000000"/>
          <w:sz w:val="20"/>
          <w:szCs w:val="20"/>
        </w:rPr>
        <w:t>– Демонстрационное пособие «Сказочный счёт».</w:t>
      </w:r>
    </w:p>
    <w:p w:rsidR="00222491" w:rsidRPr="00222491" w:rsidRDefault="00222491" w:rsidP="00222491">
      <w:pPr>
        <w:shd w:val="clear" w:color="auto" w:fill="FFFFFF"/>
        <w:ind w:firstLine="540"/>
        <w:jc w:val="both"/>
        <w:rPr>
          <w:rFonts w:ascii="Arial" w:hAnsi="Arial" w:cs="Arial"/>
          <w:sz w:val="20"/>
          <w:szCs w:val="20"/>
        </w:rPr>
      </w:pPr>
      <w:r w:rsidRPr="00222491">
        <w:rPr>
          <w:rFonts w:ascii="Arial" w:hAnsi="Arial" w:cs="Arial"/>
          <w:sz w:val="20"/>
          <w:szCs w:val="20"/>
        </w:rPr>
        <w:t>– Объекты, предназначенные для демонстрации счёта: от 1 до 10; от 1 до 20.</w:t>
      </w:r>
    </w:p>
    <w:p w:rsidR="00222491" w:rsidRPr="00222491" w:rsidRDefault="00222491" w:rsidP="00222491">
      <w:pPr>
        <w:tabs>
          <w:tab w:val="left" w:pos="1080"/>
        </w:tabs>
        <w:ind w:firstLine="540"/>
        <w:jc w:val="both"/>
        <w:rPr>
          <w:rFonts w:ascii="Arial" w:hAnsi="Arial" w:cs="Arial"/>
          <w:color w:val="000000"/>
          <w:sz w:val="20"/>
          <w:szCs w:val="20"/>
        </w:rPr>
      </w:pPr>
      <w:r w:rsidRPr="00222491">
        <w:rPr>
          <w:rFonts w:ascii="Arial" w:hAnsi="Arial" w:cs="Arial"/>
          <w:color w:val="000000"/>
          <w:sz w:val="20"/>
          <w:szCs w:val="20"/>
        </w:rPr>
        <w:t>– Комплект наглядных пособий «Изучение чисел I и II десятка».</w:t>
      </w:r>
    </w:p>
    <w:p w:rsidR="00222491" w:rsidRPr="00222491" w:rsidRDefault="00222491" w:rsidP="00222491">
      <w:pPr>
        <w:tabs>
          <w:tab w:val="left" w:pos="1080"/>
        </w:tabs>
        <w:ind w:firstLine="540"/>
        <w:jc w:val="both"/>
        <w:rPr>
          <w:rFonts w:ascii="Arial" w:hAnsi="Arial" w:cs="Arial"/>
          <w:color w:val="000000"/>
          <w:sz w:val="20"/>
          <w:szCs w:val="20"/>
        </w:rPr>
      </w:pPr>
      <w:r w:rsidRPr="00222491">
        <w:rPr>
          <w:rFonts w:ascii="Arial" w:hAnsi="Arial" w:cs="Arial"/>
          <w:color w:val="000000"/>
          <w:sz w:val="20"/>
          <w:szCs w:val="20"/>
        </w:rPr>
        <w:t>– Комплект наглядных пособий «Таблицу сложения учим с увлечением».</w:t>
      </w:r>
    </w:p>
    <w:p w:rsidR="00222491" w:rsidRPr="00222491" w:rsidRDefault="00222491" w:rsidP="00222491">
      <w:pPr>
        <w:tabs>
          <w:tab w:val="left" w:pos="1080"/>
        </w:tabs>
        <w:ind w:firstLine="540"/>
        <w:jc w:val="both"/>
        <w:rPr>
          <w:rFonts w:ascii="Arial" w:hAnsi="Arial" w:cs="Arial"/>
          <w:color w:val="000000"/>
          <w:sz w:val="20"/>
          <w:szCs w:val="20"/>
        </w:rPr>
      </w:pPr>
      <w:r w:rsidRPr="00222491">
        <w:rPr>
          <w:rFonts w:ascii="Arial" w:hAnsi="Arial" w:cs="Arial"/>
          <w:color w:val="000000"/>
          <w:sz w:val="20"/>
          <w:szCs w:val="20"/>
        </w:rPr>
        <w:t>– Модель часов демонстрационная.</w:t>
      </w:r>
    </w:p>
    <w:p w:rsidR="00222491" w:rsidRPr="00222491" w:rsidRDefault="00222491" w:rsidP="00222491">
      <w:pPr>
        <w:tabs>
          <w:tab w:val="left" w:pos="1080"/>
        </w:tabs>
        <w:ind w:firstLine="540"/>
        <w:jc w:val="both"/>
        <w:rPr>
          <w:rFonts w:ascii="Arial" w:hAnsi="Arial" w:cs="Arial"/>
          <w:sz w:val="20"/>
          <w:szCs w:val="20"/>
        </w:rPr>
      </w:pPr>
      <w:r w:rsidRPr="00222491">
        <w:rPr>
          <w:rFonts w:ascii="Arial" w:hAnsi="Arial" w:cs="Arial"/>
          <w:color w:val="000000"/>
          <w:sz w:val="20"/>
          <w:szCs w:val="20"/>
        </w:rPr>
        <w:t>– Набор «Части целого. Простые дроби».</w:t>
      </w:r>
    </w:p>
    <w:p w:rsidR="00222491" w:rsidRPr="00222491" w:rsidRDefault="00222491" w:rsidP="00222491">
      <w:pPr>
        <w:tabs>
          <w:tab w:val="left" w:pos="1080"/>
        </w:tabs>
        <w:ind w:firstLine="540"/>
        <w:jc w:val="both"/>
        <w:rPr>
          <w:rFonts w:ascii="Arial" w:hAnsi="Arial" w:cs="Arial"/>
          <w:color w:val="000000"/>
          <w:sz w:val="20"/>
          <w:szCs w:val="20"/>
        </w:rPr>
      </w:pPr>
      <w:r w:rsidRPr="00222491">
        <w:rPr>
          <w:rFonts w:ascii="Arial" w:hAnsi="Arial" w:cs="Arial"/>
          <w:color w:val="000000"/>
          <w:sz w:val="20"/>
          <w:szCs w:val="20"/>
        </w:rPr>
        <w:t>– Набор геометрических тел демонстрационный.</w:t>
      </w:r>
    </w:p>
    <w:p w:rsidR="00222491" w:rsidRPr="00222491" w:rsidRDefault="00222491" w:rsidP="00222491">
      <w:pPr>
        <w:ind w:firstLine="540"/>
        <w:jc w:val="both"/>
        <w:rPr>
          <w:rFonts w:ascii="Arial" w:hAnsi="Arial" w:cs="Arial"/>
          <w:color w:val="000000"/>
          <w:sz w:val="20"/>
          <w:szCs w:val="20"/>
        </w:rPr>
      </w:pPr>
      <w:r w:rsidRPr="00222491">
        <w:rPr>
          <w:rFonts w:ascii="Arial" w:hAnsi="Arial" w:cs="Arial"/>
          <w:color w:val="000000"/>
          <w:sz w:val="20"/>
          <w:szCs w:val="20"/>
        </w:rPr>
        <w:t>– Слайд-комплект «Геометрические фигуры».</w:t>
      </w:r>
    </w:p>
    <w:p w:rsidR="00222491" w:rsidRPr="00222491" w:rsidRDefault="00222491" w:rsidP="00222491">
      <w:pPr>
        <w:ind w:firstLine="540"/>
        <w:jc w:val="both"/>
        <w:rPr>
          <w:rFonts w:ascii="Arial" w:hAnsi="Arial" w:cs="Arial"/>
          <w:vanish/>
          <w:sz w:val="20"/>
          <w:szCs w:val="20"/>
        </w:rPr>
      </w:pPr>
    </w:p>
    <w:p w:rsidR="00222491" w:rsidRPr="00222491" w:rsidRDefault="00222491" w:rsidP="00222491">
      <w:pPr>
        <w:ind w:firstLine="540"/>
        <w:jc w:val="both"/>
        <w:rPr>
          <w:rFonts w:ascii="Arial" w:hAnsi="Arial" w:cs="Arial"/>
          <w:color w:val="000000"/>
          <w:sz w:val="20"/>
          <w:szCs w:val="20"/>
        </w:rPr>
      </w:pPr>
      <w:r w:rsidRPr="00222491">
        <w:rPr>
          <w:rFonts w:ascii="Arial" w:hAnsi="Arial" w:cs="Arial"/>
          <w:color w:val="000000"/>
          <w:sz w:val="20"/>
          <w:szCs w:val="20"/>
        </w:rPr>
        <w:t>– Набор цифр, букв, знаков с магнитным креплением (ламинированный).</w:t>
      </w:r>
    </w:p>
    <w:p w:rsidR="00222491" w:rsidRPr="00222491" w:rsidRDefault="00222491" w:rsidP="00222491">
      <w:pPr>
        <w:ind w:firstLine="540"/>
        <w:jc w:val="both"/>
        <w:rPr>
          <w:rFonts w:ascii="Arial" w:hAnsi="Arial" w:cs="Arial"/>
          <w:color w:val="000000"/>
          <w:sz w:val="20"/>
          <w:szCs w:val="20"/>
        </w:rPr>
      </w:pPr>
      <w:r w:rsidRPr="00222491">
        <w:rPr>
          <w:rFonts w:ascii="Arial" w:hAnsi="Arial" w:cs="Arial"/>
          <w:color w:val="000000"/>
          <w:sz w:val="20"/>
          <w:szCs w:val="20"/>
        </w:rPr>
        <w:t>– Счетная лесенка (ламинированная, с магнитным креплением).</w:t>
      </w:r>
    </w:p>
    <w:p w:rsidR="00222491" w:rsidRPr="00222491" w:rsidRDefault="00222491" w:rsidP="00222491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222491" w:rsidRPr="00222491" w:rsidRDefault="00222491" w:rsidP="00222491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222491">
        <w:rPr>
          <w:rFonts w:ascii="Arial" w:hAnsi="Arial" w:cs="Arial"/>
          <w:b/>
          <w:color w:val="000000"/>
          <w:sz w:val="20"/>
          <w:szCs w:val="20"/>
        </w:rPr>
        <w:t>Приборы и инструменты демонстрационные</w:t>
      </w:r>
    </w:p>
    <w:p w:rsidR="00222491" w:rsidRPr="00222491" w:rsidRDefault="00222491" w:rsidP="00222491">
      <w:pPr>
        <w:jc w:val="center"/>
        <w:rPr>
          <w:rFonts w:ascii="Arial" w:hAnsi="Arial" w:cs="Arial"/>
          <w:b/>
          <w:vanish/>
          <w:sz w:val="20"/>
          <w:szCs w:val="20"/>
        </w:rPr>
      </w:pPr>
    </w:p>
    <w:p w:rsidR="00222491" w:rsidRPr="00222491" w:rsidRDefault="00222491" w:rsidP="00222491">
      <w:pPr>
        <w:tabs>
          <w:tab w:val="left" w:pos="1080"/>
        </w:tabs>
        <w:ind w:firstLine="540"/>
        <w:jc w:val="both"/>
        <w:rPr>
          <w:rFonts w:ascii="Arial" w:hAnsi="Arial" w:cs="Arial"/>
          <w:color w:val="000000"/>
          <w:sz w:val="20"/>
          <w:szCs w:val="20"/>
        </w:rPr>
      </w:pPr>
      <w:r w:rsidRPr="00222491">
        <w:rPr>
          <w:rFonts w:ascii="Arial" w:hAnsi="Arial" w:cs="Arial"/>
          <w:color w:val="000000"/>
          <w:sz w:val="20"/>
          <w:szCs w:val="20"/>
        </w:rPr>
        <w:t>– Метр демонстрационный.</w:t>
      </w:r>
    </w:p>
    <w:p w:rsidR="00222491" w:rsidRPr="00222491" w:rsidRDefault="00222491" w:rsidP="00222491">
      <w:pPr>
        <w:tabs>
          <w:tab w:val="left" w:pos="1080"/>
        </w:tabs>
        <w:ind w:firstLine="540"/>
        <w:jc w:val="both"/>
        <w:rPr>
          <w:rFonts w:ascii="Arial" w:hAnsi="Arial" w:cs="Arial"/>
          <w:color w:val="000000"/>
          <w:sz w:val="20"/>
          <w:szCs w:val="20"/>
        </w:rPr>
      </w:pPr>
      <w:r w:rsidRPr="00222491">
        <w:rPr>
          <w:rFonts w:ascii="Arial" w:hAnsi="Arial" w:cs="Arial"/>
          <w:color w:val="000000"/>
          <w:sz w:val="20"/>
          <w:szCs w:val="20"/>
        </w:rPr>
        <w:t>– Транспортир классный пластмассовый.</w:t>
      </w:r>
    </w:p>
    <w:p w:rsidR="00222491" w:rsidRPr="00222491" w:rsidRDefault="00222491" w:rsidP="00222491">
      <w:pPr>
        <w:tabs>
          <w:tab w:val="left" w:pos="1080"/>
        </w:tabs>
        <w:ind w:firstLine="540"/>
        <w:jc w:val="both"/>
        <w:rPr>
          <w:rFonts w:ascii="Arial" w:hAnsi="Arial" w:cs="Arial"/>
          <w:color w:val="000000"/>
          <w:sz w:val="20"/>
          <w:szCs w:val="20"/>
        </w:rPr>
      </w:pPr>
      <w:r w:rsidRPr="00222491">
        <w:rPr>
          <w:rFonts w:ascii="Arial" w:hAnsi="Arial" w:cs="Arial"/>
          <w:color w:val="000000"/>
          <w:sz w:val="20"/>
          <w:szCs w:val="20"/>
        </w:rPr>
        <w:t>– Угольник классный пластмассовый (30 и 60 градусов).</w:t>
      </w:r>
    </w:p>
    <w:p w:rsidR="00222491" w:rsidRPr="00222491" w:rsidRDefault="00222491" w:rsidP="00222491">
      <w:pPr>
        <w:tabs>
          <w:tab w:val="left" w:pos="1080"/>
        </w:tabs>
        <w:ind w:firstLine="540"/>
        <w:jc w:val="both"/>
        <w:rPr>
          <w:rFonts w:ascii="Arial" w:hAnsi="Arial" w:cs="Arial"/>
          <w:color w:val="000000"/>
          <w:sz w:val="20"/>
          <w:szCs w:val="20"/>
        </w:rPr>
      </w:pPr>
      <w:r w:rsidRPr="00222491">
        <w:rPr>
          <w:rFonts w:ascii="Arial" w:hAnsi="Arial" w:cs="Arial"/>
          <w:color w:val="000000"/>
          <w:sz w:val="20"/>
          <w:szCs w:val="20"/>
        </w:rPr>
        <w:t xml:space="preserve">– Угольник классный пластмассовый (45 и 45 градусов). </w:t>
      </w:r>
    </w:p>
    <w:p w:rsidR="00222491" w:rsidRPr="00222491" w:rsidRDefault="00222491" w:rsidP="00222491">
      <w:pPr>
        <w:tabs>
          <w:tab w:val="left" w:pos="1080"/>
        </w:tabs>
        <w:ind w:firstLine="540"/>
        <w:jc w:val="both"/>
        <w:rPr>
          <w:rFonts w:ascii="Arial" w:hAnsi="Arial" w:cs="Arial"/>
          <w:color w:val="000000"/>
          <w:sz w:val="20"/>
          <w:szCs w:val="20"/>
        </w:rPr>
      </w:pPr>
      <w:r w:rsidRPr="00222491">
        <w:rPr>
          <w:rFonts w:ascii="Arial" w:hAnsi="Arial" w:cs="Arial"/>
          <w:color w:val="000000"/>
          <w:sz w:val="20"/>
          <w:szCs w:val="20"/>
        </w:rPr>
        <w:t>– Циркуль классный пластмассовый.</w:t>
      </w:r>
    </w:p>
    <w:p w:rsidR="00222491" w:rsidRPr="00222491" w:rsidRDefault="00222491" w:rsidP="00222491">
      <w:pPr>
        <w:tabs>
          <w:tab w:val="left" w:pos="1080"/>
        </w:tabs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222491" w:rsidRPr="00222491" w:rsidRDefault="00222491" w:rsidP="00222491">
      <w:pPr>
        <w:tabs>
          <w:tab w:val="left" w:pos="1080"/>
        </w:tabs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222491">
        <w:rPr>
          <w:rFonts w:ascii="Arial" w:hAnsi="Arial" w:cs="Arial"/>
          <w:b/>
          <w:color w:val="000000"/>
          <w:sz w:val="20"/>
          <w:szCs w:val="20"/>
        </w:rPr>
        <w:t>Печатные пособия</w:t>
      </w:r>
    </w:p>
    <w:p w:rsidR="00222491" w:rsidRPr="00222491" w:rsidRDefault="00222491" w:rsidP="00222491">
      <w:pPr>
        <w:tabs>
          <w:tab w:val="left" w:pos="1080"/>
        </w:tabs>
        <w:ind w:firstLine="540"/>
        <w:jc w:val="both"/>
        <w:rPr>
          <w:rFonts w:ascii="Arial" w:hAnsi="Arial" w:cs="Arial"/>
          <w:color w:val="000000"/>
          <w:sz w:val="20"/>
          <w:szCs w:val="20"/>
        </w:rPr>
      </w:pPr>
      <w:r w:rsidRPr="00222491">
        <w:rPr>
          <w:rFonts w:ascii="Arial" w:hAnsi="Arial" w:cs="Arial"/>
          <w:color w:val="000000"/>
          <w:sz w:val="20"/>
          <w:szCs w:val="20"/>
        </w:rPr>
        <w:t xml:space="preserve">– Комплект таблиц «Веселая математика» (22 шт.). </w:t>
      </w:r>
    </w:p>
    <w:p w:rsidR="00222491" w:rsidRPr="00222491" w:rsidRDefault="00222491" w:rsidP="00222491">
      <w:pPr>
        <w:tabs>
          <w:tab w:val="left" w:pos="1080"/>
        </w:tabs>
        <w:ind w:firstLine="540"/>
        <w:jc w:val="both"/>
        <w:rPr>
          <w:rFonts w:ascii="Arial" w:hAnsi="Arial" w:cs="Arial"/>
          <w:color w:val="000000"/>
          <w:sz w:val="20"/>
          <w:szCs w:val="20"/>
        </w:rPr>
      </w:pPr>
      <w:r w:rsidRPr="00222491">
        <w:rPr>
          <w:rFonts w:ascii="Arial" w:hAnsi="Arial" w:cs="Arial"/>
          <w:color w:val="000000"/>
          <w:sz w:val="20"/>
          <w:szCs w:val="20"/>
        </w:rPr>
        <w:t xml:space="preserve">– Опорные таблицы по математике за 1 класс. </w:t>
      </w:r>
    </w:p>
    <w:p w:rsidR="00222491" w:rsidRPr="00222491" w:rsidRDefault="00222491" w:rsidP="00222491">
      <w:pPr>
        <w:tabs>
          <w:tab w:val="left" w:pos="1080"/>
        </w:tabs>
        <w:ind w:firstLine="540"/>
        <w:jc w:val="both"/>
        <w:rPr>
          <w:rFonts w:ascii="Arial" w:hAnsi="Arial" w:cs="Arial"/>
          <w:color w:val="000000"/>
          <w:sz w:val="20"/>
          <w:szCs w:val="20"/>
        </w:rPr>
      </w:pPr>
      <w:r w:rsidRPr="00222491">
        <w:rPr>
          <w:rFonts w:ascii="Arial" w:hAnsi="Arial" w:cs="Arial"/>
          <w:color w:val="000000"/>
          <w:sz w:val="20"/>
          <w:szCs w:val="20"/>
        </w:rPr>
        <w:t xml:space="preserve">– Таблицы демонстрационные «Математика. 1 класс». </w:t>
      </w:r>
    </w:p>
    <w:p w:rsidR="00222491" w:rsidRPr="00222491" w:rsidRDefault="00222491" w:rsidP="00222491">
      <w:pPr>
        <w:tabs>
          <w:tab w:val="left" w:pos="1080"/>
        </w:tabs>
        <w:ind w:firstLine="540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 w:rsidRPr="00222491">
        <w:rPr>
          <w:rFonts w:ascii="Arial" w:hAnsi="Arial" w:cs="Arial"/>
          <w:color w:val="000000"/>
          <w:spacing w:val="-4"/>
          <w:sz w:val="20"/>
          <w:szCs w:val="20"/>
        </w:rPr>
        <w:t>– Таблицы демонстрационные «Устные приемы сложения и вычитания в пределах сотни».</w:t>
      </w:r>
    </w:p>
    <w:p w:rsidR="00222491" w:rsidRPr="00222491" w:rsidRDefault="00222491" w:rsidP="00222491">
      <w:pPr>
        <w:tabs>
          <w:tab w:val="left" w:pos="1080"/>
        </w:tabs>
        <w:ind w:firstLine="540"/>
        <w:jc w:val="both"/>
        <w:rPr>
          <w:rFonts w:ascii="Arial" w:hAnsi="Arial" w:cs="Arial"/>
          <w:color w:val="000000"/>
          <w:sz w:val="20"/>
          <w:szCs w:val="20"/>
        </w:rPr>
      </w:pPr>
      <w:r w:rsidRPr="00222491">
        <w:rPr>
          <w:rFonts w:ascii="Arial" w:hAnsi="Arial" w:cs="Arial"/>
          <w:color w:val="000000"/>
          <w:sz w:val="20"/>
          <w:szCs w:val="20"/>
        </w:rPr>
        <w:t>– Таблицы демонстрационные «Простые задачи». </w:t>
      </w:r>
    </w:p>
    <w:p w:rsidR="00222491" w:rsidRPr="00222491" w:rsidRDefault="00222491" w:rsidP="00222491">
      <w:pPr>
        <w:tabs>
          <w:tab w:val="left" w:pos="1080"/>
        </w:tabs>
        <w:ind w:firstLine="540"/>
        <w:jc w:val="both"/>
        <w:rPr>
          <w:rFonts w:ascii="Arial" w:hAnsi="Arial" w:cs="Arial"/>
          <w:color w:val="000000"/>
          <w:sz w:val="20"/>
          <w:szCs w:val="20"/>
        </w:rPr>
      </w:pPr>
      <w:r w:rsidRPr="00222491">
        <w:rPr>
          <w:rFonts w:ascii="Arial" w:hAnsi="Arial" w:cs="Arial"/>
          <w:color w:val="000000"/>
          <w:sz w:val="20"/>
          <w:szCs w:val="20"/>
        </w:rPr>
        <w:t xml:space="preserve">– Таблицы демонстрационные «Порядок действий». </w:t>
      </w:r>
    </w:p>
    <w:p w:rsidR="00222491" w:rsidRPr="00222491" w:rsidRDefault="00222491" w:rsidP="00222491">
      <w:pPr>
        <w:tabs>
          <w:tab w:val="left" w:pos="1080"/>
        </w:tabs>
        <w:ind w:firstLine="540"/>
        <w:jc w:val="both"/>
        <w:rPr>
          <w:rFonts w:ascii="Arial" w:hAnsi="Arial" w:cs="Arial"/>
          <w:color w:val="000000"/>
          <w:sz w:val="20"/>
          <w:szCs w:val="20"/>
        </w:rPr>
      </w:pPr>
      <w:r w:rsidRPr="00222491">
        <w:rPr>
          <w:rFonts w:ascii="Arial" w:hAnsi="Arial" w:cs="Arial"/>
          <w:color w:val="000000"/>
          <w:sz w:val="20"/>
          <w:szCs w:val="20"/>
        </w:rPr>
        <w:t xml:space="preserve">– Таблицы демонстрационные «Математические таблицы для начальной школы». </w:t>
      </w:r>
    </w:p>
    <w:p w:rsidR="00222491" w:rsidRPr="00222491" w:rsidRDefault="00222491" w:rsidP="00222491">
      <w:pPr>
        <w:tabs>
          <w:tab w:val="left" w:pos="1080"/>
        </w:tabs>
        <w:ind w:firstLine="540"/>
        <w:jc w:val="both"/>
        <w:rPr>
          <w:rFonts w:ascii="Arial" w:hAnsi="Arial" w:cs="Arial"/>
          <w:color w:val="000000"/>
          <w:sz w:val="20"/>
          <w:szCs w:val="20"/>
        </w:rPr>
      </w:pPr>
      <w:r w:rsidRPr="00222491">
        <w:rPr>
          <w:rFonts w:ascii="Arial" w:hAnsi="Arial" w:cs="Arial"/>
          <w:color w:val="000000"/>
          <w:sz w:val="20"/>
          <w:szCs w:val="20"/>
        </w:rPr>
        <w:t xml:space="preserve">– Таблицы демонстрационные «Математика. Однозначные и многозначные числа». </w:t>
      </w:r>
    </w:p>
    <w:p w:rsidR="00222491" w:rsidRPr="00222491" w:rsidRDefault="00222491" w:rsidP="00222491">
      <w:pPr>
        <w:tabs>
          <w:tab w:val="left" w:pos="1080"/>
        </w:tabs>
        <w:ind w:firstLine="540"/>
        <w:jc w:val="both"/>
        <w:rPr>
          <w:rFonts w:ascii="Arial" w:hAnsi="Arial" w:cs="Arial"/>
          <w:color w:val="000000"/>
          <w:sz w:val="20"/>
          <w:szCs w:val="20"/>
        </w:rPr>
      </w:pPr>
      <w:r w:rsidRPr="00222491">
        <w:rPr>
          <w:rFonts w:ascii="Arial" w:hAnsi="Arial" w:cs="Arial"/>
          <w:color w:val="000000"/>
          <w:sz w:val="20"/>
          <w:szCs w:val="20"/>
        </w:rPr>
        <w:t xml:space="preserve">– Таблицы демонстрационные «Математика. Геометрические фигуры и величины». </w:t>
      </w:r>
    </w:p>
    <w:p w:rsidR="00222491" w:rsidRPr="00222491" w:rsidRDefault="00222491" w:rsidP="00222491">
      <w:pPr>
        <w:tabs>
          <w:tab w:val="left" w:pos="1080"/>
        </w:tabs>
        <w:ind w:firstLine="540"/>
        <w:rPr>
          <w:rFonts w:ascii="Arial" w:hAnsi="Arial" w:cs="Arial"/>
          <w:sz w:val="20"/>
          <w:szCs w:val="20"/>
        </w:rPr>
      </w:pPr>
      <w:r w:rsidRPr="00222491">
        <w:rPr>
          <w:rFonts w:ascii="Arial" w:hAnsi="Arial" w:cs="Arial"/>
          <w:sz w:val="20"/>
          <w:szCs w:val="20"/>
        </w:rPr>
        <w:t>– Карточки с заданиями по математике для 1 класса.</w:t>
      </w:r>
    </w:p>
    <w:p w:rsidR="00222491" w:rsidRPr="00222491" w:rsidRDefault="00222491" w:rsidP="00222491">
      <w:pPr>
        <w:tabs>
          <w:tab w:val="left" w:pos="1080"/>
        </w:tabs>
        <w:rPr>
          <w:rFonts w:ascii="Arial" w:hAnsi="Arial" w:cs="Arial"/>
          <w:sz w:val="20"/>
          <w:szCs w:val="20"/>
        </w:rPr>
      </w:pPr>
    </w:p>
    <w:p w:rsidR="00222491" w:rsidRPr="00222491" w:rsidRDefault="00222491" w:rsidP="00222491">
      <w:pPr>
        <w:tabs>
          <w:tab w:val="left" w:pos="1080"/>
        </w:tabs>
        <w:jc w:val="center"/>
        <w:rPr>
          <w:rFonts w:ascii="Arial" w:hAnsi="Arial" w:cs="Arial"/>
          <w:b/>
          <w:sz w:val="20"/>
          <w:szCs w:val="20"/>
        </w:rPr>
      </w:pPr>
      <w:r w:rsidRPr="00222491">
        <w:rPr>
          <w:rFonts w:ascii="Arial" w:hAnsi="Arial" w:cs="Arial"/>
          <w:b/>
          <w:sz w:val="20"/>
          <w:szCs w:val="20"/>
        </w:rPr>
        <w:lastRenderedPageBreak/>
        <w:t>Технические средства обучения</w:t>
      </w:r>
    </w:p>
    <w:p w:rsidR="00222491" w:rsidRPr="00222491" w:rsidRDefault="00222491" w:rsidP="00222491">
      <w:pPr>
        <w:tabs>
          <w:tab w:val="left" w:pos="1080"/>
        </w:tabs>
        <w:ind w:firstLine="540"/>
        <w:rPr>
          <w:rFonts w:ascii="Arial" w:hAnsi="Arial" w:cs="Arial"/>
          <w:sz w:val="20"/>
          <w:szCs w:val="20"/>
        </w:rPr>
      </w:pPr>
      <w:r w:rsidRPr="00222491">
        <w:rPr>
          <w:rFonts w:ascii="Arial" w:hAnsi="Arial" w:cs="Arial"/>
          <w:sz w:val="20"/>
          <w:szCs w:val="20"/>
        </w:rPr>
        <w:t>– Персональный компьютер с принтером.</w:t>
      </w:r>
    </w:p>
    <w:p w:rsidR="00222491" w:rsidRPr="00222491" w:rsidRDefault="00222491" w:rsidP="00222491">
      <w:pPr>
        <w:tabs>
          <w:tab w:val="left" w:pos="1080"/>
        </w:tabs>
        <w:ind w:firstLine="540"/>
        <w:rPr>
          <w:rFonts w:ascii="Arial" w:hAnsi="Arial" w:cs="Arial"/>
          <w:sz w:val="20"/>
          <w:szCs w:val="20"/>
        </w:rPr>
      </w:pPr>
      <w:r w:rsidRPr="00222491">
        <w:rPr>
          <w:rFonts w:ascii="Arial" w:hAnsi="Arial" w:cs="Arial"/>
          <w:sz w:val="20"/>
          <w:szCs w:val="20"/>
        </w:rPr>
        <w:t>– Ксерокс (по возможности).</w:t>
      </w:r>
    </w:p>
    <w:p w:rsidR="00222491" w:rsidRPr="00222491" w:rsidRDefault="00222491" w:rsidP="00222491">
      <w:pPr>
        <w:tabs>
          <w:tab w:val="left" w:pos="1080"/>
        </w:tabs>
        <w:ind w:firstLine="540"/>
        <w:rPr>
          <w:rFonts w:ascii="Arial" w:hAnsi="Arial" w:cs="Arial"/>
          <w:sz w:val="20"/>
          <w:szCs w:val="20"/>
        </w:rPr>
      </w:pPr>
      <w:r w:rsidRPr="00222491">
        <w:rPr>
          <w:rFonts w:ascii="Arial" w:hAnsi="Arial" w:cs="Arial"/>
          <w:sz w:val="20"/>
          <w:szCs w:val="20"/>
        </w:rPr>
        <w:t xml:space="preserve">– Телевизор с диагональю не менее </w:t>
      </w:r>
      <w:smartTag w:uri="urn:schemas-microsoft-com:office:smarttags" w:element="metricconverter">
        <w:smartTagPr>
          <w:attr w:name="ProductID" w:val="72 см"/>
        </w:smartTagPr>
        <w:r w:rsidRPr="00222491">
          <w:rPr>
            <w:rFonts w:ascii="Arial" w:hAnsi="Arial" w:cs="Arial"/>
            <w:sz w:val="20"/>
            <w:szCs w:val="20"/>
          </w:rPr>
          <w:t>72 см</w:t>
        </w:r>
      </w:smartTag>
      <w:r w:rsidRPr="00222491">
        <w:rPr>
          <w:rFonts w:ascii="Arial" w:hAnsi="Arial" w:cs="Arial"/>
          <w:sz w:val="20"/>
          <w:szCs w:val="20"/>
        </w:rPr>
        <w:t>.</w:t>
      </w:r>
    </w:p>
    <w:p w:rsidR="00222491" w:rsidRPr="00222491" w:rsidRDefault="00222491" w:rsidP="00222491">
      <w:pPr>
        <w:tabs>
          <w:tab w:val="left" w:pos="1080"/>
        </w:tabs>
        <w:ind w:firstLine="540"/>
        <w:rPr>
          <w:rFonts w:ascii="Arial" w:hAnsi="Arial" w:cs="Arial"/>
          <w:sz w:val="20"/>
          <w:szCs w:val="20"/>
        </w:rPr>
      </w:pPr>
      <w:r w:rsidRPr="00222491">
        <w:rPr>
          <w:rFonts w:ascii="Arial" w:hAnsi="Arial" w:cs="Arial"/>
          <w:sz w:val="20"/>
          <w:szCs w:val="20"/>
        </w:rPr>
        <w:t>– Проектор для демонстрации слайдов.</w:t>
      </w:r>
    </w:p>
    <w:p w:rsidR="00222491" w:rsidRPr="00222491" w:rsidRDefault="00222491" w:rsidP="00222491">
      <w:pPr>
        <w:tabs>
          <w:tab w:val="left" w:pos="1080"/>
        </w:tabs>
        <w:ind w:firstLine="540"/>
        <w:rPr>
          <w:rFonts w:ascii="Arial" w:hAnsi="Arial" w:cs="Arial"/>
          <w:sz w:val="20"/>
          <w:szCs w:val="20"/>
        </w:rPr>
      </w:pPr>
      <w:r w:rsidRPr="00222491">
        <w:rPr>
          <w:rFonts w:ascii="Arial" w:hAnsi="Arial" w:cs="Arial"/>
          <w:sz w:val="20"/>
          <w:szCs w:val="20"/>
        </w:rPr>
        <w:t xml:space="preserve">– Мультимедийный проектор. </w:t>
      </w:r>
    </w:p>
    <w:p w:rsidR="00222491" w:rsidRPr="00222491" w:rsidRDefault="00222491" w:rsidP="00222491">
      <w:pPr>
        <w:tabs>
          <w:tab w:val="left" w:pos="1080"/>
        </w:tabs>
        <w:ind w:firstLine="540"/>
        <w:rPr>
          <w:rFonts w:ascii="Arial" w:hAnsi="Arial" w:cs="Arial"/>
          <w:sz w:val="20"/>
          <w:szCs w:val="20"/>
        </w:rPr>
      </w:pPr>
      <w:r w:rsidRPr="00222491">
        <w:rPr>
          <w:rFonts w:ascii="Arial" w:hAnsi="Arial" w:cs="Arial"/>
          <w:sz w:val="20"/>
          <w:szCs w:val="20"/>
        </w:rPr>
        <w:t xml:space="preserve">– Экспозиционный экран размером 150 х </w:t>
      </w:r>
      <w:smartTag w:uri="urn:schemas-microsoft-com:office:smarttags" w:element="metricconverter">
        <w:smartTagPr>
          <w:attr w:name="ProductID" w:val="150 см"/>
        </w:smartTagPr>
        <w:r w:rsidRPr="00222491">
          <w:rPr>
            <w:rFonts w:ascii="Arial" w:hAnsi="Arial" w:cs="Arial"/>
            <w:sz w:val="20"/>
            <w:szCs w:val="20"/>
          </w:rPr>
          <w:t>150 см</w:t>
        </w:r>
      </w:smartTag>
      <w:r w:rsidRPr="00222491">
        <w:rPr>
          <w:rFonts w:ascii="Arial" w:hAnsi="Arial" w:cs="Arial"/>
          <w:sz w:val="20"/>
          <w:szCs w:val="20"/>
        </w:rPr>
        <w:t>.</w:t>
      </w:r>
    </w:p>
    <w:p w:rsidR="00222491" w:rsidRPr="00222491" w:rsidRDefault="00222491" w:rsidP="00222491">
      <w:pPr>
        <w:ind w:firstLine="540"/>
        <w:rPr>
          <w:sz w:val="20"/>
          <w:szCs w:val="20"/>
        </w:rPr>
      </w:pPr>
      <w:r w:rsidRPr="00222491">
        <w:rPr>
          <w:rFonts w:ascii="Arial" w:hAnsi="Arial" w:cs="Arial"/>
          <w:sz w:val="20"/>
          <w:szCs w:val="20"/>
        </w:rPr>
        <w:t>– Мультимедийные (цифровые) образовательные ресурсы, соответствующие содержанию программы по математике.</w:t>
      </w:r>
    </w:p>
    <w:p w:rsidR="00222491" w:rsidRPr="00E8403B" w:rsidRDefault="00222491" w:rsidP="00E8403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sectPr w:rsidR="00222491" w:rsidRPr="00E8403B" w:rsidSect="008E08C3">
      <w:footerReference w:type="even" r:id="rId13"/>
      <w:footerReference w:type="default" r:id="rId14"/>
      <w:pgSz w:w="16834" w:h="11909" w:orient="landscape"/>
      <w:pgMar w:top="568" w:right="1044" w:bottom="851" w:left="104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030" w:rsidRDefault="008B7030">
      <w:r>
        <w:separator/>
      </w:r>
    </w:p>
  </w:endnote>
  <w:endnote w:type="continuationSeparator" w:id="0">
    <w:p w:rsidR="008B7030" w:rsidRDefault="008B7030">
      <w:r>
        <w:continuationSeparator/>
      </w:r>
    </w:p>
  </w:endnote>
  <w:endnote w:type="continuationNotice" w:id="1">
    <w:p w:rsidR="008B7030" w:rsidRDefault="008B70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Times New Roman"/>
    <w:panose1 w:val="020B0603030804020204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@Arial Unicode MS">
    <w:charset w:val="80"/>
    <w:family w:val="swiss"/>
    <w:pitch w:val="variable"/>
    <w:sig w:usb0="F7FFAFFF" w:usb1="E9DFFFFF" w:usb2="0000003F" w:usb3="00000000" w:csb0="003F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030" w:rsidRDefault="001318F1" w:rsidP="0012691C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8B7030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8B7030" w:rsidRDefault="008B7030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030" w:rsidRDefault="008B7030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030" w:rsidRDefault="001318F1" w:rsidP="00606584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8B7030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8B7030" w:rsidRDefault="008B7030" w:rsidP="00606584">
    <w:pPr>
      <w:pStyle w:val="ac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030" w:rsidRDefault="001318F1" w:rsidP="00606584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8B7030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AA1D2C">
      <w:rPr>
        <w:rStyle w:val="ae"/>
        <w:noProof/>
      </w:rPr>
      <w:t>50</w:t>
    </w:r>
    <w:r>
      <w:rPr>
        <w:rStyle w:val="ae"/>
      </w:rPr>
      <w:fldChar w:fldCharType="end"/>
    </w:r>
  </w:p>
  <w:p w:rsidR="008B7030" w:rsidRDefault="008B7030" w:rsidP="00606584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030" w:rsidRDefault="008B7030">
      <w:r>
        <w:separator/>
      </w:r>
    </w:p>
  </w:footnote>
  <w:footnote w:type="continuationSeparator" w:id="0">
    <w:p w:rsidR="008B7030" w:rsidRDefault="008B7030">
      <w:r>
        <w:continuationSeparator/>
      </w:r>
    </w:p>
  </w:footnote>
  <w:footnote w:type="continuationNotice" w:id="1">
    <w:p w:rsidR="008B7030" w:rsidRDefault="008B70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030" w:rsidRDefault="008B7030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AF84AB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4">
    <w:nsid w:val="00000004"/>
    <w:multiLevelType w:val="multi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5"/>
    <w:multiLevelType w:val="multilevel"/>
    <w:tmpl w:val="00000005"/>
    <w:name w:val="WW8Num5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7">
    <w:nsid w:val="00000007"/>
    <w:multiLevelType w:val="multilevel"/>
    <w:tmpl w:val="00000007"/>
    <w:name w:val="WW8Num7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84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6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9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17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2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24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60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632" w:hanging="1440"/>
      </w:pPr>
    </w:lvl>
  </w:abstractNum>
  <w:abstractNum w:abstractNumId="8">
    <w:nsid w:val="00000008"/>
    <w:multiLevelType w:val="multilevel"/>
    <w:tmpl w:val="00000008"/>
    <w:name w:val="WW8Num8"/>
    <w:lvl w:ilvl="0">
      <w:start w:val="7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74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4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6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13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52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53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52" w:hanging="1440"/>
      </w:p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540" w:hanging="360"/>
      </w:pPr>
      <w:rPr>
        <w:rFonts w:ascii="Symbol" w:hAnsi="Symbol" w:cs="Symbol"/>
      </w:rPr>
    </w:lvl>
  </w:abstractNum>
  <w:abstractNum w:abstractNumId="10">
    <w:nsid w:val="0000000A"/>
    <w:multiLevelType w:val="multilevel"/>
    <w:tmpl w:val="0000000A"/>
    <w:name w:val="WW8Num10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1">
    <w:nsid w:val="2F852D47"/>
    <w:multiLevelType w:val="multilevel"/>
    <w:tmpl w:val="687E1982"/>
    <w:styleLink w:val="WW8Num1"/>
    <w:lvl w:ilvl="0">
      <w:numFmt w:val="bullet"/>
      <w:pStyle w:val="2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2">
    <w:nsid w:val="569B434D"/>
    <w:multiLevelType w:val="hybridMultilevel"/>
    <w:tmpl w:val="74602AE6"/>
    <w:lvl w:ilvl="0" w:tplc="5ABE7E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3">
    <w:nsid w:val="758D6829"/>
    <w:multiLevelType w:val="multilevel"/>
    <w:tmpl w:val="6050547A"/>
    <w:styleLink w:val="WW8Num2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4">
    <w:nsid w:val="7FA9541B"/>
    <w:multiLevelType w:val="multilevel"/>
    <w:tmpl w:val="C658D7FA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0"/>
  </w:num>
  <w:num w:numId="2">
    <w:abstractNumId w:val="14"/>
  </w:num>
  <w:num w:numId="3">
    <w:abstractNumId w:val="11"/>
  </w:num>
  <w:num w:numId="4">
    <w:abstractNumId w:val="13"/>
  </w:num>
  <w:num w:numId="5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383B4E"/>
    <w:rsid w:val="00000245"/>
    <w:rsid w:val="00000CBB"/>
    <w:rsid w:val="0000417C"/>
    <w:rsid w:val="0000682C"/>
    <w:rsid w:val="000324A7"/>
    <w:rsid w:val="000413CF"/>
    <w:rsid w:val="00041DF2"/>
    <w:rsid w:val="0006233C"/>
    <w:rsid w:val="00065359"/>
    <w:rsid w:val="00070ECF"/>
    <w:rsid w:val="00074993"/>
    <w:rsid w:val="000860BF"/>
    <w:rsid w:val="00090EF2"/>
    <w:rsid w:val="0009591B"/>
    <w:rsid w:val="00097830"/>
    <w:rsid w:val="000A5180"/>
    <w:rsid w:val="000B4241"/>
    <w:rsid w:val="000C395E"/>
    <w:rsid w:val="000C5025"/>
    <w:rsid w:val="000D7622"/>
    <w:rsid w:val="000E008B"/>
    <w:rsid w:val="000F03AA"/>
    <w:rsid w:val="00101FDA"/>
    <w:rsid w:val="0010482B"/>
    <w:rsid w:val="0012231B"/>
    <w:rsid w:val="00124EAB"/>
    <w:rsid w:val="0012691C"/>
    <w:rsid w:val="001318F1"/>
    <w:rsid w:val="00133FD2"/>
    <w:rsid w:val="00143594"/>
    <w:rsid w:val="00166A3D"/>
    <w:rsid w:val="001705DA"/>
    <w:rsid w:val="00173ADD"/>
    <w:rsid w:val="001748FC"/>
    <w:rsid w:val="00185499"/>
    <w:rsid w:val="00194F6C"/>
    <w:rsid w:val="001A17EA"/>
    <w:rsid w:val="001A5B5A"/>
    <w:rsid w:val="001A7830"/>
    <w:rsid w:val="001B0137"/>
    <w:rsid w:val="001B2B74"/>
    <w:rsid w:val="001B4B8C"/>
    <w:rsid w:val="001C0A26"/>
    <w:rsid w:val="001C5DEC"/>
    <w:rsid w:val="001E391D"/>
    <w:rsid w:val="001F03CF"/>
    <w:rsid w:val="001F25AD"/>
    <w:rsid w:val="001F3C8C"/>
    <w:rsid w:val="0020339B"/>
    <w:rsid w:val="002109AD"/>
    <w:rsid w:val="002128D2"/>
    <w:rsid w:val="00214805"/>
    <w:rsid w:val="0021606B"/>
    <w:rsid w:val="00222491"/>
    <w:rsid w:val="00224D94"/>
    <w:rsid w:val="00226C03"/>
    <w:rsid w:val="00232308"/>
    <w:rsid w:val="0023243A"/>
    <w:rsid w:val="00232A2A"/>
    <w:rsid w:val="00243A59"/>
    <w:rsid w:val="002526B8"/>
    <w:rsid w:val="00254F87"/>
    <w:rsid w:val="00263E7D"/>
    <w:rsid w:val="0027085B"/>
    <w:rsid w:val="00273E0E"/>
    <w:rsid w:val="0027604F"/>
    <w:rsid w:val="00281A03"/>
    <w:rsid w:val="00285233"/>
    <w:rsid w:val="0029652B"/>
    <w:rsid w:val="002B284F"/>
    <w:rsid w:val="002C28F5"/>
    <w:rsid w:val="002C4CBE"/>
    <w:rsid w:val="002C562E"/>
    <w:rsid w:val="002D5057"/>
    <w:rsid w:val="002D55FD"/>
    <w:rsid w:val="002E1752"/>
    <w:rsid w:val="002E208A"/>
    <w:rsid w:val="002E3327"/>
    <w:rsid w:val="002E6304"/>
    <w:rsid w:val="003033BE"/>
    <w:rsid w:val="00310F4B"/>
    <w:rsid w:val="00317A84"/>
    <w:rsid w:val="00333438"/>
    <w:rsid w:val="00333892"/>
    <w:rsid w:val="00336DE4"/>
    <w:rsid w:val="00364E0B"/>
    <w:rsid w:val="00367014"/>
    <w:rsid w:val="003675C3"/>
    <w:rsid w:val="00383B4E"/>
    <w:rsid w:val="00393EE3"/>
    <w:rsid w:val="00395A18"/>
    <w:rsid w:val="003B0727"/>
    <w:rsid w:val="003B0F2D"/>
    <w:rsid w:val="003B6C71"/>
    <w:rsid w:val="003B7EE1"/>
    <w:rsid w:val="003C201F"/>
    <w:rsid w:val="003C7F8A"/>
    <w:rsid w:val="003D642B"/>
    <w:rsid w:val="003E15A9"/>
    <w:rsid w:val="003E1C50"/>
    <w:rsid w:val="003F0D72"/>
    <w:rsid w:val="003F44F7"/>
    <w:rsid w:val="00415120"/>
    <w:rsid w:val="00423791"/>
    <w:rsid w:val="00436EF3"/>
    <w:rsid w:val="00443978"/>
    <w:rsid w:val="0046249D"/>
    <w:rsid w:val="00481069"/>
    <w:rsid w:val="00482314"/>
    <w:rsid w:val="00482C5E"/>
    <w:rsid w:val="004831F7"/>
    <w:rsid w:val="0048393F"/>
    <w:rsid w:val="00492A1E"/>
    <w:rsid w:val="00495EB3"/>
    <w:rsid w:val="004A0753"/>
    <w:rsid w:val="004A2B4E"/>
    <w:rsid w:val="004A3736"/>
    <w:rsid w:val="004B4A8D"/>
    <w:rsid w:val="004B4F56"/>
    <w:rsid w:val="004B5908"/>
    <w:rsid w:val="004C1080"/>
    <w:rsid w:val="004C4CE5"/>
    <w:rsid w:val="004C78C9"/>
    <w:rsid w:val="004C7C54"/>
    <w:rsid w:val="004F14E1"/>
    <w:rsid w:val="004F38EC"/>
    <w:rsid w:val="004F4731"/>
    <w:rsid w:val="004F4E88"/>
    <w:rsid w:val="004F5604"/>
    <w:rsid w:val="004F7F2B"/>
    <w:rsid w:val="00504C7C"/>
    <w:rsid w:val="00505A50"/>
    <w:rsid w:val="005100EC"/>
    <w:rsid w:val="005119EC"/>
    <w:rsid w:val="00513F89"/>
    <w:rsid w:val="00521C7C"/>
    <w:rsid w:val="00523013"/>
    <w:rsid w:val="00534D4C"/>
    <w:rsid w:val="0054079F"/>
    <w:rsid w:val="00543D2C"/>
    <w:rsid w:val="0055196F"/>
    <w:rsid w:val="00551A80"/>
    <w:rsid w:val="00553A13"/>
    <w:rsid w:val="005552C6"/>
    <w:rsid w:val="00565334"/>
    <w:rsid w:val="005830AE"/>
    <w:rsid w:val="00590D98"/>
    <w:rsid w:val="005A5311"/>
    <w:rsid w:val="005B1E6E"/>
    <w:rsid w:val="005B3826"/>
    <w:rsid w:val="005B7C3D"/>
    <w:rsid w:val="005C4A72"/>
    <w:rsid w:val="005D03F1"/>
    <w:rsid w:val="005E4AD9"/>
    <w:rsid w:val="005F3D2B"/>
    <w:rsid w:val="00604BD0"/>
    <w:rsid w:val="00606584"/>
    <w:rsid w:val="00617126"/>
    <w:rsid w:val="006235EA"/>
    <w:rsid w:val="00627230"/>
    <w:rsid w:val="006276AA"/>
    <w:rsid w:val="00634120"/>
    <w:rsid w:val="00642086"/>
    <w:rsid w:val="00647BBA"/>
    <w:rsid w:val="0065515B"/>
    <w:rsid w:val="006705DE"/>
    <w:rsid w:val="00673D86"/>
    <w:rsid w:val="00681E06"/>
    <w:rsid w:val="00690610"/>
    <w:rsid w:val="006A1478"/>
    <w:rsid w:val="006A1BA1"/>
    <w:rsid w:val="006B21AC"/>
    <w:rsid w:val="006B49F4"/>
    <w:rsid w:val="006B6E37"/>
    <w:rsid w:val="006C3148"/>
    <w:rsid w:val="006C41C8"/>
    <w:rsid w:val="006C4C13"/>
    <w:rsid w:val="006C4DC5"/>
    <w:rsid w:val="006C6D31"/>
    <w:rsid w:val="006D0353"/>
    <w:rsid w:val="006D05D9"/>
    <w:rsid w:val="006D564A"/>
    <w:rsid w:val="006D6BAF"/>
    <w:rsid w:val="006D74A1"/>
    <w:rsid w:val="00700FD9"/>
    <w:rsid w:val="0071145F"/>
    <w:rsid w:val="0071358F"/>
    <w:rsid w:val="00733ED9"/>
    <w:rsid w:val="00736080"/>
    <w:rsid w:val="00737D06"/>
    <w:rsid w:val="00750053"/>
    <w:rsid w:val="00756301"/>
    <w:rsid w:val="00763CD0"/>
    <w:rsid w:val="0076521F"/>
    <w:rsid w:val="007672AB"/>
    <w:rsid w:val="00770501"/>
    <w:rsid w:val="00770B10"/>
    <w:rsid w:val="00776B5E"/>
    <w:rsid w:val="007779C5"/>
    <w:rsid w:val="00782670"/>
    <w:rsid w:val="00795576"/>
    <w:rsid w:val="007A2C11"/>
    <w:rsid w:val="007A687B"/>
    <w:rsid w:val="007A6D6B"/>
    <w:rsid w:val="007D245E"/>
    <w:rsid w:val="007D4DDF"/>
    <w:rsid w:val="007E0CC2"/>
    <w:rsid w:val="007F29BD"/>
    <w:rsid w:val="008178C8"/>
    <w:rsid w:val="00821345"/>
    <w:rsid w:val="00826343"/>
    <w:rsid w:val="00827EB2"/>
    <w:rsid w:val="008367D9"/>
    <w:rsid w:val="00842093"/>
    <w:rsid w:val="00842F93"/>
    <w:rsid w:val="008702BF"/>
    <w:rsid w:val="0087452A"/>
    <w:rsid w:val="00875449"/>
    <w:rsid w:val="00880D7E"/>
    <w:rsid w:val="008812B6"/>
    <w:rsid w:val="008859BE"/>
    <w:rsid w:val="00885C0E"/>
    <w:rsid w:val="008B115D"/>
    <w:rsid w:val="008B7030"/>
    <w:rsid w:val="008C33EA"/>
    <w:rsid w:val="008C6056"/>
    <w:rsid w:val="008D0D93"/>
    <w:rsid w:val="008E08C3"/>
    <w:rsid w:val="008E3BE5"/>
    <w:rsid w:val="008E54A5"/>
    <w:rsid w:val="008F118D"/>
    <w:rsid w:val="008F1562"/>
    <w:rsid w:val="008F3F16"/>
    <w:rsid w:val="008F7B14"/>
    <w:rsid w:val="00901AF7"/>
    <w:rsid w:val="0091216B"/>
    <w:rsid w:val="00922B48"/>
    <w:rsid w:val="009232D5"/>
    <w:rsid w:val="00932B50"/>
    <w:rsid w:val="009348E1"/>
    <w:rsid w:val="00947E0E"/>
    <w:rsid w:val="0095502E"/>
    <w:rsid w:val="00964919"/>
    <w:rsid w:val="00970148"/>
    <w:rsid w:val="00980769"/>
    <w:rsid w:val="009A0D4B"/>
    <w:rsid w:val="009A2DBB"/>
    <w:rsid w:val="009A33E1"/>
    <w:rsid w:val="009A368D"/>
    <w:rsid w:val="009A68C2"/>
    <w:rsid w:val="009A7D2A"/>
    <w:rsid w:val="009B53E5"/>
    <w:rsid w:val="009C1C33"/>
    <w:rsid w:val="009C7A33"/>
    <w:rsid w:val="009D6721"/>
    <w:rsid w:val="009E179D"/>
    <w:rsid w:val="009E49EA"/>
    <w:rsid w:val="009E6546"/>
    <w:rsid w:val="009E74C2"/>
    <w:rsid w:val="009F3415"/>
    <w:rsid w:val="009F46D1"/>
    <w:rsid w:val="00A00897"/>
    <w:rsid w:val="00A023C8"/>
    <w:rsid w:val="00A0612C"/>
    <w:rsid w:val="00A16C1C"/>
    <w:rsid w:val="00A1786B"/>
    <w:rsid w:val="00A22A01"/>
    <w:rsid w:val="00A24647"/>
    <w:rsid w:val="00A344D4"/>
    <w:rsid w:val="00A3751F"/>
    <w:rsid w:val="00A400AE"/>
    <w:rsid w:val="00A408B2"/>
    <w:rsid w:val="00A43F12"/>
    <w:rsid w:val="00A46D78"/>
    <w:rsid w:val="00A51611"/>
    <w:rsid w:val="00A559D1"/>
    <w:rsid w:val="00A66457"/>
    <w:rsid w:val="00A70810"/>
    <w:rsid w:val="00A81173"/>
    <w:rsid w:val="00A81624"/>
    <w:rsid w:val="00A8232D"/>
    <w:rsid w:val="00A90E60"/>
    <w:rsid w:val="00A94853"/>
    <w:rsid w:val="00AA1D2C"/>
    <w:rsid w:val="00AB212A"/>
    <w:rsid w:val="00AC051B"/>
    <w:rsid w:val="00AC3390"/>
    <w:rsid w:val="00AD3B32"/>
    <w:rsid w:val="00AE054C"/>
    <w:rsid w:val="00AF4E29"/>
    <w:rsid w:val="00B16DF4"/>
    <w:rsid w:val="00B24AA0"/>
    <w:rsid w:val="00B33143"/>
    <w:rsid w:val="00B34CC0"/>
    <w:rsid w:val="00B60191"/>
    <w:rsid w:val="00B62610"/>
    <w:rsid w:val="00B66708"/>
    <w:rsid w:val="00B7759F"/>
    <w:rsid w:val="00B859D9"/>
    <w:rsid w:val="00B91A29"/>
    <w:rsid w:val="00B950BC"/>
    <w:rsid w:val="00B95485"/>
    <w:rsid w:val="00B96A6F"/>
    <w:rsid w:val="00B97BA7"/>
    <w:rsid w:val="00BA1DAA"/>
    <w:rsid w:val="00BB3A90"/>
    <w:rsid w:val="00BB4E90"/>
    <w:rsid w:val="00BC3206"/>
    <w:rsid w:val="00BC38FE"/>
    <w:rsid w:val="00BC4F58"/>
    <w:rsid w:val="00BE3CDF"/>
    <w:rsid w:val="00BF362F"/>
    <w:rsid w:val="00BF3B81"/>
    <w:rsid w:val="00C054E3"/>
    <w:rsid w:val="00C06DB6"/>
    <w:rsid w:val="00C07AD0"/>
    <w:rsid w:val="00C158EC"/>
    <w:rsid w:val="00C24808"/>
    <w:rsid w:val="00C25753"/>
    <w:rsid w:val="00C35D27"/>
    <w:rsid w:val="00C410CC"/>
    <w:rsid w:val="00C44FCB"/>
    <w:rsid w:val="00C45DA7"/>
    <w:rsid w:val="00C46A66"/>
    <w:rsid w:val="00C50C1C"/>
    <w:rsid w:val="00C51652"/>
    <w:rsid w:val="00C56139"/>
    <w:rsid w:val="00C56F80"/>
    <w:rsid w:val="00C83694"/>
    <w:rsid w:val="00C87842"/>
    <w:rsid w:val="00C93561"/>
    <w:rsid w:val="00CA56EE"/>
    <w:rsid w:val="00CB01F3"/>
    <w:rsid w:val="00CC4DB4"/>
    <w:rsid w:val="00CC5793"/>
    <w:rsid w:val="00CD6757"/>
    <w:rsid w:val="00CE3A2D"/>
    <w:rsid w:val="00CE3E7D"/>
    <w:rsid w:val="00CE6494"/>
    <w:rsid w:val="00CF7F7D"/>
    <w:rsid w:val="00D04053"/>
    <w:rsid w:val="00D11DA6"/>
    <w:rsid w:val="00D1279A"/>
    <w:rsid w:val="00D1497E"/>
    <w:rsid w:val="00D1506F"/>
    <w:rsid w:val="00D155AD"/>
    <w:rsid w:val="00D160D6"/>
    <w:rsid w:val="00D24280"/>
    <w:rsid w:val="00D25DCC"/>
    <w:rsid w:val="00D26341"/>
    <w:rsid w:val="00D32C3D"/>
    <w:rsid w:val="00D3396C"/>
    <w:rsid w:val="00D34141"/>
    <w:rsid w:val="00D35BBC"/>
    <w:rsid w:val="00D36B07"/>
    <w:rsid w:val="00D43F88"/>
    <w:rsid w:val="00D44566"/>
    <w:rsid w:val="00D45AC2"/>
    <w:rsid w:val="00D52DBD"/>
    <w:rsid w:val="00D60168"/>
    <w:rsid w:val="00D626A6"/>
    <w:rsid w:val="00D72FC4"/>
    <w:rsid w:val="00D7321C"/>
    <w:rsid w:val="00D75018"/>
    <w:rsid w:val="00D800B2"/>
    <w:rsid w:val="00D81151"/>
    <w:rsid w:val="00D86C70"/>
    <w:rsid w:val="00D87C3B"/>
    <w:rsid w:val="00D87E8C"/>
    <w:rsid w:val="00D9358C"/>
    <w:rsid w:val="00D96C00"/>
    <w:rsid w:val="00DA374D"/>
    <w:rsid w:val="00DA3A39"/>
    <w:rsid w:val="00DA3CBF"/>
    <w:rsid w:val="00DA7287"/>
    <w:rsid w:val="00DB1780"/>
    <w:rsid w:val="00DB6AFE"/>
    <w:rsid w:val="00DC6329"/>
    <w:rsid w:val="00DC6C94"/>
    <w:rsid w:val="00DD36D7"/>
    <w:rsid w:val="00DD4566"/>
    <w:rsid w:val="00DD5F56"/>
    <w:rsid w:val="00DE4F63"/>
    <w:rsid w:val="00DE7241"/>
    <w:rsid w:val="00DF251A"/>
    <w:rsid w:val="00DF7A03"/>
    <w:rsid w:val="00E127F5"/>
    <w:rsid w:val="00E248CF"/>
    <w:rsid w:val="00E319E1"/>
    <w:rsid w:val="00E40CA2"/>
    <w:rsid w:val="00E43316"/>
    <w:rsid w:val="00E45754"/>
    <w:rsid w:val="00E464AC"/>
    <w:rsid w:val="00E46C5A"/>
    <w:rsid w:val="00E712B3"/>
    <w:rsid w:val="00E727EC"/>
    <w:rsid w:val="00E75DA5"/>
    <w:rsid w:val="00E77DAF"/>
    <w:rsid w:val="00E83107"/>
    <w:rsid w:val="00E8403B"/>
    <w:rsid w:val="00E86D8E"/>
    <w:rsid w:val="00E934C0"/>
    <w:rsid w:val="00E94159"/>
    <w:rsid w:val="00E95341"/>
    <w:rsid w:val="00E97A43"/>
    <w:rsid w:val="00EB3EB4"/>
    <w:rsid w:val="00EB40E3"/>
    <w:rsid w:val="00EB6170"/>
    <w:rsid w:val="00EB760B"/>
    <w:rsid w:val="00EC008D"/>
    <w:rsid w:val="00EC42FA"/>
    <w:rsid w:val="00EF3C57"/>
    <w:rsid w:val="00F102BC"/>
    <w:rsid w:val="00F2125A"/>
    <w:rsid w:val="00F3125D"/>
    <w:rsid w:val="00F34245"/>
    <w:rsid w:val="00F352BB"/>
    <w:rsid w:val="00F474ED"/>
    <w:rsid w:val="00F63211"/>
    <w:rsid w:val="00F638E5"/>
    <w:rsid w:val="00F71394"/>
    <w:rsid w:val="00F738C7"/>
    <w:rsid w:val="00F8585B"/>
    <w:rsid w:val="00F945EC"/>
    <w:rsid w:val="00F94A08"/>
    <w:rsid w:val="00F97ECD"/>
    <w:rsid w:val="00FA2434"/>
    <w:rsid w:val="00FA243F"/>
    <w:rsid w:val="00FB00C2"/>
    <w:rsid w:val="00FB50D4"/>
    <w:rsid w:val="00FC24DE"/>
    <w:rsid w:val="00FC31BB"/>
    <w:rsid w:val="00FC34DB"/>
    <w:rsid w:val="00FD2880"/>
    <w:rsid w:val="00FD41DF"/>
    <w:rsid w:val="00FD7824"/>
    <w:rsid w:val="00FE2CCE"/>
    <w:rsid w:val="00FE767A"/>
    <w:rsid w:val="00FF0490"/>
    <w:rsid w:val="00FF2724"/>
    <w:rsid w:val="00FF3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List Bullet" w:uiPriority="99"/>
    <w:lsdException w:name="Title" w:qFormat="1"/>
    <w:lsdException w:name="Subtitle" w:uiPriority="99" w:qFormat="1"/>
    <w:lsdException w:name="Body Text Indent 3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Table Grid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83B4E"/>
    <w:rPr>
      <w:sz w:val="28"/>
      <w:szCs w:val="24"/>
    </w:rPr>
  </w:style>
  <w:style w:type="paragraph" w:styleId="1">
    <w:name w:val="heading 1"/>
    <w:basedOn w:val="a0"/>
    <w:link w:val="10"/>
    <w:qFormat/>
    <w:rsid w:val="003B6C7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0">
    <w:name w:val="heading 2"/>
    <w:basedOn w:val="a0"/>
    <w:next w:val="a0"/>
    <w:link w:val="21"/>
    <w:unhideWhenUsed/>
    <w:qFormat/>
    <w:rsid w:val="00090EF2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0"/>
    <w:next w:val="a0"/>
    <w:link w:val="30"/>
    <w:unhideWhenUsed/>
    <w:qFormat/>
    <w:rsid w:val="00D7501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8859BE"/>
    <w:pPr>
      <w:keepNext/>
      <w:spacing w:before="240" w:after="60"/>
      <w:ind w:firstLine="567"/>
      <w:jc w:val="both"/>
      <w:outlineLvl w:val="3"/>
    </w:pPr>
    <w:rPr>
      <w:b/>
      <w:bCs/>
      <w:szCs w:val="28"/>
    </w:rPr>
  </w:style>
  <w:style w:type="paragraph" w:styleId="5">
    <w:name w:val="heading 5"/>
    <w:basedOn w:val="a0"/>
    <w:next w:val="a0"/>
    <w:link w:val="50"/>
    <w:qFormat/>
    <w:rsid w:val="00BC3206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F34245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0"/>
    <w:next w:val="a0"/>
    <w:link w:val="70"/>
    <w:qFormat/>
    <w:rsid w:val="00DA7287"/>
    <w:pPr>
      <w:spacing w:before="240" w:after="60"/>
      <w:outlineLvl w:val="6"/>
    </w:pPr>
    <w:rPr>
      <w:sz w:val="24"/>
    </w:rPr>
  </w:style>
  <w:style w:type="paragraph" w:styleId="8">
    <w:name w:val="heading 8"/>
    <w:basedOn w:val="a0"/>
    <w:next w:val="a0"/>
    <w:link w:val="80"/>
    <w:qFormat/>
    <w:rsid w:val="00DA7287"/>
    <w:pPr>
      <w:keepNext/>
      <w:jc w:val="center"/>
      <w:outlineLvl w:val="7"/>
    </w:pPr>
    <w:rPr>
      <w:b/>
      <w:bCs/>
      <w:color w:val="000000"/>
      <w:sz w:val="36"/>
      <w:szCs w:val="36"/>
      <w:u w:color="FF9900"/>
    </w:rPr>
  </w:style>
  <w:style w:type="paragraph" w:styleId="9">
    <w:name w:val="heading 9"/>
    <w:basedOn w:val="a0"/>
    <w:next w:val="a0"/>
    <w:link w:val="90"/>
    <w:unhideWhenUsed/>
    <w:qFormat/>
    <w:rsid w:val="00BC3206"/>
    <w:pPr>
      <w:keepNext/>
      <w:keepLines/>
      <w:widowControl w:val="0"/>
      <w:autoSpaceDE w:val="0"/>
      <w:autoSpaceDN w:val="0"/>
      <w:adjustRightInd w:val="0"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B6C71"/>
    <w:rPr>
      <w:b/>
      <w:bCs/>
      <w:kern w:val="36"/>
      <w:sz w:val="48"/>
      <w:szCs w:val="48"/>
    </w:rPr>
  </w:style>
  <w:style w:type="character" w:customStyle="1" w:styleId="21">
    <w:name w:val="Заголовок 2 Знак"/>
    <w:link w:val="20"/>
    <w:rsid w:val="00090EF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D75018"/>
    <w:rPr>
      <w:rFonts w:ascii="Cambria" w:eastAsia="Times New Roman" w:hAnsi="Cambria" w:cs="Times New Roman"/>
      <w:b/>
      <w:bCs/>
      <w:sz w:val="26"/>
      <w:szCs w:val="26"/>
    </w:rPr>
  </w:style>
  <w:style w:type="paragraph" w:styleId="a4">
    <w:name w:val="List Paragraph"/>
    <w:basedOn w:val="a0"/>
    <w:qFormat/>
    <w:rsid w:val="00737D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rmal (Web)"/>
    <w:basedOn w:val="a0"/>
    <w:unhideWhenUsed/>
    <w:rsid w:val="009C7A33"/>
    <w:pPr>
      <w:spacing w:before="100" w:beforeAutospacing="1" w:after="100" w:afterAutospacing="1"/>
    </w:pPr>
    <w:rPr>
      <w:sz w:val="24"/>
    </w:rPr>
  </w:style>
  <w:style w:type="table" w:styleId="a6">
    <w:name w:val="Table Grid"/>
    <w:basedOn w:val="a2"/>
    <w:uiPriority w:val="99"/>
    <w:rsid w:val="006D564A"/>
    <w:rPr>
      <w:rFonts w:eastAsia="Calibri"/>
      <w:sz w:val="28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_"/>
    <w:link w:val="22"/>
    <w:rsid w:val="006D564A"/>
    <w:rPr>
      <w:b/>
      <w:bCs/>
      <w:shd w:val="clear" w:color="auto" w:fill="FFFFFF"/>
    </w:rPr>
  </w:style>
  <w:style w:type="paragraph" w:customStyle="1" w:styleId="22">
    <w:name w:val="Основной текст2"/>
    <w:basedOn w:val="a0"/>
    <w:link w:val="a7"/>
    <w:rsid w:val="006D564A"/>
    <w:pPr>
      <w:widowControl w:val="0"/>
      <w:shd w:val="clear" w:color="auto" w:fill="FFFFFF"/>
      <w:spacing w:after="240" w:line="288" w:lineRule="exact"/>
      <w:jc w:val="center"/>
    </w:pPr>
    <w:rPr>
      <w:b/>
      <w:bCs/>
      <w:sz w:val="20"/>
      <w:szCs w:val="20"/>
    </w:rPr>
  </w:style>
  <w:style w:type="paragraph" w:customStyle="1" w:styleId="Style2">
    <w:name w:val="Style2"/>
    <w:basedOn w:val="a0"/>
    <w:uiPriority w:val="99"/>
    <w:rsid w:val="006D564A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4">
    <w:name w:val="Style4"/>
    <w:basedOn w:val="a0"/>
    <w:uiPriority w:val="99"/>
    <w:rsid w:val="006D564A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5">
    <w:name w:val="Style5"/>
    <w:basedOn w:val="a0"/>
    <w:rsid w:val="006D564A"/>
    <w:pPr>
      <w:widowControl w:val="0"/>
      <w:autoSpaceDE w:val="0"/>
      <w:autoSpaceDN w:val="0"/>
      <w:adjustRightInd w:val="0"/>
      <w:spacing w:line="365" w:lineRule="exact"/>
      <w:ind w:hanging="1978"/>
    </w:pPr>
    <w:rPr>
      <w:sz w:val="24"/>
    </w:rPr>
  </w:style>
  <w:style w:type="character" w:customStyle="1" w:styleId="FontStyle17">
    <w:name w:val="Font Style17"/>
    <w:rsid w:val="006D564A"/>
    <w:rPr>
      <w:rFonts w:ascii="Times New Roman" w:hAnsi="Times New Roman" w:cs="Times New Roman"/>
      <w:sz w:val="26"/>
      <w:szCs w:val="26"/>
    </w:rPr>
  </w:style>
  <w:style w:type="character" w:customStyle="1" w:styleId="FontStyle18">
    <w:name w:val="Font Style18"/>
    <w:rsid w:val="006D564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1">
    <w:name w:val="Font Style21"/>
    <w:uiPriority w:val="99"/>
    <w:rsid w:val="006D564A"/>
    <w:rPr>
      <w:rFonts w:ascii="Times New Roman" w:hAnsi="Times New Roman" w:cs="Times New Roman"/>
      <w:sz w:val="22"/>
      <w:szCs w:val="22"/>
    </w:rPr>
  </w:style>
  <w:style w:type="paragraph" w:customStyle="1" w:styleId="msonospacing0">
    <w:name w:val="msonospacing"/>
    <w:rsid w:val="006D564A"/>
    <w:pPr>
      <w:widowControl w:val="0"/>
      <w:tabs>
        <w:tab w:val="left" w:pos="709"/>
      </w:tabs>
      <w:suppressAutoHyphens/>
      <w:spacing w:after="200" w:line="276" w:lineRule="atLeast"/>
    </w:pPr>
    <w:rPr>
      <w:rFonts w:ascii="Calibri" w:eastAsia="DejaVu Sans" w:hAnsi="Calibri"/>
      <w:sz w:val="22"/>
      <w:szCs w:val="22"/>
      <w:lang w:val="en-US" w:eastAsia="en-US" w:bidi="en-US"/>
    </w:rPr>
  </w:style>
  <w:style w:type="paragraph" w:customStyle="1" w:styleId="style20">
    <w:name w:val="style2"/>
    <w:basedOn w:val="a0"/>
    <w:rsid w:val="00041DF2"/>
    <w:pPr>
      <w:spacing w:before="100" w:beforeAutospacing="1" w:after="100" w:afterAutospacing="1"/>
    </w:pPr>
    <w:rPr>
      <w:sz w:val="24"/>
    </w:rPr>
  </w:style>
  <w:style w:type="character" w:customStyle="1" w:styleId="fontstyle210">
    <w:name w:val="fontstyle21"/>
    <w:basedOn w:val="a1"/>
    <w:rsid w:val="00041DF2"/>
  </w:style>
  <w:style w:type="character" w:customStyle="1" w:styleId="apple-converted-space">
    <w:name w:val="apple-converted-space"/>
    <w:basedOn w:val="a1"/>
    <w:rsid w:val="00041DF2"/>
  </w:style>
  <w:style w:type="paragraph" w:customStyle="1" w:styleId="style8">
    <w:name w:val="style8"/>
    <w:basedOn w:val="a0"/>
    <w:rsid w:val="00041DF2"/>
    <w:pPr>
      <w:spacing w:before="100" w:beforeAutospacing="1" w:after="100" w:afterAutospacing="1"/>
    </w:pPr>
    <w:rPr>
      <w:sz w:val="24"/>
    </w:rPr>
  </w:style>
  <w:style w:type="paragraph" w:customStyle="1" w:styleId="style1">
    <w:name w:val="style1"/>
    <w:basedOn w:val="a0"/>
    <w:rsid w:val="00041DF2"/>
    <w:pPr>
      <w:spacing w:before="100" w:beforeAutospacing="1" w:after="100" w:afterAutospacing="1"/>
    </w:pPr>
    <w:rPr>
      <w:sz w:val="24"/>
    </w:rPr>
  </w:style>
  <w:style w:type="paragraph" w:customStyle="1" w:styleId="31">
    <w:name w:val="стиль3"/>
    <w:basedOn w:val="a0"/>
    <w:rsid w:val="00634120"/>
    <w:pPr>
      <w:spacing w:before="100" w:beforeAutospacing="1" w:after="100" w:afterAutospacing="1"/>
    </w:pPr>
    <w:rPr>
      <w:sz w:val="16"/>
      <w:szCs w:val="16"/>
    </w:rPr>
  </w:style>
  <w:style w:type="character" w:styleId="a8">
    <w:name w:val="Strong"/>
    <w:qFormat/>
    <w:rsid w:val="00634120"/>
    <w:rPr>
      <w:b/>
      <w:bCs/>
    </w:rPr>
  </w:style>
  <w:style w:type="character" w:customStyle="1" w:styleId="articleseparator">
    <w:name w:val="article_separator"/>
    <w:basedOn w:val="a1"/>
    <w:rsid w:val="00504C7C"/>
  </w:style>
  <w:style w:type="paragraph" w:customStyle="1" w:styleId="Default">
    <w:name w:val="Default"/>
    <w:rsid w:val="00504C7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9">
    <w:name w:val="No Spacing"/>
    <w:link w:val="aa"/>
    <w:uiPriority w:val="99"/>
    <w:qFormat/>
    <w:rsid w:val="009A7D2A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99"/>
    <w:rsid w:val="00E77DAF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ab">
    <w:name w:val="МОН основной"/>
    <w:basedOn w:val="a0"/>
    <w:rsid w:val="003B0F2D"/>
    <w:pPr>
      <w:spacing w:line="360" w:lineRule="auto"/>
      <w:ind w:firstLine="709"/>
      <w:jc w:val="both"/>
    </w:pPr>
  </w:style>
  <w:style w:type="paragraph" w:styleId="ac">
    <w:name w:val="footer"/>
    <w:basedOn w:val="a0"/>
    <w:link w:val="ad"/>
    <w:rsid w:val="00606584"/>
    <w:pPr>
      <w:tabs>
        <w:tab w:val="center" w:pos="4677"/>
        <w:tab w:val="right" w:pos="9355"/>
      </w:tabs>
    </w:pPr>
    <w:rPr>
      <w:sz w:val="24"/>
    </w:rPr>
  </w:style>
  <w:style w:type="character" w:customStyle="1" w:styleId="ad">
    <w:name w:val="Нижний колонтитул Знак"/>
    <w:link w:val="ac"/>
    <w:rsid w:val="00606584"/>
    <w:rPr>
      <w:sz w:val="24"/>
      <w:szCs w:val="24"/>
    </w:rPr>
  </w:style>
  <w:style w:type="character" w:styleId="ae">
    <w:name w:val="page number"/>
    <w:basedOn w:val="a1"/>
    <w:rsid w:val="00606584"/>
  </w:style>
  <w:style w:type="paragraph" w:styleId="af">
    <w:name w:val="Body Text Indent"/>
    <w:basedOn w:val="a0"/>
    <w:link w:val="af0"/>
    <w:rsid w:val="00606584"/>
    <w:pPr>
      <w:spacing w:after="120"/>
      <w:ind w:left="283"/>
    </w:pPr>
    <w:rPr>
      <w:sz w:val="24"/>
    </w:rPr>
  </w:style>
  <w:style w:type="character" w:customStyle="1" w:styleId="af0">
    <w:name w:val="Основной текст с отступом Знак"/>
    <w:link w:val="af"/>
    <w:rsid w:val="00606584"/>
    <w:rPr>
      <w:sz w:val="24"/>
      <w:szCs w:val="24"/>
    </w:rPr>
  </w:style>
  <w:style w:type="paragraph" w:styleId="a">
    <w:name w:val="List Bullet"/>
    <w:basedOn w:val="a0"/>
    <w:uiPriority w:val="99"/>
    <w:unhideWhenUsed/>
    <w:rsid w:val="0000417C"/>
    <w:pPr>
      <w:numPr>
        <w:numId w:val="1"/>
      </w:numPr>
      <w:spacing w:after="160" w:line="259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header"/>
    <w:basedOn w:val="a0"/>
    <w:link w:val="af2"/>
    <w:unhideWhenUsed/>
    <w:rsid w:val="00E77DAF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Верхний колонтитул Знак"/>
    <w:link w:val="af1"/>
    <w:rsid w:val="00E77DAF"/>
    <w:rPr>
      <w:rFonts w:ascii="Calibri" w:eastAsia="Calibri" w:hAnsi="Calibri" w:cs="Times New Roman"/>
      <w:sz w:val="22"/>
      <w:szCs w:val="22"/>
      <w:lang w:eastAsia="en-US"/>
    </w:rPr>
  </w:style>
  <w:style w:type="paragraph" w:styleId="af3">
    <w:name w:val="Balloon Text"/>
    <w:basedOn w:val="a0"/>
    <w:link w:val="af4"/>
    <w:unhideWhenUsed/>
    <w:rsid w:val="00E77DAF"/>
    <w:rPr>
      <w:rFonts w:ascii="Tahoma" w:eastAsia="Calibri" w:hAnsi="Tahoma"/>
      <w:sz w:val="16"/>
      <w:szCs w:val="16"/>
      <w:lang w:eastAsia="en-US"/>
    </w:rPr>
  </w:style>
  <w:style w:type="character" w:customStyle="1" w:styleId="af4">
    <w:name w:val="Текст выноски Знак"/>
    <w:link w:val="af3"/>
    <w:rsid w:val="00E77DAF"/>
    <w:rPr>
      <w:rFonts w:ascii="Tahoma" w:eastAsia="Calibri" w:hAnsi="Tahoma" w:cs="Tahoma"/>
      <w:sz w:val="16"/>
      <w:szCs w:val="16"/>
      <w:lang w:eastAsia="en-US"/>
    </w:rPr>
  </w:style>
  <w:style w:type="character" w:styleId="af5">
    <w:name w:val="Hyperlink"/>
    <w:unhideWhenUsed/>
    <w:rsid w:val="009E49EA"/>
    <w:rPr>
      <w:color w:val="0000FF"/>
      <w:u w:val="single"/>
    </w:rPr>
  </w:style>
  <w:style w:type="character" w:styleId="af6">
    <w:name w:val="Emphasis"/>
    <w:qFormat/>
    <w:rsid w:val="00443978"/>
    <w:rPr>
      <w:i/>
      <w:iCs/>
    </w:rPr>
  </w:style>
  <w:style w:type="paragraph" w:customStyle="1" w:styleId="af7">
    <w:name w:val="Базовый"/>
    <w:rsid w:val="00101FDA"/>
    <w:pPr>
      <w:tabs>
        <w:tab w:val="left" w:pos="709"/>
      </w:tabs>
      <w:suppressAutoHyphens/>
      <w:spacing w:line="100" w:lineRule="atLeast"/>
    </w:pPr>
    <w:rPr>
      <w:sz w:val="24"/>
      <w:szCs w:val="24"/>
    </w:rPr>
  </w:style>
  <w:style w:type="paragraph" w:styleId="af8">
    <w:name w:val="Body Text"/>
    <w:basedOn w:val="a0"/>
    <w:link w:val="af9"/>
    <w:rsid w:val="0091216B"/>
    <w:pPr>
      <w:spacing w:after="120"/>
    </w:pPr>
  </w:style>
  <w:style w:type="character" w:customStyle="1" w:styleId="af9">
    <w:name w:val="Основной текст Знак"/>
    <w:link w:val="af8"/>
    <w:rsid w:val="0091216B"/>
    <w:rPr>
      <w:sz w:val="28"/>
      <w:szCs w:val="24"/>
    </w:rPr>
  </w:style>
  <w:style w:type="paragraph" w:styleId="23">
    <w:name w:val="Body Text Indent 2"/>
    <w:basedOn w:val="a0"/>
    <w:link w:val="24"/>
    <w:rsid w:val="00947E0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947E0E"/>
    <w:rPr>
      <w:sz w:val="28"/>
      <w:szCs w:val="24"/>
    </w:rPr>
  </w:style>
  <w:style w:type="paragraph" w:styleId="32">
    <w:name w:val="Body Text Indent 3"/>
    <w:basedOn w:val="a0"/>
    <w:link w:val="33"/>
    <w:uiPriority w:val="99"/>
    <w:rsid w:val="00947E0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rsid w:val="00947E0E"/>
    <w:rPr>
      <w:sz w:val="16"/>
      <w:szCs w:val="16"/>
    </w:rPr>
  </w:style>
  <w:style w:type="paragraph" w:styleId="34">
    <w:name w:val="Body Text 3"/>
    <w:basedOn w:val="a0"/>
    <w:link w:val="35"/>
    <w:rsid w:val="00947E0E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rsid w:val="00947E0E"/>
    <w:rPr>
      <w:sz w:val="16"/>
      <w:szCs w:val="16"/>
    </w:rPr>
  </w:style>
  <w:style w:type="paragraph" w:customStyle="1" w:styleId="western">
    <w:name w:val="western"/>
    <w:basedOn w:val="a0"/>
    <w:rsid w:val="005D03F1"/>
    <w:pPr>
      <w:spacing w:before="100" w:beforeAutospacing="1" w:after="100" w:afterAutospacing="1"/>
    </w:pPr>
    <w:rPr>
      <w:rFonts w:ascii="Calibri" w:hAnsi="Calibri" w:cs="Calibri"/>
      <w:sz w:val="24"/>
    </w:rPr>
  </w:style>
  <w:style w:type="character" w:customStyle="1" w:styleId="highlight">
    <w:name w:val="highlight"/>
    <w:uiPriority w:val="99"/>
    <w:rsid w:val="005D03F1"/>
    <w:rPr>
      <w:rFonts w:cs="Times New Roman"/>
    </w:rPr>
  </w:style>
  <w:style w:type="character" w:customStyle="1" w:styleId="FontStyle16">
    <w:name w:val="Font Style16"/>
    <w:rsid w:val="00BC4F58"/>
    <w:rPr>
      <w:rFonts w:ascii="Times New Roman" w:hAnsi="Times New Roman" w:cs="Times New Roman" w:hint="default"/>
      <w:sz w:val="26"/>
      <w:szCs w:val="26"/>
    </w:rPr>
  </w:style>
  <w:style w:type="paragraph" w:customStyle="1" w:styleId="Style11">
    <w:name w:val="Style11"/>
    <w:basedOn w:val="a0"/>
    <w:rsid w:val="00BC4F58"/>
    <w:pPr>
      <w:widowControl w:val="0"/>
      <w:autoSpaceDE w:val="0"/>
      <w:autoSpaceDN w:val="0"/>
      <w:adjustRightInd w:val="0"/>
      <w:spacing w:line="323" w:lineRule="exact"/>
      <w:ind w:firstLine="739"/>
      <w:jc w:val="both"/>
    </w:pPr>
    <w:rPr>
      <w:sz w:val="24"/>
    </w:rPr>
  </w:style>
  <w:style w:type="paragraph" w:customStyle="1" w:styleId="bodytext">
    <w:name w:val="bodytext"/>
    <w:basedOn w:val="a0"/>
    <w:rsid w:val="00F2125A"/>
    <w:rPr>
      <w:sz w:val="24"/>
    </w:rPr>
  </w:style>
  <w:style w:type="paragraph" w:styleId="afa">
    <w:name w:val="Title"/>
    <w:basedOn w:val="a0"/>
    <w:link w:val="afb"/>
    <w:qFormat/>
    <w:rsid w:val="00F2125A"/>
    <w:pPr>
      <w:jc w:val="center"/>
    </w:pPr>
    <w:rPr>
      <w:b/>
      <w:bCs/>
      <w:sz w:val="24"/>
      <w:szCs w:val="20"/>
    </w:rPr>
  </w:style>
  <w:style w:type="character" w:customStyle="1" w:styleId="afb">
    <w:name w:val="Название Знак"/>
    <w:link w:val="afa"/>
    <w:rsid w:val="00F2125A"/>
    <w:rPr>
      <w:b/>
      <w:bCs/>
      <w:sz w:val="24"/>
    </w:rPr>
  </w:style>
  <w:style w:type="paragraph" w:styleId="afc">
    <w:name w:val="Block Text"/>
    <w:basedOn w:val="a0"/>
    <w:rsid w:val="00F2125A"/>
    <w:pPr>
      <w:widowControl w:val="0"/>
      <w:tabs>
        <w:tab w:val="left" w:pos="283"/>
      </w:tabs>
      <w:autoSpaceDE w:val="0"/>
      <w:autoSpaceDN w:val="0"/>
      <w:adjustRightInd w:val="0"/>
      <w:spacing w:before="115"/>
      <w:ind w:left="14" w:right="-5" w:firstLine="346"/>
      <w:jc w:val="both"/>
    </w:pPr>
    <w:rPr>
      <w:sz w:val="24"/>
      <w:szCs w:val="22"/>
    </w:rPr>
  </w:style>
  <w:style w:type="paragraph" w:customStyle="1" w:styleId="ConsPlusNormal">
    <w:name w:val="ConsPlusNormal"/>
    <w:rsid w:val="006C4DC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C4D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C4DC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5">
    <w:name w:val="Body Text 2"/>
    <w:basedOn w:val="a0"/>
    <w:link w:val="26"/>
    <w:rsid w:val="00B7759F"/>
    <w:pPr>
      <w:spacing w:after="120" w:line="480" w:lineRule="auto"/>
    </w:pPr>
  </w:style>
  <w:style w:type="character" w:customStyle="1" w:styleId="26">
    <w:name w:val="Основной текст 2 Знак"/>
    <w:link w:val="25"/>
    <w:rsid w:val="00B7759F"/>
    <w:rPr>
      <w:sz w:val="28"/>
      <w:szCs w:val="24"/>
    </w:rPr>
  </w:style>
  <w:style w:type="paragraph" w:customStyle="1" w:styleId="cjk">
    <w:name w:val="cjk"/>
    <w:basedOn w:val="a0"/>
    <w:rsid w:val="001E391D"/>
    <w:pPr>
      <w:spacing w:before="100" w:beforeAutospacing="1" w:after="119"/>
    </w:pPr>
    <w:rPr>
      <w:rFonts w:ascii="Calibri" w:hAnsi="Calibri"/>
      <w:sz w:val="24"/>
    </w:rPr>
  </w:style>
  <w:style w:type="character" w:styleId="afd">
    <w:name w:val="FollowedHyperlink"/>
    <w:uiPriority w:val="99"/>
    <w:unhideWhenUsed/>
    <w:rsid w:val="00B33143"/>
    <w:rPr>
      <w:color w:val="800000"/>
      <w:u w:val="single"/>
    </w:rPr>
  </w:style>
  <w:style w:type="numbering" w:customStyle="1" w:styleId="WWNum1">
    <w:name w:val="WWNum1"/>
    <w:basedOn w:val="a3"/>
    <w:rsid w:val="006705DE"/>
    <w:pPr>
      <w:numPr>
        <w:numId w:val="2"/>
      </w:numPr>
    </w:pPr>
  </w:style>
  <w:style w:type="paragraph" w:customStyle="1" w:styleId="a20">
    <w:name w:val="a2"/>
    <w:basedOn w:val="a0"/>
    <w:rsid w:val="00B97BA7"/>
    <w:pPr>
      <w:spacing w:before="100" w:beforeAutospacing="1" w:after="100" w:afterAutospacing="1"/>
    </w:pPr>
    <w:rPr>
      <w:sz w:val="24"/>
    </w:rPr>
  </w:style>
  <w:style w:type="paragraph" w:customStyle="1" w:styleId="abstract">
    <w:name w:val="abstract"/>
    <w:basedOn w:val="a0"/>
    <w:rsid w:val="00B97BA7"/>
    <w:pPr>
      <w:spacing w:before="100" w:beforeAutospacing="1" w:after="100" w:afterAutospacing="1"/>
    </w:pPr>
    <w:rPr>
      <w:sz w:val="24"/>
    </w:rPr>
  </w:style>
  <w:style w:type="numbering" w:customStyle="1" w:styleId="WW8Num1">
    <w:name w:val="WW8Num1"/>
    <w:basedOn w:val="a3"/>
    <w:rsid w:val="00A023C8"/>
    <w:pPr>
      <w:numPr>
        <w:numId w:val="3"/>
      </w:numPr>
    </w:pPr>
  </w:style>
  <w:style w:type="numbering" w:customStyle="1" w:styleId="WW8Num2">
    <w:name w:val="WW8Num2"/>
    <w:basedOn w:val="a3"/>
    <w:rsid w:val="00A023C8"/>
    <w:pPr>
      <w:numPr>
        <w:numId w:val="4"/>
      </w:numPr>
    </w:pPr>
  </w:style>
  <w:style w:type="character" w:customStyle="1" w:styleId="40">
    <w:name w:val="Заголовок 4 Знак"/>
    <w:link w:val="4"/>
    <w:rsid w:val="008859BE"/>
    <w:rPr>
      <w:b/>
      <w:bCs/>
      <w:sz w:val="28"/>
      <w:szCs w:val="28"/>
    </w:rPr>
  </w:style>
  <w:style w:type="numbering" w:customStyle="1" w:styleId="11">
    <w:name w:val="Нет списка1"/>
    <w:next w:val="a3"/>
    <w:uiPriority w:val="99"/>
    <w:semiHidden/>
    <w:unhideWhenUsed/>
    <w:rsid w:val="008859BE"/>
  </w:style>
  <w:style w:type="paragraph" w:styleId="afe">
    <w:name w:val="Plain Text"/>
    <w:basedOn w:val="a0"/>
    <w:link w:val="aff"/>
    <w:uiPriority w:val="99"/>
    <w:unhideWhenUsed/>
    <w:rsid w:val="004C78C9"/>
    <w:pPr>
      <w:ind w:firstLine="454"/>
      <w:jc w:val="both"/>
    </w:pPr>
    <w:rPr>
      <w:rFonts w:ascii="Arial" w:hAnsi="Arial"/>
      <w:sz w:val="22"/>
      <w:szCs w:val="20"/>
    </w:rPr>
  </w:style>
  <w:style w:type="character" w:customStyle="1" w:styleId="aff">
    <w:name w:val="Текст Знак"/>
    <w:link w:val="afe"/>
    <w:uiPriority w:val="99"/>
    <w:rsid w:val="004C78C9"/>
    <w:rPr>
      <w:rFonts w:ascii="Arial" w:hAnsi="Arial" w:cs="Courier New"/>
      <w:sz w:val="22"/>
    </w:rPr>
  </w:style>
  <w:style w:type="character" w:customStyle="1" w:styleId="60">
    <w:name w:val="Заголовок 6 Знак"/>
    <w:link w:val="6"/>
    <w:rsid w:val="00F34245"/>
    <w:rPr>
      <w:rFonts w:ascii="Calibri" w:hAnsi="Calibri"/>
      <w:b/>
      <w:bCs/>
      <w:sz w:val="22"/>
      <w:szCs w:val="22"/>
      <w:lang w:eastAsia="en-US"/>
    </w:rPr>
  </w:style>
  <w:style w:type="numbering" w:customStyle="1" w:styleId="27">
    <w:name w:val="Нет списка2"/>
    <w:next w:val="a3"/>
    <w:semiHidden/>
    <w:rsid w:val="00F34245"/>
  </w:style>
  <w:style w:type="paragraph" w:customStyle="1" w:styleId="Style3">
    <w:name w:val="Style3"/>
    <w:basedOn w:val="a0"/>
    <w:rsid w:val="00F34245"/>
    <w:pPr>
      <w:widowControl w:val="0"/>
      <w:autoSpaceDE w:val="0"/>
      <w:autoSpaceDN w:val="0"/>
      <w:adjustRightInd w:val="0"/>
    </w:pPr>
    <w:rPr>
      <w:rFonts w:ascii="Arial Narrow" w:hAnsi="Arial Narrow"/>
      <w:sz w:val="24"/>
    </w:rPr>
  </w:style>
  <w:style w:type="paragraph" w:customStyle="1" w:styleId="Style6">
    <w:name w:val="Style6"/>
    <w:basedOn w:val="a0"/>
    <w:rsid w:val="00F34245"/>
    <w:pPr>
      <w:widowControl w:val="0"/>
      <w:autoSpaceDE w:val="0"/>
      <w:autoSpaceDN w:val="0"/>
      <w:adjustRightInd w:val="0"/>
      <w:spacing w:line="221" w:lineRule="exact"/>
      <w:ind w:firstLine="586"/>
      <w:jc w:val="both"/>
    </w:pPr>
    <w:rPr>
      <w:rFonts w:ascii="Arial Narrow" w:hAnsi="Arial Narrow"/>
      <w:sz w:val="24"/>
    </w:rPr>
  </w:style>
  <w:style w:type="paragraph" w:customStyle="1" w:styleId="Style80">
    <w:name w:val="Style8"/>
    <w:basedOn w:val="a0"/>
    <w:rsid w:val="00F34245"/>
    <w:pPr>
      <w:widowControl w:val="0"/>
      <w:autoSpaceDE w:val="0"/>
      <w:autoSpaceDN w:val="0"/>
      <w:adjustRightInd w:val="0"/>
      <w:spacing w:line="226" w:lineRule="exact"/>
      <w:ind w:firstLine="1954"/>
    </w:pPr>
    <w:rPr>
      <w:rFonts w:ascii="Arial Narrow" w:hAnsi="Arial Narrow"/>
      <w:sz w:val="24"/>
    </w:rPr>
  </w:style>
  <w:style w:type="paragraph" w:customStyle="1" w:styleId="Style9">
    <w:name w:val="Style9"/>
    <w:basedOn w:val="a0"/>
    <w:rsid w:val="00F34245"/>
    <w:pPr>
      <w:widowControl w:val="0"/>
      <w:autoSpaceDE w:val="0"/>
      <w:autoSpaceDN w:val="0"/>
      <w:adjustRightInd w:val="0"/>
    </w:pPr>
    <w:rPr>
      <w:rFonts w:ascii="Arial Narrow" w:hAnsi="Arial Narrow"/>
      <w:sz w:val="24"/>
    </w:rPr>
  </w:style>
  <w:style w:type="paragraph" w:customStyle="1" w:styleId="Style10">
    <w:name w:val="Style10"/>
    <w:basedOn w:val="a0"/>
    <w:rsid w:val="00F34245"/>
    <w:pPr>
      <w:widowControl w:val="0"/>
      <w:autoSpaceDE w:val="0"/>
      <w:autoSpaceDN w:val="0"/>
      <w:adjustRightInd w:val="0"/>
      <w:spacing w:line="221" w:lineRule="exact"/>
    </w:pPr>
    <w:rPr>
      <w:rFonts w:ascii="Arial Narrow" w:hAnsi="Arial Narrow"/>
      <w:sz w:val="24"/>
    </w:rPr>
  </w:style>
  <w:style w:type="character" w:customStyle="1" w:styleId="FontStyle14">
    <w:name w:val="Font Style14"/>
    <w:uiPriority w:val="99"/>
    <w:rsid w:val="00F34245"/>
    <w:rPr>
      <w:rFonts w:ascii="Arial Unicode MS" w:eastAsia="Arial Unicode MS" w:hAnsi="Arial Unicode MS" w:cs="Arial Unicode MS" w:hint="eastAsia"/>
      <w:b/>
      <w:bCs/>
      <w:sz w:val="22"/>
      <w:szCs w:val="22"/>
    </w:rPr>
  </w:style>
  <w:style w:type="character" w:customStyle="1" w:styleId="FontStyle15">
    <w:name w:val="Font Style15"/>
    <w:uiPriority w:val="99"/>
    <w:rsid w:val="00F34245"/>
    <w:rPr>
      <w:rFonts w:ascii="Arial Unicode MS" w:eastAsia="Arial Unicode MS" w:hAnsi="Arial Unicode MS" w:cs="Arial Unicode MS" w:hint="eastAsia"/>
      <w:sz w:val="18"/>
      <w:szCs w:val="18"/>
    </w:rPr>
  </w:style>
  <w:style w:type="character" w:customStyle="1" w:styleId="FontStyle24">
    <w:name w:val="Font Style24"/>
    <w:rsid w:val="00F34245"/>
    <w:rPr>
      <w:rFonts w:ascii="MS Reference Sans Serif" w:hAnsi="MS Reference Sans Serif" w:cs="MS Reference Sans Serif" w:hint="default"/>
      <w:sz w:val="16"/>
      <w:szCs w:val="16"/>
    </w:rPr>
  </w:style>
  <w:style w:type="character" w:customStyle="1" w:styleId="FontStyle11">
    <w:name w:val="Font Style11"/>
    <w:uiPriority w:val="99"/>
    <w:rsid w:val="00F34245"/>
    <w:rPr>
      <w:rFonts w:ascii="Arial" w:hAnsi="Arial" w:cs="Arial" w:hint="default"/>
      <w:sz w:val="18"/>
      <w:szCs w:val="18"/>
    </w:rPr>
  </w:style>
  <w:style w:type="character" w:customStyle="1" w:styleId="FontStyle12">
    <w:name w:val="Font Style12"/>
    <w:uiPriority w:val="99"/>
    <w:rsid w:val="00F34245"/>
    <w:rPr>
      <w:rFonts w:ascii="Arial" w:hAnsi="Arial" w:cs="Arial" w:hint="default"/>
      <w:b/>
      <w:bCs/>
      <w:i/>
      <w:iCs/>
      <w:sz w:val="18"/>
      <w:szCs w:val="18"/>
    </w:rPr>
  </w:style>
  <w:style w:type="character" w:customStyle="1" w:styleId="FontStyle13">
    <w:name w:val="Font Style13"/>
    <w:uiPriority w:val="99"/>
    <w:rsid w:val="00F34245"/>
    <w:rPr>
      <w:rFonts w:ascii="Arial" w:hAnsi="Arial" w:cs="Arial" w:hint="default"/>
      <w:b/>
      <w:bCs/>
      <w:sz w:val="20"/>
      <w:szCs w:val="20"/>
    </w:rPr>
  </w:style>
  <w:style w:type="paragraph" w:customStyle="1" w:styleId="msonormalcxspmiddle">
    <w:name w:val="msonormalcxspmiddle"/>
    <w:basedOn w:val="a0"/>
    <w:uiPriority w:val="99"/>
    <w:rsid w:val="00F34245"/>
    <w:pPr>
      <w:spacing w:before="100" w:beforeAutospacing="1" w:after="100" w:afterAutospacing="1"/>
    </w:pPr>
    <w:rPr>
      <w:sz w:val="24"/>
    </w:rPr>
  </w:style>
  <w:style w:type="table" w:customStyle="1" w:styleId="12">
    <w:name w:val="Сетка таблицы1"/>
    <w:basedOn w:val="a2"/>
    <w:next w:val="a6"/>
    <w:rsid w:val="00F3424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TOC Heading"/>
    <w:basedOn w:val="1"/>
    <w:next w:val="a0"/>
    <w:uiPriority w:val="39"/>
    <w:qFormat/>
    <w:rsid w:val="00F34245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13">
    <w:name w:val="toc 1"/>
    <w:basedOn w:val="a0"/>
    <w:next w:val="a0"/>
    <w:autoRedefine/>
    <w:uiPriority w:val="39"/>
    <w:rsid w:val="00F3424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36">
    <w:name w:val="toc 3"/>
    <w:basedOn w:val="a0"/>
    <w:next w:val="a0"/>
    <w:autoRedefine/>
    <w:uiPriority w:val="39"/>
    <w:rsid w:val="00F34245"/>
    <w:pPr>
      <w:spacing w:after="200" w:line="276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paragraph" w:styleId="28">
    <w:name w:val="toc 2"/>
    <w:basedOn w:val="a0"/>
    <w:next w:val="a0"/>
    <w:autoRedefine/>
    <w:uiPriority w:val="39"/>
    <w:rsid w:val="00F34245"/>
    <w:pPr>
      <w:spacing w:after="200" w:line="276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numbering" w:customStyle="1" w:styleId="37">
    <w:name w:val="Нет списка3"/>
    <w:next w:val="a3"/>
    <w:uiPriority w:val="99"/>
    <w:semiHidden/>
    <w:unhideWhenUsed/>
    <w:rsid w:val="002C28F5"/>
  </w:style>
  <w:style w:type="table" w:customStyle="1" w:styleId="29">
    <w:name w:val="Сетка таблицы2"/>
    <w:basedOn w:val="a2"/>
    <w:next w:val="a6"/>
    <w:uiPriority w:val="59"/>
    <w:rsid w:val="002C28F5"/>
    <w:pPr>
      <w:jc w:val="both"/>
    </w:pPr>
    <w:rPr>
      <w:rFonts w:eastAsia="Calibri"/>
      <w:sz w:val="24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7">
    <w:name w:val="c7"/>
    <w:basedOn w:val="a0"/>
    <w:rsid w:val="002C28F5"/>
    <w:pPr>
      <w:spacing w:before="100" w:beforeAutospacing="1" w:after="100" w:afterAutospacing="1"/>
    </w:pPr>
    <w:rPr>
      <w:sz w:val="24"/>
    </w:rPr>
  </w:style>
  <w:style w:type="character" w:customStyle="1" w:styleId="c2">
    <w:name w:val="c2"/>
    <w:uiPriority w:val="99"/>
    <w:rsid w:val="002C28F5"/>
  </w:style>
  <w:style w:type="character" w:customStyle="1" w:styleId="c6">
    <w:name w:val="c6"/>
    <w:rsid w:val="002C28F5"/>
  </w:style>
  <w:style w:type="character" w:customStyle="1" w:styleId="50">
    <w:name w:val="Заголовок 5 Знак"/>
    <w:link w:val="5"/>
    <w:rsid w:val="00BC3206"/>
    <w:rPr>
      <w:rFonts w:ascii="Arial" w:hAnsi="Arial" w:cs="Arial"/>
      <w:b/>
      <w:bCs/>
      <w:i/>
      <w:iCs/>
      <w:sz w:val="26"/>
      <w:szCs w:val="26"/>
    </w:rPr>
  </w:style>
  <w:style w:type="character" w:customStyle="1" w:styleId="90">
    <w:name w:val="Заголовок 9 Знак"/>
    <w:link w:val="9"/>
    <w:rsid w:val="00BC3206"/>
    <w:rPr>
      <w:rFonts w:ascii="Cambria" w:hAnsi="Cambria"/>
      <w:i/>
      <w:iCs/>
      <w:color w:val="404040"/>
    </w:rPr>
  </w:style>
  <w:style w:type="paragraph" w:customStyle="1" w:styleId="14">
    <w:name w:val="Абзац списка1"/>
    <w:basedOn w:val="a0"/>
    <w:uiPriority w:val="99"/>
    <w:rsid w:val="00BC3206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0"/>
      <w:szCs w:val="20"/>
    </w:rPr>
  </w:style>
  <w:style w:type="paragraph" w:customStyle="1" w:styleId="FR2">
    <w:name w:val="FR2"/>
    <w:rsid w:val="00BC3206"/>
    <w:pPr>
      <w:widowControl w:val="0"/>
      <w:jc w:val="center"/>
    </w:pPr>
    <w:rPr>
      <w:b/>
      <w:sz w:val="32"/>
    </w:rPr>
  </w:style>
  <w:style w:type="character" w:customStyle="1" w:styleId="70">
    <w:name w:val="Заголовок 7 Знак"/>
    <w:link w:val="7"/>
    <w:rsid w:val="00DA7287"/>
    <w:rPr>
      <w:sz w:val="24"/>
      <w:szCs w:val="24"/>
    </w:rPr>
  </w:style>
  <w:style w:type="character" w:customStyle="1" w:styleId="80">
    <w:name w:val="Заголовок 8 Знак"/>
    <w:link w:val="8"/>
    <w:rsid w:val="00DA7287"/>
    <w:rPr>
      <w:b/>
      <w:bCs/>
      <w:color w:val="000000"/>
      <w:sz w:val="36"/>
      <w:szCs w:val="36"/>
      <w:u w:color="FF9900"/>
    </w:rPr>
  </w:style>
  <w:style w:type="paragraph" w:styleId="aff1">
    <w:name w:val="footnote text"/>
    <w:basedOn w:val="a0"/>
    <w:link w:val="15"/>
    <w:uiPriority w:val="99"/>
    <w:rsid w:val="00DA7287"/>
    <w:rPr>
      <w:sz w:val="20"/>
      <w:szCs w:val="20"/>
    </w:rPr>
  </w:style>
  <w:style w:type="character" w:customStyle="1" w:styleId="aff2">
    <w:name w:val="Текст сноски Знак"/>
    <w:basedOn w:val="a1"/>
    <w:rsid w:val="00DA7287"/>
  </w:style>
  <w:style w:type="character" w:customStyle="1" w:styleId="15">
    <w:name w:val="Текст сноски Знак1"/>
    <w:link w:val="aff1"/>
    <w:uiPriority w:val="99"/>
    <w:locked/>
    <w:rsid w:val="00DA7287"/>
  </w:style>
  <w:style w:type="paragraph" w:styleId="aff3">
    <w:name w:val="caption"/>
    <w:basedOn w:val="a0"/>
    <w:next w:val="a0"/>
    <w:qFormat/>
    <w:rsid w:val="00DA7287"/>
    <w:pPr>
      <w:jc w:val="center"/>
    </w:pPr>
    <w:rPr>
      <w:rFonts w:ascii="Arial" w:hAnsi="Arial" w:cs="Arial"/>
      <w:b/>
      <w:bCs/>
      <w:sz w:val="22"/>
      <w:szCs w:val="28"/>
    </w:rPr>
  </w:style>
  <w:style w:type="paragraph" w:styleId="2a">
    <w:name w:val="List 2"/>
    <w:basedOn w:val="a0"/>
    <w:rsid w:val="00DA7287"/>
    <w:pPr>
      <w:ind w:left="566" w:hanging="283"/>
    </w:pPr>
    <w:rPr>
      <w:sz w:val="24"/>
    </w:rPr>
  </w:style>
  <w:style w:type="paragraph" w:styleId="aff4">
    <w:name w:val="Subtitle"/>
    <w:basedOn w:val="a0"/>
    <w:next w:val="a0"/>
    <w:link w:val="aff5"/>
    <w:uiPriority w:val="99"/>
    <w:qFormat/>
    <w:rsid w:val="00DA7287"/>
    <w:pPr>
      <w:pBdr>
        <w:bottom w:val="dotted" w:sz="8" w:space="10" w:color="C0504D"/>
      </w:pBdr>
      <w:spacing w:before="200" w:after="900"/>
      <w:jc w:val="center"/>
    </w:pPr>
    <w:rPr>
      <w:rFonts w:ascii="Cambria" w:hAnsi="Cambria"/>
      <w:color w:val="622423"/>
      <w:sz w:val="24"/>
    </w:rPr>
  </w:style>
  <w:style w:type="character" w:customStyle="1" w:styleId="aff5">
    <w:name w:val="Подзаголовок Знак"/>
    <w:link w:val="aff4"/>
    <w:uiPriority w:val="99"/>
    <w:rsid w:val="00DA7287"/>
    <w:rPr>
      <w:rFonts w:ascii="Cambria" w:hAnsi="Cambria"/>
      <w:color w:val="622423"/>
      <w:sz w:val="24"/>
      <w:szCs w:val="24"/>
    </w:rPr>
  </w:style>
  <w:style w:type="paragraph" w:styleId="aff6">
    <w:name w:val="Document Map"/>
    <w:basedOn w:val="a0"/>
    <w:link w:val="16"/>
    <w:uiPriority w:val="99"/>
    <w:rsid w:val="00DA7287"/>
    <w:pPr>
      <w:spacing w:after="200" w:line="276" w:lineRule="auto"/>
    </w:pPr>
    <w:rPr>
      <w:rFonts w:ascii="Tahoma" w:hAnsi="Tahoma"/>
      <w:sz w:val="16"/>
      <w:szCs w:val="16"/>
      <w:lang w:eastAsia="en-US"/>
    </w:rPr>
  </w:style>
  <w:style w:type="character" w:customStyle="1" w:styleId="aff7">
    <w:name w:val="Схема документа Знак"/>
    <w:rsid w:val="00DA7287"/>
    <w:rPr>
      <w:rFonts w:ascii="Tahoma" w:hAnsi="Tahoma" w:cs="Tahoma"/>
      <w:sz w:val="16"/>
      <w:szCs w:val="16"/>
    </w:rPr>
  </w:style>
  <w:style w:type="character" w:customStyle="1" w:styleId="16">
    <w:name w:val="Схема документа Знак1"/>
    <w:link w:val="aff6"/>
    <w:uiPriority w:val="99"/>
    <w:locked/>
    <w:rsid w:val="00DA7287"/>
    <w:rPr>
      <w:rFonts w:ascii="Tahoma" w:hAnsi="Tahoma" w:cs="Tahoma"/>
      <w:sz w:val="16"/>
      <w:szCs w:val="16"/>
      <w:lang w:eastAsia="en-US"/>
    </w:rPr>
  </w:style>
  <w:style w:type="character" w:customStyle="1" w:styleId="17">
    <w:name w:val="Текст выноски Знак1"/>
    <w:uiPriority w:val="99"/>
    <w:locked/>
    <w:rsid w:val="00DA7287"/>
    <w:rPr>
      <w:rFonts w:ascii="Tahoma" w:hAnsi="Tahoma" w:cs="Tahoma"/>
      <w:sz w:val="16"/>
      <w:szCs w:val="16"/>
      <w:lang w:eastAsia="en-US"/>
    </w:rPr>
  </w:style>
  <w:style w:type="paragraph" w:customStyle="1" w:styleId="aff8">
    <w:name w:val="Содержимое таблицы"/>
    <w:basedOn w:val="a0"/>
    <w:uiPriority w:val="99"/>
    <w:rsid w:val="00DA7287"/>
    <w:pPr>
      <w:widowControl w:val="0"/>
      <w:suppressLineNumbers/>
      <w:suppressAutoHyphens/>
    </w:pPr>
    <w:rPr>
      <w:rFonts w:cs="Tahoma"/>
      <w:kern w:val="2"/>
      <w:sz w:val="24"/>
      <w:lang w:eastAsia="hi-IN" w:bidi="hi-IN"/>
    </w:rPr>
  </w:style>
  <w:style w:type="paragraph" w:customStyle="1" w:styleId="ListParagraph1">
    <w:name w:val="List Paragraph1"/>
    <w:basedOn w:val="a0"/>
    <w:uiPriority w:val="99"/>
    <w:rsid w:val="00DA728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Osnova">
    <w:name w:val="Osnova"/>
    <w:basedOn w:val="a0"/>
    <w:uiPriority w:val="99"/>
    <w:rsid w:val="00DA7287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paragraph" w:customStyle="1" w:styleId="Zag2">
    <w:name w:val="Zag_2"/>
    <w:basedOn w:val="a0"/>
    <w:uiPriority w:val="99"/>
    <w:rsid w:val="00DA7287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b/>
      <w:bCs/>
      <w:color w:val="000000"/>
      <w:sz w:val="24"/>
      <w:lang w:val="en-US"/>
    </w:rPr>
  </w:style>
  <w:style w:type="paragraph" w:customStyle="1" w:styleId="18">
    <w:name w:val="Текст1"/>
    <w:basedOn w:val="a0"/>
    <w:uiPriority w:val="99"/>
    <w:rsid w:val="00DA7287"/>
    <w:rPr>
      <w:rFonts w:ascii="Courier New" w:hAnsi="Courier New" w:cs="Courier New"/>
      <w:kern w:val="2"/>
      <w:sz w:val="20"/>
      <w:szCs w:val="20"/>
      <w:lang w:eastAsia="ar-SA"/>
    </w:rPr>
  </w:style>
  <w:style w:type="character" w:customStyle="1" w:styleId="NoSpacingChar">
    <w:name w:val="No Spacing Char"/>
    <w:link w:val="NoSpacing1"/>
    <w:uiPriority w:val="99"/>
    <w:locked/>
    <w:rsid w:val="00DA7287"/>
    <w:rPr>
      <w:sz w:val="24"/>
      <w:szCs w:val="24"/>
    </w:rPr>
  </w:style>
  <w:style w:type="paragraph" w:customStyle="1" w:styleId="NoSpacing1">
    <w:name w:val="No Spacing1"/>
    <w:basedOn w:val="a0"/>
    <w:link w:val="NoSpacingChar"/>
    <w:uiPriority w:val="99"/>
    <w:rsid w:val="00DA7287"/>
    <w:pPr>
      <w:spacing w:before="100" w:beforeAutospacing="1" w:after="100" w:afterAutospacing="1"/>
    </w:pPr>
    <w:rPr>
      <w:sz w:val="24"/>
    </w:rPr>
  </w:style>
  <w:style w:type="paragraph" w:customStyle="1" w:styleId="Zag1">
    <w:name w:val="Zag_1"/>
    <w:basedOn w:val="a0"/>
    <w:uiPriority w:val="99"/>
    <w:rsid w:val="00DA7287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b/>
      <w:bCs/>
      <w:color w:val="000000"/>
      <w:sz w:val="24"/>
      <w:lang w:val="en-US"/>
    </w:rPr>
  </w:style>
  <w:style w:type="paragraph" w:customStyle="1" w:styleId="Zag3">
    <w:name w:val="Zag_3"/>
    <w:basedOn w:val="a0"/>
    <w:uiPriority w:val="99"/>
    <w:rsid w:val="00DA7287"/>
    <w:pPr>
      <w:widowControl w:val="0"/>
      <w:autoSpaceDE w:val="0"/>
      <w:autoSpaceDN w:val="0"/>
      <w:adjustRightInd w:val="0"/>
      <w:spacing w:after="68" w:line="282" w:lineRule="exact"/>
      <w:jc w:val="center"/>
    </w:pPr>
    <w:rPr>
      <w:i/>
      <w:iCs/>
      <w:color w:val="000000"/>
      <w:sz w:val="24"/>
      <w:lang w:val="en-US"/>
    </w:rPr>
  </w:style>
  <w:style w:type="paragraph" w:customStyle="1" w:styleId="aff9">
    <w:name w:val="Ξαϋχνϋι"/>
    <w:basedOn w:val="a0"/>
    <w:uiPriority w:val="99"/>
    <w:rsid w:val="00DA7287"/>
    <w:pPr>
      <w:widowControl w:val="0"/>
      <w:autoSpaceDE w:val="0"/>
      <w:autoSpaceDN w:val="0"/>
      <w:adjustRightInd w:val="0"/>
    </w:pPr>
    <w:rPr>
      <w:color w:val="000000"/>
      <w:sz w:val="24"/>
      <w:lang w:val="en-US"/>
    </w:rPr>
  </w:style>
  <w:style w:type="paragraph" w:customStyle="1" w:styleId="affa">
    <w:name w:val="Νξβϋι"/>
    <w:basedOn w:val="a0"/>
    <w:uiPriority w:val="99"/>
    <w:rsid w:val="00DA7287"/>
    <w:pPr>
      <w:widowControl w:val="0"/>
      <w:autoSpaceDE w:val="0"/>
      <w:autoSpaceDN w:val="0"/>
      <w:adjustRightInd w:val="0"/>
    </w:pPr>
    <w:rPr>
      <w:color w:val="000000"/>
      <w:sz w:val="24"/>
      <w:lang w:val="en-US"/>
    </w:rPr>
  </w:style>
  <w:style w:type="paragraph" w:customStyle="1" w:styleId="zag4">
    <w:name w:val="zag_4"/>
    <w:basedOn w:val="a0"/>
    <w:uiPriority w:val="99"/>
    <w:rsid w:val="00DA7287"/>
    <w:pPr>
      <w:widowControl w:val="0"/>
      <w:autoSpaceDE w:val="0"/>
      <w:autoSpaceDN w:val="0"/>
      <w:adjustRightInd w:val="0"/>
      <w:spacing w:line="213" w:lineRule="exact"/>
      <w:jc w:val="center"/>
    </w:pPr>
    <w:rPr>
      <w:rFonts w:ascii="NewtonCSanPin" w:hAnsi="NewtonCSanPin" w:cs="NewtonCSanPin"/>
      <w:b/>
      <w:bCs/>
      <w:i/>
      <w:iCs/>
      <w:color w:val="000000"/>
      <w:sz w:val="21"/>
      <w:szCs w:val="21"/>
      <w:lang w:val="en-US"/>
    </w:rPr>
  </w:style>
  <w:style w:type="paragraph" w:customStyle="1" w:styleId="NormalPP">
    <w:name w:val="Normal PP"/>
    <w:basedOn w:val="a0"/>
    <w:uiPriority w:val="99"/>
    <w:rsid w:val="00DA728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lang w:val="en-US"/>
    </w:rPr>
  </w:style>
  <w:style w:type="paragraph" w:customStyle="1" w:styleId="text2">
    <w:name w:val="text2"/>
    <w:basedOn w:val="a0"/>
    <w:uiPriority w:val="99"/>
    <w:rsid w:val="00DA7287"/>
    <w:pPr>
      <w:widowControl w:val="0"/>
      <w:autoSpaceDE w:val="0"/>
      <w:autoSpaceDN w:val="0"/>
      <w:adjustRightInd w:val="0"/>
      <w:ind w:left="566" w:right="793"/>
      <w:jc w:val="both"/>
    </w:pPr>
    <w:rPr>
      <w:color w:val="000000"/>
      <w:sz w:val="24"/>
      <w:lang w:val="en-US"/>
    </w:rPr>
  </w:style>
  <w:style w:type="paragraph" w:customStyle="1" w:styleId="Style200">
    <w:name w:val="Style20"/>
    <w:basedOn w:val="a0"/>
    <w:uiPriority w:val="99"/>
    <w:rsid w:val="00DA7287"/>
    <w:pPr>
      <w:widowControl w:val="0"/>
      <w:autoSpaceDE w:val="0"/>
      <w:autoSpaceDN w:val="0"/>
      <w:adjustRightInd w:val="0"/>
      <w:spacing w:line="240" w:lineRule="exact"/>
      <w:ind w:firstLine="288"/>
      <w:jc w:val="both"/>
    </w:pPr>
    <w:rPr>
      <w:rFonts w:ascii="Cambria" w:hAnsi="Cambria"/>
      <w:sz w:val="24"/>
    </w:rPr>
  </w:style>
  <w:style w:type="paragraph" w:customStyle="1" w:styleId="Style7">
    <w:name w:val="Style7"/>
    <w:basedOn w:val="a0"/>
    <w:rsid w:val="00DA7287"/>
    <w:pPr>
      <w:widowControl w:val="0"/>
      <w:autoSpaceDE w:val="0"/>
      <w:autoSpaceDN w:val="0"/>
      <w:adjustRightInd w:val="0"/>
      <w:spacing w:line="341" w:lineRule="exact"/>
      <w:ind w:firstLine="859"/>
      <w:jc w:val="both"/>
    </w:pPr>
    <w:rPr>
      <w:rFonts w:ascii="Calibri" w:hAnsi="Calibri"/>
      <w:sz w:val="24"/>
    </w:rPr>
  </w:style>
  <w:style w:type="character" w:customStyle="1" w:styleId="affb">
    <w:name w:val="МОН Знак"/>
    <w:link w:val="affc"/>
    <w:uiPriority w:val="99"/>
    <w:locked/>
    <w:rsid w:val="00DA7287"/>
    <w:rPr>
      <w:sz w:val="24"/>
      <w:szCs w:val="24"/>
    </w:rPr>
  </w:style>
  <w:style w:type="paragraph" w:customStyle="1" w:styleId="affc">
    <w:name w:val="МОН"/>
    <w:basedOn w:val="a0"/>
    <w:link w:val="affb"/>
    <w:uiPriority w:val="99"/>
    <w:rsid w:val="00DA7287"/>
    <w:pPr>
      <w:spacing w:line="360" w:lineRule="auto"/>
      <w:ind w:firstLine="709"/>
      <w:jc w:val="both"/>
    </w:pPr>
    <w:rPr>
      <w:sz w:val="24"/>
    </w:rPr>
  </w:style>
  <w:style w:type="paragraph" w:customStyle="1" w:styleId="19">
    <w:name w:val="заголовок 1"/>
    <w:basedOn w:val="a0"/>
    <w:next w:val="a0"/>
    <w:uiPriority w:val="99"/>
    <w:rsid w:val="00DA7287"/>
    <w:pPr>
      <w:keepNext/>
      <w:autoSpaceDE w:val="0"/>
      <w:autoSpaceDN w:val="0"/>
      <w:adjustRightInd w:val="0"/>
      <w:spacing w:before="240" w:after="60"/>
    </w:pPr>
    <w:rPr>
      <w:rFonts w:ascii="Arial" w:hAnsi="Arial" w:cs="Arial"/>
      <w:b/>
      <w:bCs/>
      <w:kern w:val="28"/>
      <w:szCs w:val="28"/>
    </w:rPr>
  </w:style>
  <w:style w:type="paragraph" w:customStyle="1" w:styleId="2b">
    <w:name w:val="заголовок 2"/>
    <w:basedOn w:val="a0"/>
    <w:next w:val="a0"/>
    <w:uiPriority w:val="99"/>
    <w:rsid w:val="00DA7287"/>
    <w:pPr>
      <w:keepNext/>
      <w:autoSpaceDE w:val="0"/>
      <w:autoSpaceDN w:val="0"/>
      <w:adjustRightInd w:val="0"/>
      <w:spacing w:before="240" w:after="60"/>
    </w:pPr>
    <w:rPr>
      <w:rFonts w:ascii="Arial" w:hAnsi="Arial" w:cs="Arial"/>
      <w:b/>
      <w:bCs/>
      <w:i/>
      <w:iCs/>
      <w:sz w:val="24"/>
    </w:rPr>
  </w:style>
  <w:style w:type="paragraph" w:customStyle="1" w:styleId="38">
    <w:name w:val="заголовок 3"/>
    <w:basedOn w:val="a0"/>
    <w:next w:val="a0"/>
    <w:uiPriority w:val="99"/>
    <w:rsid w:val="00DA7287"/>
    <w:pPr>
      <w:keepNext/>
      <w:autoSpaceDE w:val="0"/>
      <w:autoSpaceDN w:val="0"/>
      <w:adjustRightInd w:val="0"/>
      <w:spacing w:before="240" w:after="60"/>
    </w:pPr>
    <w:rPr>
      <w:rFonts w:ascii="Arial" w:hAnsi="Arial" w:cs="Arial"/>
      <w:sz w:val="24"/>
    </w:rPr>
  </w:style>
  <w:style w:type="paragraph" w:customStyle="1" w:styleId="2c">
    <w:name w:val="çàãîëîâîê 2"/>
    <w:basedOn w:val="a0"/>
    <w:next w:val="a0"/>
    <w:uiPriority w:val="99"/>
    <w:rsid w:val="00DA7287"/>
    <w:pPr>
      <w:keepNext/>
      <w:autoSpaceDE w:val="0"/>
      <w:autoSpaceDN w:val="0"/>
      <w:adjustRightInd w:val="0"/>
      <w:spacing w:before="240" w:after="60"/>
    </w:pPr>
    <w:rPr>
      <w:rFonts w:ascii="Arial" w:hAnsi="Arial" w:cs="Arial"/>
      <w:b/>
      <w:bCs/>
      <w:i/>
      <w:iCs/>
      <w:sz w:val="24"/>
    </w:rPr>
  </w:style>
  <w:style w:type="paragraph" w:customStyle="1" w:styleId="Style12">
    <w:name w:val="Style1"/>
    <w:basedOn w:val="a0"/>
    <w:uiPriority w:val="99"/>
    <w:rsid w:val="00DA7287"/>
    <w:pPr>
      <w:widowControl w:val="0"/>
      <w:autoSpaceDE w:val="0"/>
      <w:autoSpaceDN w:val="0"/>
      <w:adjustRightInd w:val="0"/>
    </w:pPr>
    <w:rPr>
      <w:rFonts w:ascii="Calibri" w:hAnsi="Calibri"/>
      <w:sz w:val="24"/>
    </w:rPr>
  </w:style>
  <w:style w:type="paragraph" w:customStyle="1" w:styleId="81">
    <w:name w:val="заголовок 8"/>
    <w:basedOn w:val="a0"/>
    <w:next w:val="a0"/>
    <w:uiPriority w:val="99"/>
    <w:rsid w:val="00DA7287"/>
    <w:pPr>
      <w:keepNext/>
      <w:autoSpaceDE w:val="0"/>
      <w:autoSpaceDN w:val="0"/>
    </w:pPr>
    <w:rPr>
      <w:i/>
      <w:iCs/>
      <w:sz w:val="24"/>
    </w:rPr>
  </w:style>
  <w:style w:type="paragraph" w:customStyle="1" w:styleId="61">
    <w:name w:val="заголовок 6"/>
    <w:basedOn w:val="a0"/>
    <w:next w:val="a0"/>
    <w:uiPriority w:val="99"/>
    <w:rsid w:val="00DA7287"/>
    <w:pPr>
      <w:keepNext/>
      <w:autoSpaceDE w:val="0"/>
      <w:autoSpaceDN w:val="0"/>
    </w:pPr>
    <w:rPr>
      <w:sz w:val="24"/>
    </w:rPr>
  </w:style>
  <w:style w:type="paragraph" w:customStyle="1" w:styleId="71">
    <w:name w:val="заголовок 7"/>
    <w:basedOn w:val="a0"/>
    <w:next w:val="a0"/>
    <w:uiPriority w:val="99"/>
    <w:rsid w:val="00DA7287"/>
    <w:pPr>
      <w:keepNext/>
      <w:autoSpaceDE w:val="0"/>
      <w:autoSpaceDN w:val="0"/>
      <w:jc w:val="both"/>
    </w:pPr>
    <w:rPr>
      <w:b/>
      <w:bCs/>
      <w:sz w:val="24"/>
    </w:rPr>
  </w:style>
  <w:style w:type="paragraph" w:customStyle="1" w:styleId="41">
    <w:name w:val="заголовок 4"/>
    <w:basedOn w:val="a0"/>
    <w:next w:val="a0"/>
    <w:uiPriority w:val="99"/>
    <w:rsid w:val="00DA7287"/>
    <w:pPr>
      <w:keepNext/>
      <w:autoSpaceDE w:val="0"/>
      <w:autoSpaceDN w:val="0"/>
      <w:jc w:val="both"/>
    </w:pPr>
    <w:rPr>
      <w:i/>
      <w:iCs/>
      <w:szCs w:val="28"/>
    </w:rPr>
  </w:style>
  <w:style w:type="paragraph" w:customStyle="1" w:styleId="Style46">
    <w:name w:val="Style46"/>
    <w:basedOn w:val="a0"/>
    <w:rsid w:val="00DA7287"/>
    <w:pPr>
      <w:widowControl w:val="0"/>
      <w:autoSpaceDE w:val="0"/>
      <w:autoSpaceDN w:val="0"/>
      <w:adjustRightInd w:val="0"/>
      <w:spacing w:line="240" w:lineRule="exact"/>
      <w:ind w:firstLine="283"/>
      <w:jc w:val="both"/>
    </w:pPr>
    <w:rPr>
      <w:rFonts w:ascii="Cambria" w:hAnsi="Cambria"/>
      <w:sz w:val="24"/>
    </w:rPr>
  </w:style>
  <w:style w:type="paragraph" w:customStyle="1" w:styleId="fr1">
    <w:name w:val="fr1"/>
    <w:basedOn w:val="a0"/>
    <w:uiPriority w:val="99"/>
    <w:rsid w:val="00DA7287"/>
    <w:pPr>
      <w:spacing w:before="100" w:beforeAutospacing="1" w:after="100" w:afterAutospacing="1"/>
    </w:pPr>
    <w:rPr>
      <w:sz w:val="24"/>
    </w:rPr>
  </w:style>
  <w:style w:type="paragraph" w:customStyle="1" w:styleId="xl26">
    <w:name w:val="xl26"/>
    <w:basedOn w:val="a0"/>
    <w:uiPriority w:val="99"/>
    <w:rsid w:val="00DA7287"/>
    <w:pP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24"/>
    </w:rPr>
  </w:style>
  <w:style w:type="paragraph" w:customStyle="1" w:styleId="style60">
    <w:name w:val="style6"/>
    <w:basedOn w:val="a0"/>
    <w:uiPriority w:val="99"/>
    <w:rsid w:val="00DA7287"/>
    <w:pPr>
      <w:spacing w:before="100" w:beforeAutospacing="1" w:after="100" w:afterAutospacing="1"/>
    </w:pPr>
    <w:rPr>
      <w:sz w:val="24"/>
    </w:rPr>
  </w:style>
  <w:style w:type="paragraph" w:customStyle="1" w:styleId="style70">
    <w:name w:val="style7"/>
    <w:basedOn w:val="a0"/>
    <w:uiPriority w:val="99"/>
    <w:rsid w:val="00DA7287"/>
    <w:pPr>
      <w:spacing w:before="100" w:beforeAutospacing="1" w:after="100" w:afterAutospacing="1"/>
    </w:pPr>
    <w:rPr>
      <w:sz w:val="24"/>
    </w:rPr>
  </w:style>
  <w:style w:type="paragraph" w:customStyle="1" w:styleId="u-2-msonormal">
    <w:name w:val="u-2-msonormal"/>
    <w:basedOn w:val="a0"/>
    <w:rsid w:val="00DA7287"/>
    <w:pPr>
      <w:spacing w:before="100" w:beforeAutospacing="1" w:after="100" w:afterAutospacing="1"/>
    </w:pPr>
    <w:rPr>
      <w:sz w:val="24"/>
    </w:rPr>
  </w:style>
  <w:style w:type="paragraph" w:customStyle="1" w:styleId="msg-header-from">
    <w:name w:val="msg-header-from"/>
    <w:basedOn w:val="a0"/>
    <w:rsid w:val="00DA7287"/>
    <w:pPr>
      <w:spacing w:before="100" w:beforeAutospacing="1" w:after="100" w:afterAutospacing="1"/>
    </w:pPr>
    <w:rPr>
      <w:sz w:val="24"/>
    </w:rPr>
  </w:style>
  <w:style w:type="character" w:customStyle="1" w:styleId="QuoteChar">
    <w:name w:val="Quote Char"/>
    <w:link w:val="Quote1"/>
    <w:uiPriority w:val="99"/>
    <w:locked/>
    <w:rsid w:val="00DA7287"/>
    <w:rPr>
      <w:i/>
      <w:color w:val="943634"/>
      <w:sz w:val="28"/>
    </w:rPr>
  </w:style>
  <w:style w:type="paragraph" w:customStyle="1" w:styleId="Quote1">
    <w:name w:val="Quote1"/>
    <w:basedOn w:val="a0"/>
    <w:next w:val="a0"/>
    <w:link w:val="QuoteChar"/>
    <w:uiPriority w:val="99"/>
    <w:rsid w:val="00DA7287"/>
    <w:rPr>
      <w:i/>
      <w:color w:val="943634"/>
      <w:szCs w:val="20"/>
    </w:rPr>
  </w:style>
  <w:style w:type="character" w:customStyle="1" w:styleId="IntenseQuoteChar">
    <w:name w:val="Intense Quote Char"/>
    <w:link w:val="IntenseQuote1"/>
    <w:uiPriority w:val="99"/>
    <w:locked/>
    <w:rsid w:val="00DA7287"/>
    <w:rPr>
      <w:rFonts w:ascii="Cambria" w:hAnsi="Cambria"/>
      <w:b/>
      <w:bCs/>
      <w:color w:val="C0504D"/>
      <w:sz w:val="28"/>
    </w:rPr>
  </w:style>
  <w:style w:type="paragraph" w:customStyle="1" w:styleId="IntenseQuote1">
    <w:name w:val="Intense Quote1"/>
    <w:basedOn w:val="a0"/>
    <w:next w:val="a0"/>
    <w:link w:val="IntenseQuoteChar"/>
    <w:uiPriority w:val="99"/>
    <w:rsid w:val="00DA7287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hAnsi="Cambria"/>
      <w:b/>
      <w:bCs/>
      <w:color w:val="C0504D"/>
      <w:szCs w:val="20"/>
    </w:rPr>
  </w:style>
  <w:style w:type="paragraph" w:customStyle="1" w:styleId="affd">
    <w:name w:val="[Основной абзац]"/>
    <w:basedOn w:val="a0"/>
    <w:uiPriority w:val="99"/>
    <w:rsid w:val="00DA7287"/>
    <w:pPr>
      <w:autoSpaceDE w:val="0"/>
      <w:spacing w:line="288" w:lineRule="auto"/>
    </w:pPr>
    <w:rPr>
      <w:color w:val="000000"/>
      <w:kern w:val="2"/>
      <w:sz w:val="24"/>
      <w:lang w:eastAsia="ar-SA"/>
    </w:rPr>
  </w:style>
  <w:style w:type="paragraph" w:customStyle="1" w:styleId="1a">
    <w:name w:val="Основной текст1"/>
    <w:basedOn w:val="a0"/>
    <w:next w:val="a0"/>
    <w:uiPriority w:val="99"/>
    <w:rsid w:val="00DA7287"/>
    <w:pPr>
      <w:autoSpaceDE w:val="0"/>
      <w:spacing w:line="240" w:lineRule="atLeast"/>
      <w:ind w:firstLine="283"/>
      <w:jc w:val="both"/>
    </w:pPr>
    <w:rPr>
      <w:rFonts w:ascii="PragmaticaC" w:hAnsi="PragmaticaC" w:cs="PragmaticaC"/>
      <w:color w:val="000000"/>
      <w:kern w:val="2"/>
      <w:sz w:val="20"/>
      <w:szCs w:val="20"/>
      <w:lang w:val="en-US" w:eastAsia="ar-SA"/>
    </w:rPr>
  </w:style>
  <w:style w:type="paragraph" w:customStyle="1" w:styleId="39">
    <w:name w:val="Заголовок 3+"/>
    <w:basedOn w:val="a0"/>
    <w:rsid w:val="00DA7287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Cs w:val="20"/>
    </w:rPr>
  </w:style>
  <w:style w:type="paragraph" w:customStyle="1" w:styleId="affe">
    <w:name w:val="Заголовок таблицы"/>
    <w:basedOn w:val="a0"/>
    <w:uiPriority w:val="99"/>
    <w:rsid w:val="00DA7287"/>
    <w:pPr>
      <w:widowControl w:val="0"/>
      <w:suppressLineNumbers/>
      <w:suppressAutoHyphens/>
      <w:jc w:val="center"/>
    </w:pPr>
    <w:rPr>
      <w:rFonts w:ascii="Times" w:hAnsi="Times"/>
      <w:b/>
      <w:bCs/>
      <w:sz w:val="24"/>
      <w:szCs w:val="20"/>
      <w:lang w:val="en-US"/>
    </w:rPr>
  </w:style>
  <w:style w:type="paragraph" w:customStyle="1" w:styleId="Style15">
    <w:name w:val="Style15"/>
    <w:basedOn w:val="a0"/>
    <w:uiPriority w:val="99"/>
    <w:rsid w:val="00DA7287"/>
    <w:pPr>
      <w:widowControl w:val="0"/>
      <w:autoSpaceDE w:val="0"/>
      <w:autoSpaceDN w:val="0"/>
      <w:adjustRightInd w:val="0"/>
      <w:spacing w:line="246" w:lineRule="exact"/>
      <w:ind w:firstLine="298"/>
      <w:jc w:val="both"/>
    </w:pPr>
    <w:rPr>
      <w:rFonts w:ascii="Century Gothic" w:hAnsi="Century Gothic"/>
      <w:sz w:val="24"/>
    </w:rPr>
  </w:style>
  <w:style w:type="paragraph" w:customStyle="1" w:styleId="Style14">
    <w:name w:val="Style14"/>
    <w:basedOn w:val="a0"/>
    <w:uiPriority w:val="99"/>
    <w:rsid w:val="00DA7287"/>
    <w:pPr>
      <w:widowControl w:val="0"/>
      <w:autoSpaceDE w:val="0"/>
      <w:autoSpaceDN w:val="0"/>
      <w:adjustRightInd w:val="0"/>
    </w:pPr>
    <w:rPr>
      <w:rFonts w:ascii="Century Gothic" w:hAnsi="Century Gothic"/>
      <w:sz w:val="24"/>
    </w:rPr>
  </w:style>
  <w:style w:type="paragraph" w:customStyle="1" w:styleId="msonormalbullet2gif">
    <w:name w:val="msonormalbullet2.gif"/>
    <w:basedOn w:val="a0"/>
    <w:uiPriority w:val="99"/>
    <w:rsid w:val="00DA7287"/>
    <w:pPr>
      <w:spacing w:before="100" w:beforeAutospacing="1" w:after="100" w:afterAutospacing="1"/>
    </w:pPr>
    <w:rPr>
      <w:sz w:val="24"/>
    </w:rPr>
  </w:style>
  <w:style w:type="paragraph" w:customStyle="1" w:styleId="2d">
    <w:name w:val="текст 2 кл"/>
    <w:basedOn w:val="a0"/>
    <w:uiPriority w:val="99"/>
    <w:rsid w:val="00DA7287"/>
    <w:pPr>
      <w:widowControl w:val="0"/>
      <w:autoSpaceDE w:val="0"/>
      <w:autoSpaceDN w:val="0"/>
      <w:spacing w:line="330" w:lineRule="exact"/>
      <w:ind w:firstLine="720"/>
    </w:pPr>
    <w:rPr>
      <w:rFonts w:eastAsia="MS Mincho"/>
      <w:sz w:val="30"/>
      <w:szCs w:val="30"/>
      <w:lang w:eastAsia="ja-JP"/>
    </w:rPr>
  </w:style>
  <w:style w:type="paragraph" w:customStyle="1" w:styleId="razdel">
    <w:name w:val="razdel"/>
    <w:basedOn w:val="a0"/>
    <w:uiPriority w:val="99"/>
    <w:rsid w:val="00DA7287"/>
    <w:pPr>
      <w:spacing w:before="100" w:beforeAutospacing="1" w:after="100" w:afterAutospacing="1"/>
    </w:pPr>
    <w:rPr>
      <w:sz w:val="24"/>
    </w:rPr>
  </w:style>
  <w:style w:type="paragraph" w:customStyle="1" w:styleId="body">
    <w:name w:val="body"/>
    <w:basedOn w:val="a0"/>
    <w:rsid w:val="00DA7287"/>
    <w:pPr>
      <w:spacing w:before="100" w:beforeAutospacing="1" w:after="100" w:afterAutospacing="1"/>
    </w:pPr>
    <w:rPr>
      <w:sz w:val="24"/>
    </w:rPr>
  </w:style>
  <w:style w:type="paragraph" w:customStyle="1" w:styleId="podzag">
    <w:name w:val="podzag"/>
    <w:basedOn w:val="a0"/>
    <w:uiPriority w:val="99"/>
    <w:rsid w:val="00DA7287"/>
    <w:pPr>
      <w:spacing w:before="100" w:beforeAutospacing="1" w:after="100" w:afterAutospacing="1"/>
    </w:pPr>
    <w:rPr>
      <w:sz w:val="24"/>
    </w:rPr>
  </w:style>
  <w:style w:type="paragraph" w:customStyle="1" w:styleId="Style23">
    <w:name w:val="Style23"/>
    <w:basedOn w:val="a0"/>
    <w:uiPriority w:val="99"/>
    <w:rsid w:val="00DA7287"/>
    <w:pPr>
      <w:widowControl w:val="0"/>
      <w:autoSpaceDE w:val="0"/>
      <w:autoSpaceDN w:val="0"/>
      <w:adjustRightInd w:val="0"/>
      <w:spacing w:line="274" w:lineRule="exact"/>
      <w:jc w:val="both"/>
    </w:pPr>
    <w:rPr>
      <w:sz w:val="24"/>
    </w:rPr>
  </w:style>
  <w:style w:type="paragraph" w:customStyle="1" w:styleId="Style16">
    <w:name w:val="Style16"/>
    <w:basedOn w:val="a0"/>
    <w:uiPriority w:val="99"/>
    <w:rsid w:val="00DA7287"/>
    <w:pPr>
      <w:widowControl w:val="0"/>
      <w:autoSpaceDE w:val="0"/>
      <w:autoSpaceDN w:val="0"/>
      <w:adjustRightInd w:val="0"/>
      <w:spacing w:line="250" w:lineRule="exact"/>
      <w:jc w:val="both"/>
    </w:pPr>
    <w:rPr>
      <w:sz w:val="24"/>
    </w:rPr>
  </w:style>
  <w:style w:type="paragraph" w:customStyle="1" w:styleId="Style22">
    <w:name w:val="Style22"/>
    <w:basedOn w:val="a0"/>
    <w:uiPriority w:val="99"/>
    <w:rsid w:val="00DA7287"/>
    <w:pPr>
      <w:widowControl w:val="0"/>
      <w:autoSpaceDE w:val="0"/>
      <w:autoSpaceDN w:val="0"/>
      <w:adjustRightInd w:val="0"/>
      <w:spacing w:line="283" w:lineRule="exact"/>
    </w:pPr>
    <w:rPr>
      <w:sz w:val="24"/>
    </w:rPr>
  </w:style>
  <w:style w:type="paragraph" w:customStyle="1" w:styleId="Style19">
    <w:name w:val="Style19"/>
    <w:basedOn w:val="a0"/>
    <w:uiPriority w:val="99"/>
    <w:rsid w:val="00DA7287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120">
    <w:name w:val="Style12"/>
    <w:basedOn w:val="a0"/>
    <w:rsid w:val="00DA7287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21">
    <w:name w:val="Style21"/>
    <w:basedOn w:val="a0"/>
    <w:uiPriority w:val="99"/>
    <w:rsid w:val="00DA7287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1b">
    <w:name w:val="Без интервала1"/>
    <w:uiPriority w:val="99"/>
    <w:rsid w:val="00DA7287"/>
    <w:rPr>
      <w:rFonts w:ascii="Calibri" w:hAnsi="Calibri"/>
      <w:sz w:val="22"/>
      <w:szCs w:val="22"/>
      <w:lang w:eastAsia="en-US"/>
    </w:rPr>
  </w:style>
  <w:style w:type="paragraph" w:customStyle="1" w:styleId="2e">
    <w:name w:val="Абзац списка2"/>
    <w:basedOn w:val="a0"/>
    <w:uiPriority w:val="99"/>
    <w:rsid w:val="00DA728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10">
    <w:name w:val="Цитата 21"/>
    <w:basedOn w:val="a0"/>
    <w:next w:val="a0"/>
    <w:uiPriority w:val="99"/>
    <w:rsid w:val="00DA7287"/>
    <w:rPr>
      <w:i/>
      <w:color w:val="943634"/>
      <w:szCs w:val="22"/>
    </w:rPr>
  </w:style>
  <w:style w:type="paragraph" w:customStyle="1" w:styleId="1c">
    <w:name w:val="Выделенная цитата1"/>
    <w:basedOn w:val="a0"/>
    <w:next w:val="a0"/>
    <w:uiPriority w:val="99"/>
    <w:rsid w:val="00DA7287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hAnsi="Cambria"/>
      <w:b/>
      <w:bCs/>
      <w:color w:val="C0504D"/>
      <w:szCs w:val="22"/>
    </w:rPr>
  </w:style>
  <w:style w:type="paragraph" w:customStyle="1" w:styleId="110">
    <w:name w:val="Абзац списка11"/>
    <w:basedOn w:val="a0"/>
    <w:uiPriority w:val="99"/>
    <w:rsid w:val="00DA7287"/>
    <w:pPr>
      <w:spacing w:after="200" w:line="276" w:lineRule="auto"/>
      <w:ind w:left="720"/>
    </w:pPr>
    <w:rPr>
      <w:rFonts w:ascii="Calibri" w:hAnsi="Calibri"/>
      <w:kern w:val="2"/>
      <w:sz w:val="22"/>
      <w:szCs w:val="22"/>
      <w:lang w:eastAsia="ar-SA"/>
    </w:rPr>
  </w:style>
  <w:style w:type="paragraph" w:customStyle="1" w:styleId="msonormalcxspmiddlecxspmiddle">
    <w:name w:val="msonormalcxspmiddlecxspmiddle"/>
    <w:basedOn w:val="a0"/>
    <w:uiPriority w:val="99"/>
    <w:rsid w:val="00DA7287"/>
    <w:pPr>
      <w:spacing w:before="100" w:beforeAutospacing="1" w:after="100" w:afterAutospacing="1"/>
    </w:pPr>
    <w:rPr>
      <w:sz w:val="24"/>
    </w:rPr>
  </w:style>
  <w:style w:type="character" w:styleId="afff">
    <w:name w:val="footnote reference"/>
    <w:rsid w:val="00DA7287"/>
    <w:rPr>
      <w:rFonts w:ascii="Times New Roman" w:hAnsi="Times New Roman" w:cs="Times New Roman"/>
    </w:rPr>
  </w:style>
  <w:style w:type="character" w:customStyle="1" w:styleId="Zag11">
    <w:name w:val="Zag_11"/>
    <w:rsid w:val="00DA7287"/>
  </w:style>
  <w:style w:type="character" w:customStyle="1" w:styleId="Osnova1">
    <w:name w:val="Osnova1"/>
    <w:uiPriority w:val="99"/>
    <w:rsid w:val="00DA7287"/>
  </w:style>
  <w:style w:type="character" w:customStyle="1" w:styleId="Zag21">
    <w:name w:val="Zag_21"/>
    <w:uiPriority w:val="99"/>
    <w:rsid w:val="00DA7287"/>
  </w:style>
  <w:style w:type="character" w:customStyle="1" w:styleId="Zag31">
    <w:name w:val="Zag_31"/>
    <w:uiPriority w:val="99"/>
    <w:rsid w:val="00DA7287"/>
  </w:style>
  <w:style w:type="character" w:customStyle="1" w:styleId="FontStyle87">
    <w:name w:val="Font Style87"/>
    <w:uiPriority w:val="99"/>
    <w:rsid w:val="00DA7287"/>
    <w:rPr>
      <w:rFonts w:ascii="Microsoft Sans Serif" w:hAnsi="Microsoft Sans Serif" w:cs="Microsoft Sans Serif"/>
      <w:sz w:val="16"/>
      <w:szCs w:val="16"/>
    </w:rPr>
  </w:style>
  <w:style w:type="character" w:customStyle="1" w:styleId="FontStyle85">
    <w:name w:val="Font Style85"/>
    <w:uiPriority w:val="99"/>
    <w:rsid w:val="00DA7287"/>
    <w:rPr>
      <w:rFonts w:ascii="Times New Roman" w:hAnsi="Times New Roman" w:cs="Times New Roman"/>
      <w:sz w:val="22"/>
      <w:szCs w:val="22"/>
    </w:rPr>
  </w:style>
  <w:style w:type="character" w:customStyle="1" w:styleId="FontStyle100">
    <w:name w:val="Font Style100"/>
    <w:uiPriority w:val="99"/>
    <w:rsid w:val="00DA7287"/>
    <w:rPr>
      <w:rFonts w:ascii="Calibri" w:hAnsi="Calibri" w:cs="Calibri"/>
      <w:sz w:val="26"/>
      <w:szCs w:val="26"/>
    </w:rPr>
  </w:style>
  <w:style w:type="character" w:customStyle="1" w:styleId="FontStyle101">
    <w:name w:val="Font Style101"/>
    <w:uiPriority w:val="99"/>
    <w:rsid w:val="00DA7287"/>
    <w:rPr>
      <w:rFonts w:ascii="Calibri" w:hAnsi="Calibri" w:cs="Calibri"/>
      <w:b/>
      <w:bCs/>
      <w:sz w:val="26"/>
      <w:szCs w:val="26"/>
    </w:rPr>
  </w:style>
  <w:style w:type="character" w:customStyle="1" w:styleId="150">
    <w:name w:val="Знак15"/>
    <w:uiPriority w:val="99"/>
    <w:locked/>
    <w:rsid w:val="00DA7287"/>
    <w:rPr>
      <w:rFonts w:ascii="MS Mincho" w:eastAsia="MS Mincho" w:hAnsi="MS Mincho" w:cs="Times New Roman"/>
      <w:b/>
      <w:bCs/>
      <w:color w:val="993300"/>
      <w:sz w:val="28"/>
      <w:szCs w:val="28"/>
      <w:u w:color="FF9900"/>
      <w:lang w:val="ru-RU" w:eastAsia="ru-RU" w:bidi="ar-SA"/>
    </w:rPr>
  </w:style>
  <w:style w:type="character" w:customStyle="1" w:styleId="82">
    <w:name w:val="Знак8"/>
    <w:uiPriority w:val="99"/>
    <w:locked/>
    <w:rsid w:val="00DA7287"/>
    <w:rPr>
      <w:rFonts w:ascii="Monotype Corsiva" w:hAnsi="Monotype Corsiva" w:cs="Monotype Corsiva"/>
      <w:b/>
      <w:bCs/>
      <w:color w:val="993300"/>
      <w:sz w:val="48"/>
      <w:szCs w:val="48"/>
      <w:u w:color="FF9900"/>
      <w:effect w:val="none"/>
      <w:lang w:val="ru-RU" w:eastAsia="ru-RU" w:bidi="ar-SA"/>
    </w:rPr>
  </w:style>
  <w:style w:type="character" w:customStyle="1" w:styleId="62">
    <w:name w:val="Знак6"/>
    <w:uiPriority w:val="99"/>
    <w:locked/>
    <w:rsid w:val="00DA7287"/>
    <w:rPr>
      <w:rFonts w:ascii="Monotype Corsiva" w:hAnsi="Monotype Corsiva" w:cs="Monotype Corsiva"/>
      <w:b/>
      <w:bCs/>
      <w:color w:val="993300"/>
      <w:sz w:val="48"/>
      <w:szCs w:val="48"/>
      <w:u w:color="FF9900"/>
      <w:effect w:val="none"/>
      <w:lang w:val="ru-RU" w:eastAsia="ru-RU" w:bidi="ar-SA"/>
    </w:rPr>
  </w:style>
  <w:style w:type="character" w:customStyle="1" w:styleId="2f">
    <w:name w:val="Знак Знак2"/>
    <w:uiPriority w:val="99"/>
    <w:rsid w:val="00DA7287"/>
    <w:rPr>
      <w:rFonts w:ascii="Times New Roman" w:hAnsi="Times New Roman" w:cs="Times New Roman"/>
      <w:sz w:val="24"/>
      <w:szCs w:val="24"/>
      <w:lang w:val="ru-RU" w:eastAsia="ru-RU" w:bidi="ar-SA"/>
    </w:rPr>
  </w:style>
  <w:style w:type="character" w:customStyle="1" w:styleId="1d">
    <w:name w:val="Знак Знак1"/>
    <w:uiPriority w:val="99"/>
    <w:rsid w:val="00DA7287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postbody">
    <w:name w:val="postbody"/>
    <w:uiPriority w:val="99"/>
    <w:rsid w:val="00DA7287"/>
    <w:rPr>
      <w:rFonts w:ascii="Times New Roman" w:hAnsi="Times New Roman" w:cs="Times New Roman"/>
    </w:rPr>
  </w:style>
  <w:style w:type="character" w:customStyle="1" w:styleId="afff0">
    <w:name w:val="Знак Знак"/>
    <w:uiPriority w:val="99"/>
    <w:rsid w:val="00DA7287"/>
    <w:rPr>
      <w:rFonts w:ascii="Times New Roman" w:hAnsi="Times New Roman" w:cs="Times New Roman"/>
      <w:sz w:val="28"/>
      <w:lang w:val="ru-RU" w:eastAsia="ru-RU" w:bidi="ar-SA"/>
    </w:rPr>
  </w:style>
  <w:style w:type="character" w:customStyle="1" w:styleId="91">
    <w:name w:val="Знак9"/>
    <w:uiPriority w:val="99"/>
    <w:rsid w:val="00DA7287"/>
    <w:rPr>
      <w:rFonts w:ascii="Times New Roman" w:hAnsi="Times New Roman" w:cs="Times New Roman"/>
      <w:color w:val="000000"/>
      <w:sz w:val="28"/>
      <w:szCs w:val="28"/>
      <w:u w:color="FF9900"/>
      <w:lang w:val="ru-RU" w:eastAsia="ru-RU" w:bidi="ar-SA"/>
    </w:rPr>
  </w:style>
  <w:style w:type="character" w:customStyle="1" w:styleId="FontStyle99">
    <w:name w:val="Font Style99"/>
    <w:uiPriority w:val="99"/>
    <w:rsid w:val="00DA7287"/>
    <w:rPr>
      <w:rFonts w:ascii="Calibri" w:hAnsi="Calibri" w:cs="Calibri"/>
      <w:sz w:val="20"/>
      <w:szCs w:val="20"/>
    </w:rPr>
  </w:style>
  <w:style w:type="character" w:customStyle="1" w:styleId="FontStyle86">
    <w:name w:val="Font Style86"/>
    <w:uiPriority w:val="99"/>
    <w:rsid w:val="00DA7287"/>
    <w:rPr>
      <w:rFonts w:ascii="Microsoft Sans Serif" w:hAnsi="Microsoft Sans Serif" w:cs="Microsoft Sans Serif"/>
      <w:sz w:val="14"/>
      <w:szCs w:val="14"/>
    </w:rPr>
  </w:style>
  <w:style w:type="character" w:customStyle="1" w:styleId="FontStyle92">
    <w:name w:val="Font Style92"/>
    <w:uiPriority w:val="99"/>
    <w:rsid w:val="00DA7287"/>
    <w:rPr>
      <w:rFonts w:ascii="Arial" w:hAnsi="Arial" w:cs="Arial"/>
      <w:b/>
      <w:bCs/>
      <w:sz w:val="18"/>
      <w:szCs w:val="18"/>
    </w:rPr>
  </w:style>
  <w:style w:type="character" w:customStyle="1" w:styleId="FontStyle94">
    <w:name w:val="Font Style94"/>
    <w:uiPriority w:val="99"/>
    <w:rsid w:val="00DA7287"/>
    <w:rPr>
      <w:rFonts w:ascii="Arial" w:hAnsi="Arial" w:cs="Arial"/>
      <w:sz w:val="18"/>
      <w:szCs w:val="18"/>
    </w:rPr>
  </w:style>
  <w:style w:type="character" w:customStyle="1" w:styleId="fontstyle180">
    <w:name w:val="fontstyle18"/>
    <w:uiPriority w:val="99"/>
    <w:rsid w:val="00DA7287"/>
    <w:rPr>
      <w:rFonts w:ascii="Times New Roman" w:hAnsi="Times New Roman" w:cs="Times New Roman"/>
    </w:rPr>
  </w:style>
  <w:style w:type="character" w:customStyle="1" w:styleId="fontstyle20">
    <w:name w:val="fontstyle20"/>
    <w:uiPriority w:val="99"/>
    <w:rsid w:val="00DA7287"/>
    <w:rPr>
      <w:rFonts w:ascii="Times New Roman" w:hAnsi="Times New Roman" w:cs="Times New Roman"/>
    </w:rPr>
  </w:style>
  <w:style w:type="character" w:customStyle="1" w:styleId="ebody">
    <w:name w:val="ebody"/>
    <w:uiPriority w:val="99"/>
    <w:rsid w:val="00DA7287"/>
    <w:rPr>
      <w:rFonts w:ascii="Times New Roman" w:hAnsi="Times New Roman" w:cs="Times New Roman"/>
    </w:rPr>
  </w:style>
  <w:style w:type="character" w:customStyle="1" w:styleId="180">
    <w:name w:val="Знак18"/>
    <w:uiPriority w:val="99"/>
    <w:rsid w:val="00DA7287"/>
    <w:rPr>
      <w:rFonts w:ascii="Arial" w:hAnsi="Arial" w:cs="Arial"/>
      <w:b/>
      <w:bCs/>
      <w:kern w:val="32"/>
      <w:sz w:val="32"/>
      <w:szCs w:val="32"/>
      <w:lang w:val="en-US" w:eastAsia="ru-RU" w:bidi="ar-SA"/>
    </w:rPr>
  </w:style>
  <w:style w:type="character" w:customStyle="1" w:styleId="170">
    <w:name w:val="Знак17"/>
    <w:uiPriority w:val="99"/>
    <w:rsid w:val="00DA7287"/>
    <w:rPr>
      <w:rFonts w:ascii="Calibri" w:hAnsi="Calibri" w:cs="Times New Roman"/>
      <w:b/>
      <w:bCs/>
      <w:sz w:val="28"/>
      <w:szCs w:val="28"/>
      <w:u w:color="FF9900"/>
      <w:lang w:val="ru-RU" w:eastAsia="ru-RU" w:bidi="ar-SA"/>
    </w:rPr>
  </w:style>
  <w:style w:type="character" w:customStyle="1" w:styleId="160">
    <w:name w:val="Знак16"/>
    <w:uiPriority w:val="99"/>
    <w:rsid w:val="00DA7287"/>
    <w:rPr>
      <w:rFonts w:ascii="Arial" w:hAnsi="Arial" w:cs="Arial"/>
      <w:b/>
      <w:bCs/>
      <w:sz w:val="26"/>
      <w:szCs w:val="26"/>
      <w:lang w:val="en-US" w:eastAsia="ru-RU" w:bidi="ar-SA"/>
    </w:rPr>
  </w:style>
  <w:style w:type="character" w:customStyle="1" w:styleId="2f0">
    <w:name w:val="Знак2"/>
    <w:uiPriority w:val="99"/>
    <w:rsid w:val="00DA7287"/>
    <w:rPr>
      <w:rFonts w:ascii="Calibri" w:hAnsi="Calibri" w:cs="Times New Roman"/>
      <w:b/>
      <w:bCs/>
      <w:sz w:val="28"/>
      <w:szCs w:val="28"/>
      <w:lang w:val="ru-RU" w:eastAsia="ru-RU" w:bidi="ar-SA"/>
    </w:rPr>
  </w:style>
  <w:style w:type="character" w:customStyle="1" w:styleId="140">
    <w:name w:val="Знак14"/>
    <w:uiPriority w:val="99"/>
    <w:rsid w:val="00DA7287"/>
    <w:rPr>
      <w:rFonts w:ascii="Calibri" w:hAnsi="Calibri" w:cs="Times New Roman"/>
      <w:b/>
      <w:bCs/>
      <w:color w:val="000000"/>
      <w:sz w:val="24"/>
      <w:szCs w:val="24"/>
      <w:u w:color="FF9900"/>
      <w:lang w:val="ru-RU" w:eastAsia="ru-RU" w:bidi="ar-SA"/>
    </w:rPr>
  </w:style>
  <w:style w:type="character" w:customStyle="1" w:styleId="130">
    <w:name w:val="Знак13"/>
    <w:uiPriority w:val="99"/>
    <w:rsid w:val="00DA7287"/>
    <w:rPr>
      <w:rFonts w:ascii="Calibri" w:hAnsi="Calibri" w:cs="Times New Roman"/>
      <w:b/>
      <w:bCs/>
      <w:sz w:val="24"/>
      <w:szCs w:val="24"/>
      <w:u w:color="FF9900"/>
      <w:lang w:val="ru-RU" w:eastAsia="ru-RU" w:bidi="ar-SA"/>
    </w:rPr>
  </w:style>
  <w:style w:type="character" w:customStyle="1" w:styleId="120">
    <w:name w:val="Знак12"/>
    <w:uiPriority w:val="99"/>
    <w:rsid w:val="00DA7287"/>
    <w:rPr>
      <w:rFonts w:ascii="Calibri" w:hAnsi="Calibri" w:cs="Times New Roman"/>
      <w:b/>
      <w:bCs/>
      <w:sz w:val="24"/>
      <w:szCs w:val="24"/>
      <w:u w:color="FF9900"/>
      <w:lang w:val="ru-RU" w:eastAsia="ru-RU" w:bidi="ar-SA"/>
    </w:rPr>
  </w:style>
  <w:style w:type="character" w:customStyle="1" w:styleId="111">
    <w:name w:val="Знак11"/>
    <w:uiPriority w:val="99"/>
    <w:rsid w:val="00DA7287"/>
    <w:rPr>
      <w:rFonts w:ascii="Calibri" w:hAnsi="Calibri" w:cs="Times New Roman"/>
      <w:b/>
      <w:bCs/>
      <w:color w:val="000000"/>
      <w:sz w:val="36"/>
      <w:szCs w:val="36"/>
      <w:u w:color="FF9900"/>
      <w:lang w:val="ru-RU" w:eastAsia="ru-RU" w:bidi="ar-SA"/>
    </w:rPr>
  </w:style>
  <w:style w:type="character" w:customStyle="1" w:styleId="100">
    <w:name w:val="Знак10"/>
    <w:uiPriority w:val="99"/>
    <w:rsid w:val="00DA7287"/>
    <w:rPr>
      <w:rFonts w:ascii="Calibri" w:hAnsi="Calibri" w:cs="Times New Roman"/>
      <w:b/>
      <w:bCs/>
      <w:sz w:val="36"/>
      <w:szCs w:val="36"/>
      <w:u w:color="FF9900"/>
      <w:lang w:val="ru-RU" w:eastAsia="ru-RU" w:bidi="ar-SA"/>
    </w:rPr>
  </w:style>
  <w:style w:type="character" w:customStyle="1" w:styleId="afff1">
    <w:name w:val="Знак"/>
    <w:uiPriority w:val="99"/>
    <w:rsid w:val="00DA7287"/>
    <w:rPr>
      <w:rFonts w:ascii="Times New Roman" w:hAnsi="Times New Roman" w:cs="Times New Roman"/>
      <w:sz w:val="24"/>
      <w:szCs w:val="24"/>
      <w:lang w:val="en-US" w:eastAsia="ru-RU" w:bidi="ar-SA"/>
    </w:rPr>
  </w:style>
  <w:style w:type="character" w:customStyle="1" w:styleId="42">
    <w:name w:val="Знак4"/>
    <w:uiPriority w:val="99"/>
    <w:rsid w:val="00DA7287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72">
    <w:name w:val="Знак7"/>
    <w:uiPriority w:val="99"/>
    <w:rsid w:val="00DA7287"/>
    <w:rPr>
      <w:rFonts w:ascii="Times New Roman" w:hAnsi="Times New Roman" w:cs="Times New Roman"/>
      <w:sz w:val="24"/>
      <w:szCs w:val="24"/>
      <w:lang w:val="en-US" w:eastAsia="ru-RU" w:bidi="ar-SA"/>
    </w:rPr>
  </w:style>
  <w:style w:type="character" w:customStyle="1" w:styleId="3a">
    <w:name w:val="Знак3"/>
    <w:uiPriority w:val="99"/>
    <w:rsid w:val="00DA7287"/>
    <w:rPr>
      <w:rFonts w:ascii="MS Mincho" w:eastAsia="MS Mincho" w:hAnsi="MS Mincho" w:cs="Times New Roman"/>
      <w:sz w:val="28"/>
      <w:szCs w:val="28"/>
      <w:u w:color="FF9900"/>
      <w:lang w:val="ru-RU" w:eastAsia="ru-RU" w:bidi="ar-SA"/>
    </w:rPr>
  </w:style>
  <w:style w:type="character" w:customStyle="1" w:styleId="51">
    <w:name w:val="Знак5"/>
    <w:uiPriority w:val="99"/>
    <w:rsid w:val="00DA7287"/>
    <w:rPr>
      <w:rFonts w:ascii="Courier New" w:hAnsi="Courier New" w:cs="Courier New"/>
      <w:sz w:val="24"/>
      <w:szCs w:val="24"/>
      <w:u w:color="FF9900"/>
      <w:lang w:val="ru-RU" w:eastAsia="ru-RU" w:bidi="ar-SA"/>
    </w:rPr>
  </w:style>
  <w:style w:type="character" w:customStyle="1" w:styleId="SubtleEmphasis1">
    <w:name w:val="Subtle Emphasis1"/>
    <w:uiPriority w:val="99"/>
    <w:rsid w:val="00DA7287"/>
    <w:rPr>
      <w:rFonts w:ascii="Cambria" w:hAnsi="Cambria"/>
      <w:i/>
      <w:color w:val="C0504D"/>
    </w:rPr>
  </w:style>
  <w:style w:type="character" w:customStyle="1" w:styleId="IntenseEmphasis1">
    <w:name w:val="Intense Emphasis1"/>
    <w:uiPriority w:val="99"/>
    <w:rsid w:val="00DA7287"/>
    <w:rPr>
      <w:rFonts w:ascii="Cambria" w:hAnsi="Cambria"/>
      <w:b/>
      <w:i/>
      <w:color w:val="FFFFFF"/>
      <w:bdr w:val="single" w:sz="18" w:space="0" w:color="C0504D" w:frame="1"/>
      <w:shd w:val="clear" w:color="auto" w:fill="C0504D"/>
      <w:vertAlign w:val="baseline"/>
    </w:rPr>
  </w:style>
  <w:style w:type="character" w:customStyle="1" w:styleId="SubtleReference1">
    <w:name w:val="Subtle Reference1"/>
    <w:uiPriority w:val="99"/>
    <w:rsid w:val="00DA7287"/>
    <w:rPr>
      <w:i/>
      <w:smallCaps/>
      <w:color w:val="C0504D"/>
      <w:u w:color="C0504D"/>
    </w:rPr>
  </w:style>
  <w:style w:type="character" w:customStyle="1" w:styleId="IntenseReference1">
    <w:name w:val="Intense Reference1"/>
    <w:uiPriority w:val="99"/>
    <w:rsid w:val="00DA7287"/>
    <w:rPr>
      <w:b/>
      <w:i/>
      <w:smallCaps/>
      <w:color w:val="C0504D"/>
      <w:u w:color="C0504D"/>
    </w:rPr>
  </w:style>
  <w:style w:type="character" w:customStyle="1" w:styleId="BookTitle1">
    <w:name w:val="Book Title1"/>
    <w:uiPriority w:val="99"/>
    <w:rsid w:val="00DA7287"/>
    <w:rPr>
      <w:rFonts w:ascii="Cambria" w:hAnsi="Cambria"/>
      <w:b/>
      <w:i/>
      <w:smallCaps/>
      <w:color w:val="943634"/>
      <w:u w:val="single"/>
    </w:rPr>
  </w:style>
  <w:style w:type="character" w:customStyle="1" w:styleId="afff2">
    <w:name w:val="Символ сноски"/>
    <w:uiPriority w:val="99"/>
    <w:rsid w:val="00DA7287"/>
    <w:rPr>
      <w:vertAlign w:val="superscript"/>
    </w:rPr>
  </w:style>
  <w:style w:type="character" w:customStyle="1" w:styleId="FontStyle28">
    <w:name w:val="Font Style28"/>
    <w:uiPriority w:val="99"/>
    <w:rsid w:val="00DA7287"/>
    <w:rPr>
      <w:rFonts w:ascii="Times New Roman" w:hAnsi="Times New Roman" w:cs="Times New Roman"/>
      <w:sz w:val="20"/>
      <w:szCs w:val="20"/>
    </w:rPr>
  </w:style>
  <w:style w:type="character" w:customStyle="1" w:styleId="FontStyle29">
    <w:name w:val="Font Style29"/>
    <w:uiPriority w:val="99"/>
    <w:rsid w:val="00DA728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1">
    <w:name w:val="Font Style31"/>
    <w:uiPriority w:val="99"/>
    <w:rsid w:val="00DA728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0">
    <w:name w:val="Font Style30"/>
    <w:uiPriority w:val="99"/>
    <w:rsid w:val="00DA7287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3">
    <w:name w:val="Font Style23"/>
    <w:uiPriority w:val="99"/>
    <w:rsid w:val="00DA7287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6">
    <w:name w:val="Font Style26"/>
    <w:uiPriority w:val="99"/>
    <w:rsid w:val="00DA728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7">
    <w:name w:val="Font Style27"/>
    <w:uiPriority w:val="99"/>
    <w:rsid w:val="00DA7287"/>
    <w:rPr>
      <w:rFonts w:ascii="Times New Roman" w:hAnsi="Times New Roman" w:cs="Times New Roman"/>
      <w:sz w:val="18"/>
      <w:szCs w:val="18"/>
    </w:rPr>
  </w:style>
  <w:style w:type="character" w:customStyle="1" w:styleId="FontStyle32">
    <w:name w:val="Font Style32"/>
    <w:uiPriority w:val="99"/>
    <w:rsid w:val="00DA7287"/>
    <w:rPr>
      <w:rFonts w:ascii="Microsoft Sans Serif" w:hAnsi="Microsoft Sans Serif" w:cs="Microsoft Sans Serif"/>
      <w:sz w:val="16"/>
      <w:szCs w:val="16"/>
    </w:rPr>
  </w:style>
  <w:style w:type="character" w:customStyle="1" w:styleId="FontStyle33">
    <w:name w:val="Font Style33"/>
    <w:uiPriority w:val="99"/>
    <w:rsid w:val="00DA7287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4">
    <w:name w:val="Font Style34"/>
    <w:uiPriority w:val="99"/>
    <w:rsid w:val="00DA7287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200">
    <w:name w:val="Font Style20"/>
    <w:rsid w:val="00DA7287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2">
    <w:name w:val="Font Style22"/>
    <w:uiPriority w:val="99"/>
    <w:rsid w:val="00DA7287"/>
    <w:rPr>
      <w:rFonts w:ascii="Times New Roman" w:hAnsi="Times New Roman" w:cs="Times New Roman"/>
      <w:sz w:val="18"/>
      <w:szCs w:val="18"/>
    </w:rPr>
  </w:style>
  <w:style w:type="character" w:customStyle="1" w:styleId="FontStyle19">
    <w:name w:val="Font Style19"/>
    <w:rsid w:val="00DA7287"/>
    <w:rPr>
      <w:rFonts w:ascii="Century Schoolbook" w:hAnsi="Century Schoolbook" w:cs="Century Schoolbook"/>
      <w:b/>
      <w:bCs/>
      <w:i/>
      <w:iCs/>
      <w:sz w:val="18"/>
      <w:szCs w:val="18"/>
    </w:rPr>
  </w:style>
  <w:style w:type="character" w:customStyle="1" w:styleId="1e">
    <w:name w:val="Слабое выделение1"/>
    <w:uiPriority w:val="99"/>
    <w:rsid w:val="00DA7287"/>
    <w:rPr>
      <w:rFonts w:ascii="Cambria" w:hAnsi="Cambria"/>
      <w:i/>
      <w:color w:val="C0504D"/>
    </w:rPr>
  </w:style>
  <w:style w:type="character" w:customStyle="1" w:styleId="1f">
    <w:name w:val="Сильное выделение1"/>
    <w:uiPriority w:val="99"/>
    <w:rsid w:val="00DA7287"/>
    <w:rPr>
      <w:rFonts w:ascii="Cambria" w:hAnsi="Cambria"/>
      <w:b/>
      <w:i/>
      <w:color w:val="FFFFFF"/>
      <w:bdr w:val="single" w:sz="18" w:space="0" w:color="C0504D" w:frame="1"/>
      <w:shd w:val="clear" w:color="auto" w:fill="C0504D"/>
      <w:vertAlign w:val="baseline"/>
    </w:rPr>
  </w:style>
  <w:style w:type="character" w:customStyle="1" w:styleId="1f0">
    <w:name w:val="Слабая ссылка1"/>
    <w:uiPriority w:val="99"/>
    <w:rsid w:val="00DA7287"/>
    <w:rPr>
      <w:i/>
      <w:smallCaps/>
      <w:color w:val="C0504D"/>
      <w:u w:color="C0504D"/>
    </w:rPr>
  </w:style>
  <w:style w:type="character" w:customStyle="1" w:styleId="1f1">
    <w:name w:val="Сильная ссылка1"/>
    <w:uiPriority w:val="99"/>
    <w:rsid w:val="00DA7287"/>
    <w:rPr>
      <w:b/>
      <w:i/>
      <w:smallCaps/>
      <w:color w:val="C0504D"/>
      <w:u w:color="C0504D"/>
    </w:rPr>
  </w:style>
  <w:style w:type="character" w:customStyle="1" w:styleId="1f2">
    <w:name w:val="Название книги1"/>
    <w:uiPriority w:val="99"/>
    <w:rsid w:val="00DA7287"/>
    <w:rPr>
      <w:rFonts w:ascii="Cambria" w:hAnsi="Cambria"/>
      <w:b/>
      <w:i/>
      <w:smallCaps/>
      <w:color w:val="943634"/>
      <w:u w:val="single"/>
    </w:rPr>
  </w:style>
  <w:style w:type="paragraph" w:customStyle="1" w:styleId="afff3">
    <w:name w:val="Новый"/>
    <w:basedOn w:val="a0"/>
    <w:rsid w:val="00DA7287"/>
    <w:pPr>
      <w:spacing w:line="360" w:lineRule="auto"/>
      <w:ind w:firstLine="454"/>
      <w:jc w:val="both"/>
    </w:pPr>
  </w:style>
  <w:style w:type="paragraph" w:customStyle="1" w:styleId="Style13">
    <w:name w:val="Style 1"/>
    <w:uiPriority w:val="99"/>
    <w:rsid w:val="00DA7287"/>
    <w:pPr>
      <w:widowControl w:val="0"/>
      <w:autoSpaceDE w:val="0"/>
      <w:autoSpaceDN w:val="0"/>
      <w:adjustRightInd w:val="0"/>
    </w:pPr>
  </w:style>
  <w:style w:type="paragraph" w:styleId="afff4">
    <w:name w:val="endnote text"/>
    <w:basedOn w:val="a0"/>
    <w:link w:val="afff5"/>
    <w:rsid w:val="008E08C3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ff5">
    <w:name w:val="Текст концевой сноски Знак"/>
    <w:link w:val="afff4"/>
    <w:rsid w:val="008E08C3"/>
    <w:rPr>
      <w:rFonts w:ascii="Calibri" w:hAnsi="Calibri"/>
      <w:lang w:eastAsia="en-US"/>
    </w:rPr>
  </w:style>
  <w:style w:type="character" w:styleId="afff6">
    <w:name w:val="endnote reference"/>
    <w:rsid w:val="008E08C3"/>
    <w:rPr>
      <w:rFonts w:cs="Times New Roman"/>
      <w:vertAlign w:val="superscript"/>
    </w:rPr>
  </w:style>
  <w:style w:type="paragraph" w:customStyle="1" w:styleId="dash041e005f0431005f044b005f0447005f043d005f044b005f0439">
    <w:name w:val="dash041e_005f0431_005f044b_005f0447_005f043d_005f044b_005f0439"/>
    <w:basedOn w:val="a0"/>
    <w:uiPriority w:val="99"/>
    <w:semiHidden/>
    <w:rsid w:val="008E08C3"/>
    <w:rPr>
      <w:sz w:val="24"/>
    </w:rPr>
  </w:style>
  <w:style w:type="paragraph" w:customStyle="1" w:styleId="c36">
    <w:name w:val="c36"/>
    <w:basedOn w:val="a0"/>
    <w:uiPriority w:val="99"/>
    <w:semiHidden/>
    <w:rsid w:val="008E08C3"/>
    <w:pPr>
      <w:spacing w:before="100" w:beforeAutospacing="1" w:after="100" w:afterAutospacing="1"/>
    </w:pPr>
    <w:rPr>
      <w:sz w:val="24"/>
    </w:rPr>
  </w:style>
  <w:style w:type="paragraph" w:customStyle="1" w:styleId="c20">
    <w:name w:val="c20"/>
    <w:basedOn w:val="a0"/>
    <w:uiPriority w:val="99"/>
    <w:semiHidden/>
    <w:rsid w:val="008E08C3"/>
    <w:pPr>
      <w:spacing w:before="100" w:beforeAutospacing="1" w:after="100" w:afterAutospacing="1"/>
    </w:pPr>
    <w:rPr>
      <w:sz w:val="24"/>
    </w:rPr>
  </w:style>
  <w:style w:type="paragraph" w:customStyle="1" w:styleId="c26">
    <w:name w:val="c26"/>
    <w:basedOn w:val="a0"/>
    <w:uiPriority w:val="99"/>
    <w:semiHidden/>
    <w:rsid w:val="008E08C3"/>
    <w:pPr>
      <w:spacing w:before="100" w:beforeAutospacing="1" w:after="100" w:afterAutospacing="1"/>
    </w:pPr>
    <w:rPr>
      <w:sz w:val="24"/>
    </w:rPr>
  </w:style>
  <w:style w:type="paragraph" w:customStyle="1" w:styleId="Standard">
    <w:name w:val="Standard"/>
    <w:uiPriority w:val="99"/>
    <w:semiHidden/>
    <w:rsid w:val="008E08C3"/>
    <w:pPr>
      <w:widowControl w:val="0"/>
      <w:suppressAutoHyphens/>
      <w:autoSpaceDN w:val="0"/>
    </w:pPr>
    <w:rPr>
      <w:rFonts w:ascii="Arial" w:hAnsi="Arial" w:cs="Tahoma"/>
      <w:kern w:val="3"/>
      <w:sz w:val="21"/>
      <w:szCs w:val="24"/>
    </w:rPr>
  </w:style>
  <w:style w:type="paragraph" w:customStyle="1" w:styleId="c15c0">
    <w:name w:val="c15 c0"/>
    <w:basedOn w:val="a0"/>
    <w:rsid w:val="008E08C3"/>
    <w:pPr>
      <w:spacing w:before="100" w:beforeAutospacing="1" w:after="100" w:afterAutospacing="1"/>
    </w:pPr>
    <w:rPr>
      <w:sz w:val="24"/>
    </w:rPr>
  </w:style>
  <w:style w:type="character" w:customStyle="1" w:styleId="spelle">
    <w:name w:val="spelle"/>
    <w:uiPriority w:val="99"/>
    <w:rsid w:val="008E08C3"/>
    <w:rPr>
      <w:rFonts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8E08C3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c42">
    <w:name w:val="c42"/>
    <w:uiPriority w:val="99"/>
    <w:rsid w:val="008E08C3"/>
    <w:rPr>
      <w:rFonts w:cs="Times New Roman"/>
    </w:rPr>
  </w:style>
  <w:style w:type="character" w:customStyle="1" w:styleId="c1">
    <w:name w:val="c1"/>
    <w:rsid w:val="008E08C3"/>
    <w:rPr>
      <w:rFonts w:cs="Times New Roman"/>
    </w:rPr>
  </w:style>
  <w:style w:type="character" w:customStyle="1" w:styleId="c8">
    <w:name w:val="c8"/>
    <w:uiPriority w:val="99"/>
    <w:rsid w:val="008E08C3"/>
    <w:rPr>
      <w:rFonts w:cs="Times New Roman"/>
    </w:rPr>
  </w:style>
  <w:style w:type="table" w:customStyle="1" w:styleId="3b">
    <w:name w:val="Сетка таблицы3"/>
    <w:basedOn w:val="a2"/>
    <w:next w:val="a6"/>
    <w:uiPriority w:val="59"/>
    <w:rsid w:val="00E8403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3">
    <w:name w:val="Нет списка4"/>
    <w:next w:val="a3"/>
    <w:semiHidden/>
    <w:unhideWhenUsed/>
    <w:rsid w:val="00222491"/>
  </w:style>
  <w:style w:type="table" w:customStyle="1" w:styleId="44">
    <w:name w:val="Сетка таблицы4"/>
    <w:basedOn w:val="a2"/>
    <w:next w:val="a6"/>
    <w:rsid w:val="00222491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"/>
    <w:next w:val="a3"/>
    <w:semiHidden/>
    <w:rsid w:val="00222491"/>
  </w:style>
  <w:style w:type="table" w:customStyle="1" w:styleId="113">
    <w:name w:val="Сетка таблицы11"/>
    <w:basedOn w:val="a2"/>
    <w:next w:val="a6"/>
    <w:rsid w:val="00222491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gbig">
    <w:name w:val="zag_big"/>
    <w:basedOn w:val="a0"/>
    <w:rsid w:val="00222491"/>
    <w:pPr>
      <w:spacing w:before="100" w:beforeAutospacing="1" w:after="100" w:afterAutospacing="1"/>
      <w:jc w:val="center"/>
    </w:pPr>
    <w:rPr>
      <w:sz w:val="29"/>
      <w:szCs w:val="29"/>
    </w:rPr>
  </w:style>
  <w:style w:type="paragraph" w:customStyle="1" w:styleId="afff7">
    <w:name w:val="Знак"/>
    <w:basedOn w:val="a0"/>
    <w:rsid w:val="0022249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"/>
    <w:basedOn w:val="a0"/>
    <w:link w:val="HTML2"/>
    <w:rsid w:val="002224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4"/>
    </w:rPr>
  </w:style>
  <w:style w:type="character" w:customStyle="1" w:styleId="HTML0">
    <w:name w:val="Стандартный HTML Знак"/>
    <w:uiPriority w:val="99"/>
    <w:rsid w:val="00222491"/>
    <w:rPr>
      <w:rFonts w:ascii="Courier New" w:hAnsi="Courier New" w:cs="Courier New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 Знак2 Знак Знак1, Знак2 Знак2"/>
    <w:link w:val="HTML"/>
    <w:rsid w:val="00222491"/>
    <w:rPr>
      <w:rFonts w:ascii="Courier New" w:hAnsi="Courier New" w:cs="Courier New"/>
      <w:sz w:val="24"/>
      <w:szCs w:val="24"/>
    </w:rPr>
  </w:style>
  <w:style w:type="paragraph" w:styleId="2">
    <w:name w:val="List Bullet 2"/>
    <w:basedOn w:val="a0"/>
    <w:rsid w:val="00222491"/>
    <w:pPr>
      <w:numPr>
        <w:numId w:val="3"/>
      </w:numPr>
    </w:pPr>
    <w:rPr>
      <w:sz w:val="24"/>
    </w:rPr>
  </w:style>
  <w:style w:type="paragraph" w:customStyle="1" w:styleId="3c">
    <w:name w:val="Стиль3"/>
    <w:basedOn w:val="a0"/>
    <w:link w:val="3d"/>
    <w:rsid w:val="00222491"/>
    <w:pPr>
      <w:jc w:val="both"/>
    </w:pPr>
    <w:rPr>
      <w:rFonts w:ascii="Arial" w:hAnsi="Arial"/>
      <w:bCs/>
      <w:iCs/>
      <w:sz w:val="20"/>
      <w:szCs w:val="20"/>
    </w:rPr>
  </w:style>
  <w:style w:type="character" w:customStyle="1" w:styleId="3d">
    <w:name w:val="Стиль3 Знак"/>
    <w:link w:val="3c"/>
    <w:rsid w:val="00222491"/>
    <w:rPr>
      <w:rFonts w:ascii="Arial" w:hAnsi="Arial"/>
      <w:bCs/>
      <w:iCs/>
    </w:rPr>
  </w:style>
  <w:style w:type="numbering" w:customStyle="1" w:styleId="211">
    <w:name w:val="Нет списка21"/>
    <w:next w:val="a3"/>
    <w:semiHidden/>
    <w:rsid w:val="00222491"/>
  </w:style>
  <w:style w:type="table" w:customStyle="1" w:styleId="212">
    <w:name w:val="Сетка таблицы21"/>
    <w:basedOn w:val="a2"/>
    <w:next w:val="a6"/>
    <w:rsid w:val="00222491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1">
    <w:name w:val="c21"/>
    <w:rsid w:val="00222491"/>
  </w:style>
  <w:style w:type="character" w:customStyle="1" w:styleId="c35c21">
    <w:name w:val="c35 c21"/>
    <w:rsid w:val="00222491"/>
  </w:style>
  <w:style w:type="paragraph" w:customStyle="1" w:styleId="c32c0">
    <w:name w:val="c32 c0"/>
    <w:basedOn w:val="a0"/>
    <w:rsid w:val="00222491"/>
    <w:pPr>
      <w:spacing w:before="100" w:beforeAutospacing="1" w:after="100" w:afterAutospacing="1"/>
    </w:pPr>
    <w:rPr>
      <w:sz w:val="24"/>
    </w:rPr>
  </w:style>
  <w:style w:type="character" w:customStyle="1" w:styleId="c21c8c9">
    <w:name w:val="c21 c8 c9"/>
    <w:rsid w:val="00222491"/>
  </w:style>
  <w:style w:type="paragraph" w:customStyle="1" w:styleId="c0c32">
    <w:name w:val="c0 c32"/>
    <w:basedOn w:val="a0"/>
    <w:rsid w:val="00222491"/>
    <w:pPr>
      <w:spacing w:before="100" w:beforeAutospacing="1" w:after="100" w:afterAutospacing="1"/>
    </w:pPr>
    <w:rPr>
      <w:sz w:val="24"/>
    </w:rPr>
  </w:style>
  <w:style w:type="paragraph" w:customStyle="1" w:styleId="c17">
    <w:name w:val="c17"/>
    <w:basedOn w:val="a0"/>
    <w:rsid w:val="00222491"/>
    <w:pPr>
      <w:spacing w:before="100" w:beforeAutospacing="1" w:after="100" w:afterAutospacing="1"/>
    </w:pPr>
    <w:rPr>
      <w:sz w:val="24"/>
    </w:rPr>
  </w:style>
  <w:style w:type="character" w:customStyle="1" w:styleId="c1c24c7">
    <w:name w:val="c1 c24 c7"/>
    <w:rsid w:val="00222491"/>
  </w:style>
  <w:style w:type="character" w:customStyle="1" w:styleId="c1c12">
    <w:name w:val="c1 c12"/>
    <w:rsid w:val="00222491"/>
  </w:style>
  <w:style w:type="character" w:customStyle="1" w:styleId="c1c12c3">
    <w:name w:val="c1 c12 c3"/>
    <w:rsid w:val="00222491"/>
  </w:style>
  <w:style w:type="character" w:customStyle="1" w:styleId="c1c3">
    <w:name w:val="c1 c3"/>
    <w:rsid w:val="00222491"/>
  </w:style>
  <w:style w:type="paragraph" w:customStyle="1" w:styleId="1f3">
    <w:name w:val="Стиль1"/>
    <w:basedOn w:val="a0"/>
    <w:rsid w:val="00222491"/>
    <w:pPr>
      <w:jc w:val="both"/>
    </w:pPr>
    <w:rPr>
      <w:rFonts w:ascii="Arial" w:hAnsi="Arial" w:cs="Arial"/>
      <w:color w:val="444444"/>
      <w:sz w:val="22"/>
      <w:szCs w:val="22"/>
    </w:rPr>
  </w:style>
  <w:style w:type="paragraph" w:customStyle="1" w:styleId="2f1">
    <w:name w:val="Стиль2"/>
    <w:basedOn w:val="a0"/>
    <w:rsid w:val="00222491"/>
    <w:pPr>
      <w:ind w:firstLine="708"/>
      <w:jc w:val="both"/>
    </w:pPr>
    <w:rPr>
      <w:rFonts w:ascii="Arial" w:hAnsi="Arial" w:cs="Arial"/>
      <w:sz w:val="22"/>
      <w:szCs w:val="22"/>
    </w:rPr>
  </w:style>
  <w:style w:type="paragraph" w:styleId="afff8">
    <w:name w:val="List"/>
    <w:basedOn w:val="a0"/>
    <w:rsid w:val="00222491"/>
    <w:pPr>
      <w:ind w:left="283" w:hanging="283"/>
    </w:pPr>
    <w:rPr>
      <w:sz w:val="24"/>
    </w:rPr>
  </w:style>
  <w:style w:type="paragraph" w:styleId="2f2">
    <w:name w:val="List Continue 2"/>
    <w:basedOn w:val="a0"/>
    <w:rsid w:val="00222491"/>
    <w:pPr>
      <w:spacing w:after="120"/>
      <w:ind w:left="566"/>
    </w:pPr>
    <w:rPr>
      <w:sz w:val="24"/>
    </w:rPr>
  </w:style>
  <w:style w:type="paragraph" w:customStyle="1" w:styleId="afff9">
    <w:name w:val="Внутренний адрес"/>
    <w:basedOn w:val="a0"/>
    <w:rsid w:val="00222491"/>
    <w:rPr>
      <w:sz w:val="24"/>
    </w:rPr>
  </w:style>
  <w:style w:type="paragraph" w:styleId="afffa">
    <w:name w:val="Body Text First Indent"/>
    <w:basedOn w:val="af8"/>
    <w:link w:val="afffb"/>
    <w:rsid w:val="00222491"/>
    <w:pPr>
      <w:ind w:firstLine="210"/>
    </w:pPr>
    <w:rPr>
      <w:sz w:val="24"/>
    </w:rPr>
  </w:style>
  <w:style w:type="character" w:customStyle="1" w:styleId="afffb">
    <w:name w:val="Красная строка Знак"/>
    <w:link w:val="afffa"/>
    <w:rsid w:val="00222491"/>
    <w:rPr>
      <w:sz w:val="24"/>
      <w:szCs w:val="24"/>
    </w:rPr>
  </w:style>
  <w:style w:type="paragraph" w:styleId="2f3">
    <w:name w:val="Body Text First Indent 2"/>
    <w:basedOn w:val="af"/>
    <w:link w:val="2f4"/>
    <w:rsid w:val="00222491"/>
    <w:pPr>
      <w:ind w:firstLine="210"/>
    </w:pPr>
  </w:style>
  <w:style w:type="character" w:customStyle="1" w:styleId="2f4">
    <w:name w:val="Красная строка 2 Знак"/>
    <w:basedOn w:val="af0"/>
    <w:link w:val="2f3"/>
    <w:rsid w:val="00222491"/>
    <w:rPr>
      <w:sz w:val="24"/>
      <w:szCs w:val="24"/>
    </w:rPr>
  </w:style>
  <w:style w:type="character" w:customStyle="1" w:styleId="c3c22">
    <w:name w:val="c3 c22"/>
    <w:rsid w:val="00222491"/>
  </w:style>
  <w:style w:type="character" w:customStyle="1" w:styleId="c3">
    <w:name w:val="c3"/>
    <w:rsid w:val="00222491"/>
  </w:style>
  <w:style w:type="paragraph" w:customStyle="1" w:styleId="45">
    <w:name w:val="Стиль4"/>
    <w:basedOn w:val="a0"/>
    <w:rsid w:val="00222491"/>
    <w:pPr>
      <w:ind w:firstLine="708"/>
      <w:jc w:val="both"/>
    </w:pPr>
    <w:rPr>
      <w:rFonts w:ascii="Arial" w:hAnsi="Arial" w:cs="Arial"/>
      <w:sz w:val="22"/>
      <w:szCs w:val="22"/>
      <w:shd w:val="clear" w:color="auto" w:fill="FFFFFF"/>
    </w:rPr>
  </w:style>
  <w:style w:type="character" w:customStyle="1" w:styleId="FontStyle97">
    <w:name w:val="Font Style97"/>
    <w:rsid w:val="00222491"/>
    <w:rPr>
      <w:rFonts w:ascii="Arial Black" w:hAnsi="Arial Black" w:cs="Arial Black"/>
      <w:sz w:val="16"/>
      <w:szCs w:val="16"/>
    </w:rPr>
  </w:style>
  <w:style w:type="numbering" w:customStyle="1" w:styleId="310">
    <w:name w:val="Нет списка31"/>
    <w:next w:val="a3"/>
    <w:semiHidden/>
    <w:rsid w:val="00222491"/>
  </w:style>
  <w:style w:type="table" w:customStyle="1" w:styleId="311">
    <w:name w:val="Сетка таблицы31"/>
    <w:basedOn w:val="a2"/>
    <w:next w:val="a6"/>
    <w:rsid w:val="00222491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c">
    <w:name w:val="Стиль"/>
    <w:rsid w:val="00222491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1f4">
    <w:name w:val="Table Grid 1"/>
    <w:basedOn w:val="a2"/>
    <w:rsid w:val="00222491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3e">
    <w:name w:val="Абзац списка3"/>
    <w:basedOn w:val="a0"/>
    <w:qFormat/>
    <w:rsid w:val="00222491"/>
    <w:pPr>
      <w:ind w:left="720"/>
    </w:pPr>
    <w:rPr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640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5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8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851185">
          <w:marLeft w:val="135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95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49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287945">
          <w:marLeft w:val="135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096806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50583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04900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58050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3699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79085">
          <w:marLeft w:val="0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8018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8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17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192155">
          <w:marLeft w:val="48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216272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393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4091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9078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3781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4148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8426">
          <w:marLeft w:val="0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831">
          <w:marLeft w:val="48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9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82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49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7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5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9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4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590872">
          <w:marLeft w:val="135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2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51259">
          <w:marLeft w:val="135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39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7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1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2917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7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93036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1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3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7830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6161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9322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240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98352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6596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29844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4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3840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8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8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4966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72322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0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90105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17867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7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8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1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39527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9329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69652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96427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2645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6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77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1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313849">
          <w:marLeft w:val="48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4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0716">
          <w:marLeft w:val="135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2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67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630320">
          <w:marLeft w:val="48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F73EC-9369-48A9-B882-57C2B16A5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50</Pages>
  <Words>12254</Words>
  <Characters>85727</Characters>
  <Application>Microsoft Office Word</Application>
  <DocSecurity>0</DocSecurity>
  <Lines>714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Соьз  биригуьви</vt:lpstr>
    </vt:vector>
  </TitlesOfParts>
  <Company>Home</Company>
  <LinksUpToDate>false</LinksUpToDate>
  <CharactersWithSpaces>97786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Соьз  биригуьви</dc:title>
  <dc:subject/>
  <dc:creator>Пользователь</dc:creator>
  <cp:keywords/>
  <dc:description/>
  <cp:lastModifiedBy>лщьз</cp:lastModifiedBy>
  <cp:revision>5</cp:revision>
  <dcterms:created xsi:type="dcterms:W3CDTF">2017-09-12T08:45:00Z</dcterms:created>
  <dcterms:modified xsi:type="dcterms:W3CDTF">2017-10-23T13:08:00Z</dcterms:modified>
</cp:coreProperties>
</file>